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5F15" w:rsidRDefault="003C5F15" w:rsidP="00306577">
      <w:pPr>
        <w:spacing w:after="0" w:line="240" w:lineRule="auto"/>
        <w:ind w:left="119"/>
        <w:jc w:val="center"/>
        <w:rPr>
          <w:rFonts w:ascii="Times New Roman" w:hAnsi="Times New Roman"/>
          <w:b/>
          <w:color w:val="000000"/>
          <w:sz w:val="28"/>
          <w:lang w:val="en-US"/>
        </w:rPr>
      </w:pPr>
    </w:p>
    <w:p w:rsidR="00E13C1C" w:rsidRDefault="00E13C1C" w:rsidP="00E13C1C">
      <w:pPr>
        <w:spacing w:after="0"/>
        <w:ind w:left="120"/>
        <w:jc w:val="center"/>
        <w:rPr>
          <w:rFonts w:ascii="Times New Roman" w:hAnsi="Times New Roman"/>
          <w:b/>
          <w:color w:val="000000"/>
          <w:sz w:val="28"/>
          <w:lang w:val="en-US"/>
        </w:rPr>
      </w:pPr>
      <w:r>
        <w:rPr>
          <w:noProof/>
        </w:rPr>
        <w:drawing>
          <wp:inline distT="0" distB="0" distL="0" distR="0" wp14:anchorId="47F79072" wp14:editId="049AFC31">
            <wp:extent cx="6401043" cy="9525663"/>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6458667" cy="9611416"/>
                    </a:xfrm>
                    <a:prstGeom prst="rect">
                      <a:avLst/>
                    </a:prstGeom>
                  </pic:spPr>
                </pic:pic>
              </a:graphicData>
            </a:graphic>
          </wp:inline>
        </w:drawing>
      </w:r>
      <w:bookmarkStart w:id="0" w:name="_GoBack"/>
      <w:bookmarkEnd w:id="0"/>
    </w:p>
    <w:p w:rsidR="00A7182A" w:rsidRPr="00A7182A" w:rsidRDefault="00A7182A" w:rsidP="00306577">
      <w:pPr>
        <w:spacing w:after="0"/>
        <w:ind w:left="120"/>
        <w:jc w:val="center"/>
        <w:rPr>
          <w:rFonts w:ascii="Times New Roman" w:hAnsi="Times New Roman"/>
          <w:b/>
          <w:color w:val="000000"/>
          <w:sz w:val="28"/>
          <w:lang w:val="en-US"/>
        </w:rPr>
      </w:pPr>
    </w:p>
    <w:p w:rsidR="00512020" w:rsidRPr="00512020" w:rsidRDefault="00512020" w:rsidP="00666929">
      <w:pPr>
        <w:pStyle w:val="a3"/>
        <w:spacing w:before="0" w:beforeAutospacing="0" w:after="0" w:afterAutospacing="0" w:line="360" w:lineRule="auto"/>
        <w:jc w:val="center"/>
        <w:rPr>
          <w:color w:val="333333"/>
          <w:sz w:val="28"/>
          <w:szCs w:val="28"/>
        </w:rPr>
      </w:pPr>
      <w:r w:rsidRPr="00512020">
        <w:rPr>
          <w:b/>
          <w:bCs/>
          <w:color w:val="333333"/>
          <w:sz w:val="28"/>
          <w:szCs w:val="28"/>
        </w:rPr>
        <w:t>ПОЯСНИТЕЛЬНАЯ ЗАПИСКА</w:t>
      </w:r>
    </w:p>
    <w:p w:rsidR="00512020" w:rsidRPr="00306577" w:rsidRDefault="00512020" w:rsidP="00512020">
      <w:pPr>
        <w:spacing w:after="0" w:line="360" w:lineRule="auto"/>
        <w:ind w:firstLine="567"/>
        <w:jc w:val="both"/>
        <w:rPr>
          <w:rFonts w:ascii="Times New Roman" w:eastAsia="Times New Roman" w:hAnsi="Times New Roman" w:cs="Times New Roman"/>
          <w:color w:val="333333"/>
          <w:sz w:val="28"/>
          <w:szCs w:val="28"/>
          <w:lang w:eastAsia="ru-RU"/>
        </w:rPr>
      </w:pP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 xml:space="preserve">Программа </w:t>
      </w:r>
      <w:r w:rsidR="005266BA" w:rsidRPr="005266BA">
        <w:rPr>
          <w:rFonts w:ascii="Times New Roman" w:eastAsia="Times New Roman" w:hAnsi="Times New Roman" w:cs="Times New Roman"/>
          <w:sz w:val="28"/>
          <w:szCs w:val="28"/>
          <w:lang w:eastAsia="ru-RU"/>
        </w:rPr>
        <w:t xml:space="preserve">дополнительного образования </w:t>
      </w:r>
      <w:r w:rsidRPr="005266BA">
        <w:rPr>
          <w:rFonts w:ascii="Times New Roman" w:eastAsia="Times New Roman" w:hAnsi="Times New Roman" w:cs="Times New Roman"/>
          <w:sz w:val="28"/>
          <w:szCs w:val="28"/>
          <w:lang w:eastAsia="ru-RU"/>
        </w:rPr>
        <w:t>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 xml:space="preserve">Программа </w:t>
      </w:r>
      <w:r w:rsidR="005266BA" w:rsidRPr="005266BA">
        <w:rPr>
          <w:rFonts w:ascii="Times New Roman" w:eastAsia="Times New Roman" w:hAnsi="Times New Roman" w:cs="Times New Roman"/>
          <w:sz w:val="28"/>
          <w:szCs w:val="28"/>
          <w:lang w:eastAsia="ru-RU"/>
        </w:rPr>
        <w:t xml:space="preserve">дополнительного образования </w:t>
      </w:r>
      <w:r w:rsidRPr="005266BA">
        <w:rPr>
          <w:rFonts w:ascii="Times New Roman" w:eastAsia="Times New Roman" w:hAnsi="Times New Roman" w:cs="Times New Roman"/>
          <w:sz w:val="28"/>
          <w:szCs w:val="28"/>
          <w:lang w:eastAsia="ru-RU"/>
        </w:rPr>
        <w:t>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 xml:space="preserve">Построение программы </w:t>
      </w:r>
      <w:r w:rsidR="005266BA" w:rsidRPr="005266BA">
        <w:rPr>
          <w:rFonts w:ascii="Times New Roman" w:eastAsia="Times New Roman" w:hAnsi="Times New Roman" w:cs="Times New Roman"/>
          <w:sz w:val="28"/>
          <w:szCs w:val="28"/>
          <w:lang w:eastAsia="ru-RU"/>
        </w:rPr>
        <w:t xml:space="preserve">дополнительного образования </w:t>
      </w:r>
      <w:r w:rsidRPr="005266BA">
        <w:rPr>
          <w:rFonts w:ascii="Times New Roman" w:eastAsia="Times New Roman" w:hAnsi="Times New Roman" w:cs="Times New Roman"/>
          <w:sz w:val="28"/>
          <w:szCs w:val="28"/>
          <w:lang w:eastAsia="ru-RU"/>
        </w:rPr>
        <w:t>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lastRenderedPageBreak/>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Образовательные цели</w:t>
      </w:r>
      <w:r w:rsidRPr="005266BA">
        <w:rPr>
          <w:rFonts w:ascii="Times New Roman" w:eastAsia="Times New Roman" w:hAnsi="Times New Roman" w:cs="Times New Roman"/>
          <w:sz w:val="28"/>
          <w:szCs w:val="28"/>
          <w:lang w:eastAsia="ru-RU"/>
        </w:rPr>
        <w:t xml:space="preserve"> программы </w:t>
      </w:r>
      <w:r w:rsidR="005266BA" w:rsidRPr="005266BA">
        <w:rPr>
          <w:rFonts w:ascii="Times New Roman" w:eastAsia="Times New Roman" w:hAnsi="Times New Roman" w:cs="Times New Roman"/>
          <w:sz w:val="28"/>
          <w:szCs w:val="28"/>
          <w:lang w:eastAsia="ru-RU"/>
        </w:rPr>
        <w:t xml:space="preserve">дополнительного образования </w:t>
      </w:r>
      <w:r w:rsidRPr="005266BA">
        <w:rPr>
          <w:rFonts w:ascii="Times New Roman" w:eastAsia="Times New Roman" w:hAnsi="Times New Roman" w:cs="Times New Roman"/>
          <w:sz w:val="28"/>
          <w:szCs w:val="28"/>
          <w:lang w:eastAsia="ru-RU"/>
        </w:rPr>
        <w:t>по иностранному (английскому) языку на уровне начального общего образования включают:</w:t>
      </w:r>
    </w:p>
    <w:p w:rsidR="00512020" w:rsidRPr="005266BA" w:rsidRDefault="00512020" w:rsidP="00512020">
      <w:pPr>
        <w:numPr>
          <w:ilvl w:val="0"/>
          <w:numId w:val="1"/>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512020" w:rsidRPr="005266BA" w:rsidRDefault="00512020" w:rsidP="00512020">
      <w:pPr>
        <w:numPr>
          <w:ilvl w:val="0"/>
          <w:numId w:val="1"/>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w:t>
      </w:r>
    </w:p>
    <w:p w:rsidR="00512020" w:rsidRPr="005266BA" w:rsidRDefault="00512020" w:rsidP="00512020">
      <w:pPr>
        <w:numPr>
          <w:ilvl w:val="0"/>
          <w:numId w:val="1"/>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освоение знаний о языковых явлениях изучаемого иностранного языка, о разных способах выражения мысли на родном и иностранном языках;</w:t>
      </w:r>
    </w:p>
    <w:p w:rsidR="00512020" w:rsidRPr="005266BA" w:rsidRDefault="00512020" w:rsidP="00512020">
      <w:pPr>
        <w:numPr>
          <w:ilvl w:val="0"/>
          <w:numId w:val="1"/>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использование для решения учебных задач интеллектуальных операций (сравнение, анализ, обобщение);</w:t>
      </w:r>
    </w:p>
    <w:p w:rsidR="00512020" w:rsidRPr="005266BA" w:rsidRDefault="00512020" w:rsidP="00512020">
      <w:pPr>
        <w:numPr>
          <w:ilvl w:val="0"/>
          <w:numId w:val="1"/>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Развивающие цели</w:t>
      </w:r>
      <w:r w:rsidRPr="005266BA">
        <w:rPr>
          <w:rFonts w:ascii="Times New Roman" w:eastAsia="Times New Roman" w:hAnsi="Times New Roman" w:cs="Times New Roman"/>
          <w:sz w:val="28"/>
          <w:szCs w:val="28"/>
          <w:lang w:eastAsia="ru-RU"/>
        </w:rPr>
        <w:t xml:space="preserve"> программы </w:t>
      </w:r>
      <w:r w:rsidR="005266BA" w:rsidRPr="005266BA">
        <w:rPr>
          <w:rFonts w:ascii="Times New Roman" w:eastAsia="Times New Roman" w:hAnsi="Times New Roman" w:cs="Times New Roman"/>
          <w:sz w:val="28"/>
          <w:szCs w:val="28"/>
          <w:lang w:eastAsia="ru-RU"/>
        </w:rPr>
        <w:t xml:space="preserve">дополнительного образования </w:t>
      </w:r>
      <w:r w:rsidRPr="005266BA">
        <w:rPr>
          <w:rFonts w:ascii="Times New Roman" w:eastAsia="Times New Roman" w:hAnsi="Times New Roman" w:cs="Times New Roman"/>
          <w:sz w:val="28"/>
          <w:szCs w:val="28"/>
          <w:lang w:eastAsia="ru-RU"/>
        </w:rPr>
        <w:t>по иностранному (английскому) языку на уровне начального общего образования включают:</w:t>
      </w:r>
    </w:p>
    <w:p w:rsidR="00512020" w:rsidRPr="005266BA" w:rsidRDefault="00512020" w:rsidP="00512020">
      <w:pPr>
        <w:numPr>
          <w:ilvl w:val="0"/>
          <w:numId w:val="2"/>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512020" w:rsidRPr="005266BA" w:rsidRDefault="00512020" w:rsidP="00512020">
      <w:pPr>
        <w:numPr>
          <w:ilvl w:val="0"/>
          <w:numId w:val="2"/>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становление коммуникативной культуры обучающихся и их общего речевого развития;</w:t>
      </w:r>
    </w:p>
    <w:p w:rsidR="00512020" w:rsidRPr="005266BA" w:rsidRDefault="00512020" w:rsidP="00512020">
      <w:pPr>
        <w:numPr>
          <w:ilvl w:val="0"/>
          <w:numId w:val="2"/>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512020" w:rsidRPr="005266BA" w:rsidRDefault="00512020" w:rsidP="00512020">
      <w:pPr>
        <w:numPr>
          <w:ilvl w:val="0"/>
          <w:numId w:val="2"/>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lastRenderedPageBreak/>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512020" w:rsidRPr="005266BA" w:rsidRDefault="00512020" w:rsidP="00512020">
      <w:pPr>
        <w:numPr>
          <w:ilvl w:val="0"/>
          <w:numId w:val="2"/>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Изучение иностранного (английского) языка обеспечивает:</w:t>
      </w:r>
    </w:p>
    <w:p w:rsidR="00512020" w:rsidRPr="005266BA" w:rsidRDefault="00512020" w:rsidP="00512020">
      <w:pPr>
        <w:numPr>
          <w:ilvl w:val="0"/>
          <w:numId w:val="3"/>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понимание необходимости овладения иностранным языком как средством общения в условиях взаимодействия разных стран и народов;</w:t>
      </w:r>
    </w:p>
    <w:p w:rsidR="00512020" w:rsidRPr="005266BA" w:rsidRDefault="00512020" w:rsidP="00512020">
      <w:pPr>
        <w:numPr>
          <w:ilvl w:val="0"/>
          <w:numId w:val="3"/>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512020" w:rsidRPr="005266BA" w:rsidRDefault="00512020" w:rsidP="00512020">
      <w:pPr>
        <w:numPr>
          <w:ilvl w:val="0"/>
          <w:numId w:val="3"/>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512020" w:rsidRPr="005266BA" w:rsidRDefault="00512020" w:rsidP="00512020">
      <w:pPr>
        <w:numPr>
          <w:ilvl w:val="0"/>
          <w:numId w:val="3"/>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воспитание эмоционального и познавательного интереса к художественной культуре других народов;</w:t>
      </w:r>
    </w:p>
    <w:p w:rsidR="00512020" w:rsidRPr="005266BA" w:rsidRDefault="00512020" w:rsidP="00512020">
      <w:pPr>
        <w:numPr>
          <w:ilvl w:val="0"/>
          <w:numId w:val="3"/>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формирование положительной мотивации и устойчивого учебно-познавательного интереса к предмету «Иностранный язык».</w:t>
      </w:r>
    </w:p>
    <w:p w:rsidR="00B07347" w:rsidRPr="00D41473" w:rsidRDefault="00512020" w:rsidP="00512020">
      <w:pPr>
        <w:spacing w:after="0" w:line="360" w:lineRule="auto"/>
        <w:ind w:firstLine="567"/>
        <w:jc w:val="both"/>
        <w:rPr>
          <w:rFonts w:ascii="Times New Roman" w:hAnsi="Times New Roman" w:cs="Times New Roman"/>
          <w:sz w:val="28"/>
          <w:szCs w:val="28"/>
        </w:rPr>
      </w:pPr>
      <w:r w:rsidRPr="005266BA">
        <w:rPr>
          <w:rFonts w:ascii="Times New Roman" w:hAnsi="Times New Roman" w:cs="Times New Roman"/>
          <w:sz w:val="28"/>
          <w:szCs w:val="28"/>
        </w:rPr>
        <w:t xml:space="preserve">Программа </w:t>
      </w:r>
      <w:r w:rsidRPr="005266BA">
        <w:rPr>
          <w:rFonts w:ascii="Times New Roman" w:hAnsi="Times New Roman" w:cs="Times New Roman"/>
          <w:b/>
          <w:bCs/>
          <w:sz w:val="28"/>
          <w:szCs w:val="28"/>
        </w:rPr>
        <w:t xml:space="preserve">«Занимательный английский» </w:t>
      </w:r>
      <w:r w:rsidRPr="005266BA">
        <w:rPr>
          <w:rFonts w:ascii="Times New Roman" w:hAnsi="Times New Roman" w:cs="Times New Roman"/>
          <w:sz w:val="28"/>
          <w:szCs w:val="28"/>
        </w:rPr>
        <w:t>для внеурочной деятельности  во 2-4 классах рассчитана на 34 часа в год, исходя из 1 часа в неделю (34 учебные недели в году).</w:t>
      </w:r>
    </w:p>
    <w:p w:rsidR="00512020" w:rsidRPr="005266BA" w:rsidRDefault="00512020" w:rsidP="00666929">
      <w:pPr>
        <w:spacing w:beforeAutospacing="1" w:after="0" w:afterAutospacing="1" w:line="240" w:lineRule="auto"/>
        <w:jc w:val="center"/>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lastRenderedPageBreak/>
        <w:t>СОДЕРЖАНИЕ ОБУЧЕНИЯ</w:t>
      </w:r>
    </w:p>
    <w:p w:rsidR="00512020" w:rsidRPr="005266BA" w:rsidRDefault="00512020" w:rsidP="00067DD3">
      <w:pPr>
        <w:spacing w:beforeAutospacing="1" w:after="0" w:afterAutospacing="1" w:line="24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2 КЛАСС</w:t>
      </w: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Коммуникативные умения</w:t>
      </w: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Говорение</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Коммуникативные умения </w:t>
      </w:r>
      <w:r w:rsidRPr="005266BA">
        <w:rPr>
          <w:rFonts w:ascii="Times New Roman" w:eastAsia="Times New Roman" w:hAnsi="Times New Roman" w:cs="Times New Roman"/>
          <w:sz w:val="28"/>
          <w:szCs w:val="28"/>
          <w:u w:val="single"/>
          <w:lang w:eastAsia="ru-RU"/>
        </w:rPr>
        <w:t>диалогической</w:t>
      </w:r>
      <w:r w:rsidRPr="005266BA">
        <w:rPr>
          <w:rFonts w:ascii="Times New Roman" w:eastAsia="Times New Roman" w:hAnsi="Times New Roman" w:cs="Times New Roman"/>
          <w:sz w:val="28"/>
          <w:szCs w:val="28"/>
          <w:lang w:eastAsia="ru-RU"/>
        </w:rPr>
        <w:t> речи.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диалога-расспроса: запрашивание интересующей информации; сообщение фактической информации, ответы на вопросы собеседника.</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Коммуникативные умения </w:t>
      </w:r>
      <w:r w:rsidRPr="005266BA">
        <w:rPr>
          <w:rFonts w:ascii="Times New Roman" w:eastAsia="Times New Roman" w:hAnsi="Times New Roman" w:cs="Times New Roman"/>
          <w:sz w:val="28"/>
          <w:szCs w:val="28"/>
          <w:u w:val="single"/>
          <w:lang w:eastAsia="ru-RU"/>
        </w:rPr>
        <w:t>монологической</w:t>
      </w:r>
      <w:r w:rsidRPr="005266BA">
        <w:rPr>
          <w:rFonts w:ascii="Times New Roman" w:eastAsia="Times New Roman" w:hAnsi="Times New Roman" w:cs="Times New Roman"/>
          <w:sz w:val="28"/>
          <w:szCs w:val="28"/>
          <w:lang w:eastAsia="ru-RU"/>
        </w:rPr>
        <w:t> речи.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Аудирование</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Понимание на слух речи учителя и других обучающихся и вербальная/невербальная реакция на услышанное (при непосредственном общении).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 xml:space="preserve">Аудирование с пониманием запрашиваемой информации предполагает выделение из воспринимаемого на слух текста и понимание информации </w:t>
      </w:r>
      <w:r w:rsidRPr="005266BA">
        <w:rPr>
          <w:rFonts w:ascii="Times New Roman" w:eastAsia="Times New Roman" w:hAnsi="Times New Roman" w:cs="Times New Roman"/>
          <w:sz w:val="28"/>
          <w:szCs w:val="28"/>
          <w:lang w:eastAsia="ru-RU"/>
        </w:rPr>
        <w:lastRenderedPageBreak/>
        <w:t>фактического характера (например, имя, возраст, любимое занятие, цвет) с опорой на иллюстрации и с использованием языковой догадки.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Тексты для аудирования: диалог, высказывания собеседников в ситуациях повседневного общения, рассказ, сказка.</w:t>
      </w: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Смысловое чтение</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Тексты для чтения вслух: диалог, рассказ, сказка.</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Тексты для чтения про себя: диалог, рассказ, сказка, электронное сообщение личного характера.</w:t>
      </w: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Письмо</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Овладение техникой письма (полупечатное написание букв, буквосочетаний, слов).</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lastRenderedPageBreak/>
        <w:t>Написание с опорой на образец коротких поздравлений с праздниками (с днём рождения, Новым годом).</w:t>
      </w: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Языковые знания и навыки</w:t>
      </w: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Фонетическая сторона речи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Буквы английского алфавита. Корректное называние букв английского алфавита.</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266BA">
        <w:rPr>
          <w:rFonts w:ascii="Times New Roman" w:eastAsia="Times New Roman" w:hAnsi="Times New Roman" w:cs="Times New Roman"/>
          <w:i/>
          <w:iCs/>
          <w:sz w:val="28"/>
          <w:szCs w:val="28"/>
          <w:lang w:eastAsia="ru-RU"/>
        </w:rPr>
        <w:t>«r» (there is/there).</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Чтение новых слов согласно основным правилам чтения английского языка.</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Знаки английской транскрипции; отличие их от букв английского алфавита. Фонетически корректное озвучивание знаков транскрипции.</w:t>
      </w: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Графика, орфография и пунктуация</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sidRPr="005266BA">
        <w:rPr>
          <w:rFonts w:ascii="Times New Roman" w:eastAsia="Times New Roman" w:hAnsi="Times New Roman" w:cs="Times New Roman"/>
          <w:i/>
          <w:iCs/>
          <w:sz w:val="28"/>
          <w:szCs w:val="28"/>
          <w:lang w:eastAsia="ru-RU"/>
        </w:rPr>
        <w:t>I’m, isn’t; don’t, doesn’t; can’t</w:t>
      </w:r>
      <w:r w:rsidRPr="005266BA">
        <w:rPr>
          <w:rFonts w:ascii="Times New Roman" w:eastAsia="Times New Roman" w:hAnsi="Times New Roman" w:cs="Times New Roman"/>
          <w:sz w:val="28"/>
          <w:szCs w:val="28"/>
          <w:lang w:eastAsia="ru-RU"/>
        </w:rPr>
        <w:t>), существительных в притяжательном падеже (</w:t>
      </w:r>
      <w:r w:rsidRPr="005266BA">
        <w:rPr>
          <w:rFonts w:ascii="Times New Roman" w:eastAsia="Times New Roman" w:hAnsi="Times New Roman" w:cs="Times New Roman"/>
          <w:i/>
          <w:iCs/>
          <w:sz w:val="28"/>
          <w:szCs w:val="28"/>
          <w:lang w:eastAsia="ru-RU"/>
        </w:rPr>
        <w:t>Ann’s</w:t>
      </w:r>
      <w:r w:rsidRPr="005266BA">
        <w:rPr>
          <w:rFonts w:ascii="Times New Roman" w:eastAsia="Times New Roman" w:hAnsi="Times New Roman" w:cs="Times New Roman"/>
          <w:sz w:val="28"/>
          <w:szCs w:val="28"/>
          <w:lang w:eastAsia="ru-RU"/>
        </w:rPr>
        <w:t>).</w:t>
      </w: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Лексическая сторона речи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lastRenderedPageBreak/>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Распознавание в устной и письменной речи интернациональных слов (</w:t>
      </w:r>
      <w:r w:rsidRPr="005266BA">
        <w:rPr>
          <w:rFonts w:ascii="Times New Roman" w:eastAsia="Times New Roman" w:hAnsi="Times New Roman" w:cs="Times New Roman"/>
          <w:i/>
          <w:iCs/>
          <w:sz w:val="28"/>
          <w:szCs w:val="28"/>
          <w:lang w:eastAsia="ru-RU"/>
        </w:rPr>
        <w:t>doctor, film</w:t>
      </w:r>
      <w:r w:rsidRPr="005266BA">
        <w:rPr>
          <w:rFonts w:ascii="Times New Roman" w:eastAsia="Times New Roman" w:hAnsi="Times New Roman" w:cs="Times New Roman"/>
          <w:sz w:val="28"/>
          <w:szCs w:val="28"/>
          <w:lang w:eastAsia="ru-RU"/>
        </w:rPr>
        <w:t>) с помощью языковой догадки.</w:t>
      </w: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Грамматическая сторона речи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Нераспространённые и распространённые простые предложения.</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Предложения с начальным </w:t>
      </w:r>
      <w:r w:rsidRPr="005266BA">
        <w:rPr>
          <w:rFonts w:ascii="Times New Roman" w:eastAsia="Times New Roman" w:hAnsi="Times New Roman" w:cs="Times New Roman"/>
          <w:i/>
          <w:iCs/>
          <w:sz w:val="28"/>
          <w:szCs w:val="28"/>
          <w:lang w:eastAsia="ru-RU"/>
        </w:rPr>
        <w:t>It (It’s a red ball.).</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val="en-US" w:eastAsia="ru-RU"/>
        </w:rPr>
      </w:pPr>
      <w:r w:rsidRPr="005266BA">
        <w:rPr>
          <w:rFonts w:ascii="Times New Roman" w:eastAsia="Times New Roman" w:hAnsi="Times New Roman" w:cs="Times New Roman"/>
          <w:sz w:val="28"/>
          <w:szCs w:val="28"/>
          <w:lang w:eastAsia="ru-RU"/>
        </w:rPr>
        <w:t>Предложения</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с</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начальным</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i/>
          <w:iCs/>
          <w:sz w:val="28"/>
          <w:szCs w:val="28"/>
          <w:lang w:val="en-US" w:eastAsia="ru-RU"/>
        </w:rPr>
        <w:t>There + to be</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в</w:t>
      </w:r>
      <w:r w:rsidRPr="005266BA">
        <w:rPr>
          <w:rFonts w:ascii="Times New Roman" w:eastAsia="Times New Roman" w:hAnsi="Times New Roman" w:cs="Times New Roman"/>
          <w:sz w:val="28"/>
          <w:szCs w:val="28"/>
          <w:lang w:val="en-US" w:eastAsia="ru-RU"/>
        </w:rPr>
        <w:t> Present Simple Tense </w:t>
      </w:r>
      <w:r w:rsidRPr="005266BA">
        <w:rPr>
          <w:rFonts w:ascii="Times New Roman" w:eastAsia="Times New Roman" w:hAnsi="Times New Roman" w:cs="Times New Roman"/>
          <w:i/>
          <w:iCs/>
          <w:sz w:val="28"/>
          <w:szCs w:val="28"/>
          <w:lang w:val="en-US" w:eastAsia="ru-RU"/>
        </w:rPr>
        <w:t>(There is a cat in the room. Is there a cat in the room? – Yes, there is./No, there isn’t. There are four pens on the table. Are there four pens on the table? – Yes, there are./No, there aren’t. How many pens are there on the table? – There are four pens.).</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val="en-US" w:eastAsia="ru-RU"/>
        </w:rPr>
      </w:pPr>
      <w:r w:rsidRPr="005266BA">
        <w:rPr>
          <w:rFonts w:ascii="Times New Roman" w:eastAsia="Times New Roman" w:hAnsi="Times New Roman" w:cs="Times New Roman"/>
          <w:sz w:val="28"/>
          <w:szCs w:val="28"/>
          <w:lang w:eastAsia="ru-RU"/>
        </w:rPr>
        <w:t>Предложения</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с</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простым</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глагольным</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сказуемым</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i/>
          <w:iCs/>
          <w:sz w:val="28"/>
          <w:szCs w:val="28"/>
          <w:lang w:val="en-US" w:eastAsia="ru-RU"/>
        </w:rPr>
        <w:t>(They live in the country.)</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составным</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именным</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сказуемым</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i/>
          <w:iCs/>
          <w:sz w:val="28"/>
          <w:szCs w:val="28"/>
          <w:lang w:val="en-US" w:eastAsia="ru-RU"/>
        </w:rPr>
        <w:t>(The box is small.)</w:t>
      </w:r>
      <w:r w:rsidRPr="005266BA">
        <w:rPr>
          <w:rFonts w:ascii="Times New Roman" w:eastAsia="Times New Roman" w:hAnsi="Times New Roman" w:cs="Times New Roman"/>
          <w:sz w:val="28"/>
          <w:szCs w:val="28"/>
          <w:lang w:val="en-US" w:eastAsia="ru-RU"/>
        </w:rPr>
        <w:t xml:space="preserve"> </w:t>
      </w:r>
      <w:r w:rsidRPr="005266BA">
        <w:rPr>
          <w:rFonts w:ascii="Times New Roman" w:eastAsia="Times New Roman" w:hAnsi="Times New Roman" w:cs="Times New Roman"/>
          <w:sz w:val="28"/>
          <w:szCs w:val="28"/>
          <w:lang w:eastAsia="ru-RU"/>
        </w:rPr>
        <w:t>и</w:t>
      </w:r>
      <w:r w:rsidRPr="005266BA">
        <w:rPr>
          <w:rFonts w:ascii="Times New Roman" w:eastAsia="Times New Roman" w:hAnsi="Times New Roman" w:cs="Times New Roman"/>
          <w:sz w:val="28"/>
          <w:szCs w:val="28"/>
          <w:lang w:val="en-US" w:eastAsia="ru-RU"/>
        </w:rPr>
        <w:t xml:space="preserve"> </w:t>
      </w:r>
      <w:r w:rsidRPr="005266BA">
        <w:rPr>
          <w:rFonts w:ascii="Times New Roman" w:eastAsia="Times New Roman" w:hAnsi="Times New Roman" w:cs="Times New Roman"/>
          <w:sz w:val="28"/>
          <w:szCs w:val="28"/>
          <w:lang w:eastAsia="ru-RU"/>
        </w:rPr>
        <w:t>составным</w:t>
      </w:r>
      <w:r w:rsidRPr="005266BA">
        <w:rPr>
          <w:rFonts w:ascii="Times New Roman" w:eastAsia="Times New Roman" w:hAnsi="Times New Roman" w:cs="Times New Roman"/>
          <w:sz w:val="28"/>
          <w:szCs w:val="28"/>
          <w:lang w:val="en-US" w:eastAsia="ru-RU"/>
        </w:rPr>
        <w:t xml:space="preserve"> </w:t>
      </w:r>
      <w:r w:rsidRPr="005266BA">
        <w:rPr>
          <w:rFonts w:ascii="Times New Roman" w:eastAsia="Times New Roman" w:hAnsi="Times New Roman" w:cs="Times New Roman"/>
          <w:sz w:val="28"/>
          <w:szCs w:val="28"/>
          <w:lang w:eastAsia="ru-RU"/>
        </w:rPr>
        <w:t>глагольным</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сказуемым</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i/>
          <w:iCs/>
          <w:sz w:val="28"/>
          <w:szCs w:val="28"/>
          <w:lang w:val="en-US" w:eastAsia="ru-RU"/>
        </w:rPr>
        <w:t>(I like to play with my cat. She can play the piano.).</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val="en-US" w:eastAsia="ru-RU"/>
        </w:rPr>
      </w:pPr>
      <w:r w:rsidRPr="005266BA">
        <w:rPr>
          <w:rFonts w:ascii="Times New Roman" w:eastAsia="Times New Roman" w:hAnsi="Times New Roman" w:cs="Times New Roman"/>
          <w:sz w:val="28"/>
          <w:szCs w:val="28"/>
          <w:lang w:eastAsia="ru-RU"/>
        </w:rPr>
        <w:t>Предложения</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с</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глаголом</w:t>
      </w:r>
      <w:r w:rsidRPr="005266BA">
        <w:rPr>
          <w:rFonts w:ascii="Times New Roman" w:eastAsia="Times New Roman" w:hAnsi="Times New Roman" w:cs="Times New Roman"/>
          <w:sz w:val="28"/>
          <w:szCs w:val="28"/>
          <w:lang w:val="en-US" w:eastAsia="ru-RU"/>
        </w:rPr>
        <w:t>-</w:t>
      </w:r>
      <w:r w:rsidRPr="005266BA">
        <w:rPr>
          <w:rFonts w:ascii="Times New Roman" w:eastAsia="Times New Roman" w:hAnsi="Times New Roman" w:cs="Times New Roman"/>
          <w:sz w:val="28"/>
          <w:szCs w:val="28"/>
          <w:lang w:eastAsia="ru-RU"/>
        </w:rPr>
        <w:t>связкой</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i/>
          <w:iCs/>
          <w:sz w:val="28"/>
          <w:szCs w:val="28"/>
          <w:lang w:val="en-US" w:eastAsia="ru-RU"/>
        </w:rPr>
        <w:t>to be</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в</w:t>
      </w:r>
      <w:r w:rsidRPr="005266BA">
        <w:rPr>
          <w:rFonts w:ascii="Times New Roman" w:eastAsia="Times New Roman" w:hAnsi="Times New Roman" w:cs="Times New Roman"/>
          <w:sz w:val="28"/>
          <w:szCs w:val="28"/>
          <w:lang w:val="en-US" w:eastAsia="ru-RU"/>
        </w:rPr>
        <w:t> Present Simple Tense </w:t>
      </w:r>
      <w:r w:rsidRPr="005266BA">
        <w:rPr>
          <w:rFonts w:ascii="Times New Roman" w:eastAsia="Times New Roman" w:hAnsi="Times New Roman" w:cs="Times New Roman"/>
          <w:i/>
          <w:iCs/>
          <w:sz w:val="28"/>
          <w:szCs w:val="28"/>
          <w:lang w:val="en-US" w:eastAsia="ru-RU"/>
        </w:rPr>
        <w:t>(My father is a doctor. Is it a red ball? – Yes, it is./No, it isn’t.)</w:t>
      </w:r>
      <w:r w:rsidRPr="005266BA">
        <w:rPr>
          <w:rFonts w:ascii="Times New Roman" w:eastAsia="Times New Roman" w:hAnsi="Times New Roman" w:cs="Times New Roman"/>
          <w:sz w:val="28"/>
          <w:szCs w:val="28"/>
          <w:lang w:val="en-US" w:eastAsia="ru-RU"/>
        </w:rPr>
        <w:t>.</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Предложения с краткими глагольными формами </w:t>
      </w:r>
      <w:r w:rsidRPr="005266BA">
        <w:rPr>
          <w:rFonts w:ascii="Times New Roman" w:eastAsia="Times New Roman" w:hAnsi="Times New Roman" w:cs="Times New Roman"/>
          <w:i/>
          <w:iCs/>
          <w:sz w:val="28"/>
          <w:szCs w:val="28"/>
          <w:lang w:eastAsia="ru-RU"/>
        </w:rPr>
        <w:t>(She can’t swim. I don’t like porridge.)</w:t>
      </w:r>
      <w:r w:rsidRPr="005266BA">
        <w:rPr>
          <w:rFonts w:ascii="Times New Roman" w:eastAsia="Times New Roman" w:hAnsi="Times New Roman" w:cs="Times New Roman"/>
          <w:sz w:val="28"/>
          <w:szCs w:val="28"/>
          <w:lang w:eastAsia="ru-RU"/>
        </w:rPr>
        <w:t>.</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Побудительные предложения в утвердительной форме </w:t>
      </w:r>
      <w:r w:rsidRPr="005266BA">
        <w:rPr>
          <w:rFonts w:ascii="Times New Roman" w:eastAsia="Times New Roman" w:hAnsi="Times New Roman" w:cs="Times New Roman"/>
          <w:i/>
          <w:iCs/>
          <w:sz w:val="28"/>
          <w:szCs w:val="28"/>
          <w:lang w:eastAsia="ru-RU"/>
        </w:rPr>
        <w:t>(Come in, please.).</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Глаголы в Present Simple Tense в повествовательных (утвердительных и отрицательных) и вопросительных (общий и специальный вопросы) предложениях.</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val="en-US" w:eastAsia="ru-RU"/>
        </w:rPr>
      </w:pPr>
      <w:r w:rsidRPr="005266BA">
        <w:rPr>
          <w:rFonts w:ascii="Times New Roman" w:eastAsia="Times New Roman" w:hAnsi="Times New Roman" w:cs="Times New Roman"/>
          <w:sz w:val="28"/>
          <w:szCs w:val="28"/>
          <w:lang w:eastAsia="ru-RU"/>
        </w:rPr>
        <w:t>Глагольная</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конструкция</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i/>
          <w:iCs/>
          <w:sz w:val="28"/>
          <w:szCs w:val="28"/>
          <w:lang w:val="en-US" w:eastAsia="ru-RU"/>
        </w:rPr>
        <w:t>have got (I’ve got a cat. He’s/She’s got a cat. Have you got a cat? – Yes, I have./No, I haven’t. What have you got?)</w:t>
      </w:r>
      <w:r w:rsidRPr="005266BA">
        <w:rPr>
          <w:rFonts w:ascii="Times New Roman" w:eastAsia="Times New Roman" w:hAnsi="Times New Roman" w:cs="Times New Roman"/>
          <w:sz w:val="28"/>
          <w:szCs w:val="28"/>
          <w:lang w:val="en-US" w:eastAsia="ru-RU"/>
        </w:rPr>
        <w:t>.</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lastRenderedPageBreak/>
        <w:t>Модальный глагол </w:t>
      </w:r>
      <w:r w:rsidRPr="005266BA">
        <w:rPr>
          <w:rFonts w:ascii="Times New Roman" w:eastAsia="Times New Roman" w:hAnsi="Times New Roman" w:cs="Times New Roman"/>
          <w:i/>
          <w:iCs/>
          <w:sz w:val="28"/>
          <w:szCs w:val="28"/>
          <w:lang w:eastAsia="ru-RU"/>
        </w:rPr>
        <w:t>can</w:t>
      </w:r>
      <w:r w:rsidRPr="005266BA">
        <w:rPr>
          <w:rFonts w:ascii="Times New Roman" w:eastAsia="Times New Roman" w:hAnsi="Times New Roman" w:cs="Times New Roman"/>
          <w:sz w:val="28"/>
          <w:szCs w:val="28"/>
          <w:lang w:eastAsia="ru-RU"/>
        </w:rPr>
        <w:t>: для выражения умения </w:t>
      </w:r>
      <w:r w:rsidRPr="005266BA">
        <w:rPr>
          <w:rFonts w:ascii="Times New Roman" w:eastAsia="Times New Roman" w:hAnsi="Times New Roman" w:cs="Times New Roman"/>
          <w:i/>
          <w:iCs/>
          <w:sz w:val="28"/>
          <w:szCs w:val="28"/>
          <w:lang w:eastAsia="ru-RU"/>
        </w:rPr>
        <w:t>(I can play tennis.)</w:t>
      </w:r>
      <w:r w:rsidRPr="005266BA">
        <w:rPr>
          <w:rFonts w:ascii="Times New Roman" w:eastAsia="Times New Roman" w:hAnsi="Times New Roman" w:cs="Times New Roman"/>
          <w:sz w:val="28"/>
          <w:szCs w:val="28"/>
          <w:lang w:eastAsia="ru-RU"/>
        </w:rPr>
        <w:t> и отсутствия умения </w:t>
      </w:r>
      <w:r w:rsidRPr="005266BA">
        <w:rPr>
          <w:rFonts w:ascii="Times New Roman" w:eastAsia="Times New Roman" w:hAnsi="Times New Roman" w:cs="Times New Roman"/>
          <w:i/>
          <w:iCs/>
          <w:sz w:val="28"/>
          <w:szCs w:val="28"/>
          <w:lang w:eastAsia="ru-RU"/>
        </w:rPr>
        <w:t>(I can’t play chess.)</w:t>
      </w:r>
      <w:r w:rsidRPr="005266BA">
        <w:rPr>
          <w:rFonts w:ascii="Times New Roman" w:eastAsia="Times New Roman" w:hAnsi="Times New Roman" w:cs="Times New Roman"/>
          <w:sz w:val="28"/>
          <w:szCs w:val="28"/>
          <w:lang w:eastAsia="ru-RU"/>
        </w:rPr>
        <w:t>; для получения разрешения </w:t>
      </w:r>
      <w:r w:rsidRPr="005266BA">
        <w:rPr>
          <w:rFonts w:ascii="Times New Roman" w:eastAsia="Times New Roman" w:hAnsi="Times New Roman" w:cs="Times New Roman"/>
          <w:i/>
          <w:iCs/>
          <w:sz w:val="28"/>
          <w:szCs w:val="28"/>
          <w:lang w:eastAsia="ru-RU"/>
        </w:rPr>
        <w:t>(Can I go out?).</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Определённый, неопределённый и нулевой артикли c именами существительными (наиболее распространённые случаи).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Существительные во множественном числе, образованные по правилу и исключения </w:t>
      </w:r>
      <w:r w:rsidRPr="005266BA">
        <w:rPr>
          <w:rFonts w:ascii="Times New Roman" w:eastAsia="Times New Roman" w:hAnsi="Times New Roman" w:cs="Times New Roman"/>
          <w:i/>
          <w:iCs/>
          <w:sz w:val="28"/>
          <w:szCs w:val="28"/>
          <w:lang w:eastAsia="ru-RU"/>
        </w:rPr>
        <w:t>(a book – books; a man – men).</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Личные</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местоимения</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i/>
          <w:iCs/>
          <w:sz w:val="28"/>
          <w:szCs w:val="28"/>
          <w:lang w:val="en-US" w:eastAsia="ru-RU"/>
        </w:rPr>
        <w:t>(I, you, he/she/it, we, they).</w:t>
      </w:r>
      <w:r w:rsidRPr="005266BA">
        <w:rPr>
          <w:rFonts w:ascii="Times New Roman" w:eastAsia="Times New Roman" w:hAnsi="Times New Roman" w:cs="Times New Roman"/>
          <w:sz w:val="28"/>
          <w:szCs w:val="28"/>
          <w:lang w:val="en-US" w:eastAsia="ru-RU"/>
        </w:rPr>
        <w:t xml:space="preserve"> </w:t>
      </w:r>
      <w:r w:rsidRPr="005266BA">
        <w:rPr>
          <w:rFonts w:ascii="Times New Roman" w:eastAsia="Times New Roman" w:hAnsi="Times New Roman" w:cs="Times New Roman"/>
          <w:sz w:val="28"/>
          <w:szCs w:val="28"/>
          <w:lang w:eastAsia="ru-RU"/>
        </w:rPr>
        <w:t>Притяжательные</w:t>
      </w:r>
      <w:r w:rsidRPr="005266BA">
        <w:rPr>
          <w:rFonts w:ascii="Times New Roman" w:eastAsia="Times New Roman" w:hAnsi="Times New Roman" w:cs="Times New Roman"/>
          <w:sz w:val="28"/>
          <w:szCs w:val="28"/>
          <w:lang w:val="en-US" w:eastAsia="ru-RU"/>
        </w:rPr>
        <w:t xml:space="preserve"> </w:t>
      </w:r>
      <w:r w:rsidRPr="005266BA">
        <w:rPr>
          <w:rFonts w:ascii="Times New Roman" w:eastAsia="Times New Roman" w:hAnsi="Times New Roman" w:cs="Times New Roman"/>
          <w:sz w:val="28"/>
          <w:szCs w:val="28"/>
          <w:lang w:eastAsia="ru-RU"/>
        </w:rPr>
        <w:t>местоимения</w:t>
      </w:r>
      <w:r w:rsidRPr="005266BA">
        <w:rPr>
          <w:rFonts w:ascii="Times New Roman" w:eastAsia="Times New Roman" w:hAnsi="Times New Roman" w:cs="Times New Roman"/>
          <w:sz w:val="28"/>
          <w:szCs w:val="28"/>
          <w:lang w:val="en-US" w:eastAsia="ru-RU"/>
        </w:rPr>
        <w:t xml:space="preserve"> </w:t>
      </w:r>
      <w:r w:rsidRPr="005266BA">
        <w:rPr>
          <w:rFonts w:ascii="Times New Roman" w:eastAsia="Times New Roman" w:hAnsi="Times New Roman" w:cs="Times New Roman"/>
          <w:i/>
          <w:iCs/>
          <w:sz w:val="28"/>
          <w:szCs w:val="28"/>
          <w:lang w:val="en-US" w:eastAsia="ru-RU"/>
        </w:rPr>
        <w:t>(my, your, his/her/its, our, their)</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Указательные местоимения </w:t>
      </w:r>
      <w:r w:rsidRPr="005266BA">
        <w:rPr>
          <w:rFonts w:ascii="Times New Roman" w:eastAsia="Times New Roman" w:hAnsi="Times New Roman" w:cs="Times New Roman"/>
          <w:i/>
          <w:iCs/>
          <w:sz w:val="28"/>
          <w:szCs w:val="28"/>
          <w:lang w:eastAsia="ru-RU"/>
        </w:rPr>
        <w:t>(this – these).</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Количественные числительные (1–12).</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Вопросительные слова </w:t>
      </w:r>
      <w:r w:rsidRPr="005266BA">
        <w:rPr>
          <w:rFonts w:ascii="Times New Roman" w:eastAsia="Times New Roman" w:hAnsi="Times New Roman" w:cs="Times New Roman"/>
          <w:i/>
          <w:iCs/>
          <w:sz w:val="28"/>
          <w:szCs w:val="28"/>
          <w:lang w:eastAsia="ru-RU"/>
        </w:rPr>
        <w:t>(who, what, how, where, how many)</w:t>
      </w:r>
      <w:r w:rsidRPr="005266BA">
        <w:rPr>
          <w:rFonts w:ascii="Times New Roman" w:eastAsia="Times New Roman" w:hAnsi="Times New Roman" w:cs="Times New Roman"/>
          <w:sz w:val="28"/>
          <w:szCs w:val="28"/>
          <w:lang w:eastAsia="ru-RU"/>
        </w:rPr>
        <w:t>.</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val="en-US" w:eastAsia="ru-RU"/>
        </w:rPr>
      </w:pPr>
      <w:r w:rsidRPr="005266BA">
        <w:rPr>
          <w:rFonts w:ascii="Times New Roman" w:eastAsia="Times New Roman" w:hAnsi="Times New Roman" w:cs="Times New Roman"/>
          <w:sz w:val="28"/>
          <w:szCs w:val="28"/>
          <w:lang w:eastAsia="ru-RU"/>
        </w:rPr>
        <w:t>Предлоги</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места</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i/>
          <w:iCs/>
          <w:sz w:val="28"/>
          <w:szCs w:val="28"/>
          <w:lang w:val="en-US" w:eastAsia="ru-RU"/>
        </w:rPr>
        <w:t>(in, on, near, under).</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Союзы </w:t>
      </w:r>
      <w:r w:rsidRPr="005266BA">
        <w:rPr>
          <w:rFonts w:ascii="Times New Roman" w:eastAsia="Times New Roman" w:hAnsi="Times New Roman" w:cs="Times New Roman"/>
          <w:i/>
          <w:iCs/>
          <w:sz w:val="28"/>
          <w:szCs w:val="28"/>
          <w:lang w:eastAsia="ru-RU"/>
        </w:rPr>
        <w:t>and </w:t>
      </w:r>
      <w:r w:rsidRPr="005266BA">
        <w:rPr>
          <w:rFonts w:ascii="Times New Roman" w:eastAsia="Times New Roman" w:hAnsi="Times New Roman" w:cs="Times New Roman"/>
          <w:sz w:val="28"/>
          <w:szCs w:val="28"/>
          <w:lang w:eastAsia="ru-RU"/>
        </w:rPr>
        <w:t>и </w:t>
      </w:r>
      <w:r w:rsidRPr="005266BA">
        <w:rPr>
          <w:rFonts w:ascii="Times New Roman" w:eastAsia="Times New Roman" w:hAnsi="Times New Roman" w:cs="Times New Roman"/>
          <w:i/>
          <w:iCs/>
          <w:sz w:val="28"/>
          <w:szCs w:val="28"/>
          <w:lang w:eastAsia="ru-RU"/>
        </w:rPr>
        <w:t>but</w:t>
      </w:r>
      <w:r w:rsidRPr="005266BA">
        <w:rPr>
          <w:rFonts w:ascii="Times New Roman" w:eastAsia="Times New Roman" w:hAnsi="Times New Roman" w:cs="Times New Roman"/>
          <w:sz w:val="28"/>
          <w:szCs w:val="28"/>
          <w:lang w:eastAsia="ru-RU"/>
        </w:rPr>
        <w:t> (c однородными членами).</w:t>
      </w: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Социокультурные знания и умения</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Знание небольших произведений детского фольклора страны/стран изучаемого языка (рифмовки, стихи, песенки); персонажей детских книг.</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Знание названий родной страны и страны/стран изучаемого языка и их столиц.</w:t>
      </w: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Компенсаторные умения</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Использование в качестве опоры при порождении собственных высказываний ключевых слов, вопросов; иллюстраций.</w:t>
      </w: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bookmarkStart w:id="1" w:name="_Toc140053182"/>
      <w:bookmarkEnd w:id="1"/>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lastRenderedPageBreak/>
        <w:t>3 КЛАСС</w:t>
      </w: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Коммуникативные умения</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Говорение</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Коммуникативные умения </w:t>
      </w:r>
      <w:r w:rsidRPr="005266BA">
        <w:rPr>
          <w:rFonts w:ascii="Times New Roman" w:eastAsia="Times New Roman" w:hAnsi="Times New Roman" w:cs="Times New Roman"/>
          <w:sz w:val="28"/>
          <w:szCs w:val="28"/>
          <w:u w:val="single"/>
          <w:lang w:eastAsia="ru-RU"/>
        </w:rPr>
        <w:t>диалогической</w:t>
      </w:r>
      <w:r w:rsidRPr="005266BA">
        <w:rPr>
          <w:rFonts w:ascii="Times New Roman" w:eastAsia="Times New Roman" w:hAnsi="Times New Roman" w:cs="Times New Roman"/>
          <w:sz w:val="28"/>
          <w:szCs w:val="28"/>
          <w:lang w:eastAsia="ru-RU"/>
        </w:rPr>
        <w:t> речи.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диалога-расспроса: запрашивание интересующей информации; сообщение фактической информации, ответы на вопросы собеседника.</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Коммуникативные умения </w:t>
      </w:r>
      <w:r w:rsidRPr="005266BA">
        <w:rPr>
          <w:rFonts w:ascii="Times New Roman" w:eastAsia="Times New Roman" w:hAnsi="Times New Roman" w:cs="Times New Roman"/>
          <w:sz w:val="28"/>
          <w:szCs w:val="28"/>
          <w:u w:val="single"/>
          <w:lang w:eastAsia="ru-RU"/>
        </w:rPr>
        <w:t>монологической</w:t>
      </w:r>
      <w:r w:rsidRPr="005266BA">
        <w:rPr>
          <w:rFonts w:ascii="Times New Roman" w:eastAsia="Times New Roman" w:hAnsi="Times New Roman" w:cs="Times New Roman"/>
          <w:sz w:val="28"/>
          <w:szCs w:val="28"/>
          <w:lang w:eastAsia="ru-RU"/>
        </w:rPr>
        <w:t> речи.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Пересказ с опорой на ключевые слова, вопросы и (или) иллюстрации основного содержания прочитанного текста.</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Аудирование</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Понимание на слух речи учителя и других обучающихся и вербальная/невербальная реакция на услышанное (при непосредственном общении).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 xml:space="preserve">Аудирование с пониманием основного содержания текста предполагает определение основной темы и главных фактов/событий в воспринимаемом на слух </w:t>
      </w:r>
      <w:r w:rsidRPr="005266BA">
        <w:rPr>
          <w:rFonts w:ascii="Times New Roman" w:eastAsia="Times New Roman" w:hAnsi="Times New Roman" w:cs="Times New Roman"/>
          <w:sz w:val="28"/>
          <w:szCs w:val="28"/>
          <w:lang w:eastAsia="ru-RU"/>
        </w:rPr>
        <w:lastRenderedPageBreak/>
        <w:t>тексте с опорой на иллюстрации и с использованием языковой, в том числе контекстуальной, догадки.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Тексты для аудирования: диалог, высказывания собеседников в ситуациях повседневного общения, рассказ, сказка.</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Смысловое чтение</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Тексты для чтения вслух: диалог, рассказ, сказка.</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Тексты для чтения: диалог, рассказ, сказка, электронное сообщение личного характера.</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Письмо</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lastRenderedPageBreak/>
        <w:t>Создание подписей к картинкам, фотографиям с пояснением, что на них изображено.</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Написание с опорой на образец поздравлений с праздниками (с днём рождения, Новым годом, Рождеством) с выражением пожеланий.</w:t>
      </w: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Языковые знания и навыки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Фонетическая сторона речи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Буквы английского алфавита. Фонетически корректное озвучивание букв английского алфавита.</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5266BA">
        <w:rPr>
          <w:rFonts w:ascii="Times New Roman" w:eastAsia="Times New Roman" w:hAnsi="Times New Roman" w:cs="Times New Roman"/>
          <w:i/>
          <w:iCs/>
          <w:sz w:val="28"/>
          <w:szCs w:val="28"/>
          <w:lang w:eastAsia="ru-RU"/>
        </w:rPr>
        <w:t>«r» (there is/there are).</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Ритмико-интонационные особенности повествовательного, побудительного и вопросительного (общий и специальный вопрос) предложений.</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Чтение гласных в открытом и закрытом слоге в односложных словах, чтения гласных в третьем типе слога (гласная </w:t>
      </w:r>
      <w:r w:rsidRPr="005266BA">
        <w:rPr>
          <w:rFonts w:ascii="Times New Roman" w:eastAsia="Times New Roman" w:hAnsi="Times New Roman" w:cs="Times New Roman"/>
          <w:i/>
          <w:iCs/>
          <w:sz w:val="28"/>
          <w:szCs w:val="28"/>
          <w:lang w:eastAsia="ru-RU"/>
        </w:rPr>
        <w:t>+ r</w:t>
      </w:r>
      <w:r w:rsidRPr="005266BA">
        <w:rPr>
          <w:rFonts w:ascii="Times New Roman" w:eastAsia="Times New Roman" w:hAnsi="Times New Roman" w:cs="Times New Roman"/>
          <w:sz w:val="28"/>
          <w:szCs w:val="28"/>
          <w:lang w:eastAsia="ru-RU"/>
        </w:rPr>
        <w:t>); согласных, основных звукобуквенных сочетаний, в частности сложных сочетаний букв (например, </w:t>
      </w:r>
      <w:r w:rsidRPr="005266BA">
        <w:rPr>
          <w:rFonts w:ascii="Times New Roman" w:eastAsia="Times New Roman" w:hAnsi="Times New Roman" w:cs="Times New Roman"/>
          <w:i/>
          <w:iCs/>
          <w:sz w:val="28"/>
          <w:szCs w:val="28"/>
          <w:lang w:eastAsia="ru-RU"/>
        </w:rPr>
        <w:t>tion, ight</w:t>
      </w:r>
      <w:r w:rsidRPr="005266BA">
        <w:rPr>
          <w:rFonts w:ascii="Times New Roman" w:eastAsia="Times New Roman" w:hAnsi="Times New Roman" w:cs="Times New Roman"/>
          <w:sz w:val="28"/>
          <w:szCs w:val="28"/>
          <w:lang w:eastAsia="ru-RU"/>
        </w:rPr>
        <w:t>) в односложных, двусложных и многосложных словах.</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Вычленение некоторых звукобуквенных сочетаний при анализе изученных слов.</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Чтение новых слов согласно основным правилам чтения с использованием полной или частичной транскрипции.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Знаки английской транскрипции; отличие их от букв английского алфавита. Фонетически корректное озвучивание знаков транскрипции.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Графика, орфография и пунктуация</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lastRenderedPageBreak/>
        <w:t>Правильное написание изученных слов.</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Правильная расстановка знаков препинания: точки, вопросительного</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Лексическая сторона речи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5266BA">
        <w:rPr>
          <w:rFonts w:ascii="Times New Roman" w:eastAsia="Times New Roman" w:hAnsi="Times New Roman" w:cs="Times New Roman"/>
          <w:i/>
          <w:iCs/>
          <w:sz w:val="28"/>
          <w:szCs w:val="28"/>
          <w:lang w:eastAsia="ru-RU"/>
        </w:rPr>
        <w:t>-teen, -ty, -th)</w:t>
      </w:r>
      <w:r w:rsidRPr="005266BA">
        <w:rPr>
          <w:rFonts w:ascii="Times New Roman" w:eastAsia="Times New Roman" w:hAnsi="Times New Roman" w:cs="Times New Roman"/>
          <w:sz w:val="28"/>
          <w:szCs w:val="28"/>
          <w:lang w:eastAsia="ru-RU"/>
        </w:rPr>
        <w:t> и словосложения </w:t>
      </w:r>
      <w:r w:rsidRPr="005266BA">
        <w:rPr>
          <w:rFonts w:ascii="Times New Roman" w:eastAsia="Times New Roman" w:hAnsi="Times New Roman" w:cs="Times New Roman"/>
          <w:i/>
          <w:iCs/>
          <w:sz w:val="28"/>
          <w:szCs w:val="28"/>
          <w:lang w:eastAsia="ru-RU"/>
        </w:rPr>
        <w:t>(sportsman).</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Распознавание в устной и письменной речи интернациональных слов </w:t>
      </w:r>
      <w:r w:rsidRPr="005266BA">
        <w:rPr>
          <w:rFonts w:ascii="Times New Roman" w:eastAsia="Times New Roman" w:hAnsi="Times New Roman" w:cs="Times New Roman"/>
          <w:i/>
          <w:iCs/>
          <w:sz w:val="28"/>
          <w:szCs w:val="28"/>
          <w:lang w:eastAsia="ru-RU"/>
        </w:rPr>
        <w:t>(doctor, film)</w:t>
      </w:r>
      <w:r w:rsidRPr="005266BA">
        <w:rPr>
          <w:rFonts w:ascii="Times New Roman" w:eastAsia="Times New Roman" w:hAnsi="Times New Roman" w:cs="Times New Roman"/>
          <w:sz w:val="28"/>
          <w:szCs w:val="28"/>
          <w:lang w:eastAsia="ru-RU"/>
        </w:rPr>
        <w:t> с помощью языковой догадки.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Грамматическая сторона речи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5266BA">
        <w:rPr>
          <w:rFonts w:ascii="Times New Roman" w:eastAsia="Times New Roman" w:hAnsi="Times New Roman" w:cs="Times New Roman"/>
          <w:i/>
          <w:iCs/>
          <w:sz w:val="28"/>
          <w:szCs w:val="28"/>
          <w:lang w:eastAsia="ru-RU"/>
        </w:rPr>
        <w:t>-teen, -ty, -th</w:t>
      </w:r>
      <w:r w:rsidRPr="005266BA">
        <w:rPr>
          <w:rFonts w:ascii="Times New Roman" w:eastAsia="Times New Roman" w:hAnsi="Times New Roman" w:cs="Times New Roman"/>
          <w:sz w:val="28"/>
          <w:szCs w:val="28"/>
          <w:lang w:eastAsia="ru-RU"/>
        </w:rPr>
        <w:t>) и словосложения (</w:t>
      </w:r>
      <w:r w:rsidRPr="005266BA">
        <w:rPr>
          <w:rFonts w:ascii="Times New Roman" w:eastAsia="Times New Roman" w:hAnsi="Times New Roman" w:cs="Times New Roman"/>
          <w:i/>
          <w:iCs/>
          <w:sz w:val="28"/>
          <w:szCs w:val="28"/>
          <w:lang w:eastAsia="ru-RU"/>
        </w:rPr>
        <w:t>football, snowman</w:t>
      </w:r>
      <w:r w:rsidRPr="005266BA">
        <w:rPr>
          <w:rFonts w:ascii="Times New Roman" w:eastAsia="Times New Roman" w:hAnsi="Times New Roman" w:cs="Times New Roman"/>
          <w:sz w:val="28"/>
          <w:szCs w:val="28"/>
          <w:lang w:eastAsia="ru-RU"/>
        </w:rPr>
        <w:t>).</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val="en-US" w:eastAsia="ru-RU"/>
        </w:rPr>
      </w:pPr>
      <w:r w:rsidRPr="005266BA">
        <w:rPr>
          <w:rFonts w:ascii="Times New Roman" w:eastAsia="Times New Roman" w:hAnsi="Times New Roman" w:cs="Times New Roman"/>
          <w:sz w:val="28"/>
          <w:szCs w:val="28"/>
          <w:lang w:eastAsia="ru-RU"/>
        </w:rPr>
        <w:t>Предложения</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с</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начальным</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i/>
          <w:iCs/>
          <w:sz w:val="28"/>
          <w:szCs w:val="28"/>
          <w:lang w:val="en-US" w:eastAsia="ru-RU"/>
        </w:rPr>
        <w:t>There + to be</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в</w:t>
      </w:r>
      <w:r w:rsidRPr="005266BA">
        <w:rPr>
          <w:rFonts w:ascii="Times New Roman" w:eastAsia="Times New Roman" w:hAnsi="Times New Roman" w:cs="Times New Roman"/>
          <w:sz w:val="28"/>
          <w:szCs w:val="28"/>
          <w:lang w:val="en-US" w:eastAsia="ru-RU"/>
        </w:rPr>
        <w:t> Past Simple Tense (</w:t>
      </w:r>
      <w:r w:rsidRPr="005266BA">
        <w:rPr>
          <w:rFonts w:ascii="Times New Roman" w:eastAsia="Times New Roman" w:hAnsi="Times New Roman" w:cs="Times New Roman"/>
          <w:i/>
          <w:iCs/>
          <w:sz w:val="28"/>
          <w:szCs w:val="28"/>
          <w:lang w:val="en-US" w:eastAsia="ru-RU"/>
        </w:rPr>
        <w:t>There was an old house near the river</w:t>
      </w:r>
      <w:r w:rsidRPr="005266BA">
        <w:rPr>
          <w:rFonts w:ascii="Times New Roman" w:eastAsia="Times New Roman" w:hAnsi="Times New Roman" w:cs="Times New Roman"/>
          <w:sz w:val="28"/>
          <w:szCs w:val="28"/>
          <w:lang w:val="en-US" w:eastAsia="ru-RU"/>
        </w:rPr>
        <w:t>).</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Побудительные предложения в отрицательной </w:t>
      </w:r>
      <w:r w:rsidRPr="005266BA">
        <w:rPr>
          <w:rFonts w:ascii="Times New Roman" w:eastAsia="Times New Roman" w:hAnsi="Times New Roman" w:cs="Times New Roman"/>
          <w:i/>
          <w:iCs/>
          <w:sz w:val="28"/>
          <w:szCs w:val="28"/>
          <w:lang w:eastAsia="ru-RU"/>
        </w:rPr>
        <w:t>(Don’t talk, please.)</w:t>
      </w:r>
      <w:r w:rsidRPr="005266BA">
        <w:rPr>
          <w:rFonts w:ascii="Times New Roman" w:eastAsia="Times New Roman" w:hAnsi="Times New Roman" w:cs="Times New Roman"/>
          <w:sz w:val="28"/>
          <w:szCs w:val="28"/>
          <w:lang w:eastAsia="ru-RU"/>
        </w:rPr>
        <w:t> форме.</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Правильные и неправильные глаголы в Past Simple Tense в повествовательных (утвердительных и отрицательных) и вопросительных (общий и специальный вопросы) предложениях.</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val="en-US" w:eastAsia="ru-RU"/>
        </w:rPr>
      </w:pPr>
      <w:r w:rsidRPr="005266BA">
        <w:rPr>
          <w:rFonts w:ascii="Times New Roman" w:eastAsia="Times New Roman" w:hAnsi="Times New Roman" w:cs="Times New Roman"/>
          <w:sz w:val="28"/>
          <w:szCs w:val="28"/>
          <w:lang w:eastAsia="ru-RU"/>
        </w:rPr>
        <w:t>Конструкция</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i/>
          <w:iCs/>
          <w:sz w:val="28"/>
          <w:szCs w:val="28"/>
          <w:lang w:val="en-US" w:eastAsia="ru-RU"/>
        </w:rPr>
        <w:t>I’d like to ... (I’d like to read this book.)</w:t>
      </w:r>
      <w:r w:rsidRPr="005266BA">
        <w:rPr>
          <w:rFonts w:ascii="Times New Roman" w:eastAsia="Times New Roman" w:hAnsi="Times New Roman" w:cs="Times New Roman"/>
          <w:sz w:val="28"/>
          <w:szCs w:val="28"/>
          <w:lang w:val="en-US" w:eastAsia="ru-RU"/>
        </w:rPr>
        <w:t>.</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val="en-US" w:eastAsia="ru-RU"/>
        </w:rPr>
      </w:pPr>
      <w:r w:rsidRPr="005266BA">
        <w:rPr>
          <w:rFonts w:ascii="Times New Roman" w:eastAsia="Times New Roman" w:hAnsi="Times New Roman" w:cs="Times New Roman"/>
          <w:sz w:val="28"/>
          <w:szCs w:val="28"/>
          <w:lang w:eastAsia="ru-RU"/>
        </w:rPr>
        <w:t>Конструкции</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с</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глаголами</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на</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i/>
          <w:iCs/>
          <w:sz w:val="28"/>
          <w:szCs w:val="28"/>
          <w:lang w:val="en-US" w:eastAsia="ru-RU"/>
        </w:rPr>
        <w:t>-ing: to like/enjoy doing smth (I like riding my bike.).</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val="en-US" w:eastAsia="ru-RU"/>
        </w:rPr>
      </w:pPr>
      <w:r w:rsidRPr="005266BA">
        <w:rPr>
          <w:rFonts w:ascii="Times New Roman" w:eastAsia="Times New Roman" w:hAnsi="Times New Roman" w:cs="Times New Roman"/>
          <w:sz w:val="28"/>
          <w:szCs w:val="28"/>
          <w:lang w:eastAsia="ru-RU"/>
        </w:rPr>
        <w:lastRenderedPageBreak/>
        <w:t>Существительные</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в</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притяжательном</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падеже</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i/>
          <w:iCs/>
          <w:sz w:val="28"/>
          <w:szCs w:val="28"/>
          <w:lang w:val="en-US" w:eastAsia="ru-RU"/>
        </w:rPr>
        <w:t>(Possessive Case; Ann’s dress, children’s toys, boys’ books)</w:t>
      </w:r>
      <w:r w:rsidRPr="005266BA">
        <w:rPr>
          <w:rFonts w:ascii="Times New Roman" w:eastAsia="Times New Roman" w:hAnsi="Times New Roman" w:cs="Times New Roman"/>
          <w:sz w:val="28"/>
          <w:szCs w:val="28"/>
          <w:lang w:val="en-US" w:eastAsia="ru-RU"/>
        </w:rPr>
        <w:t>.</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Слова, выражающие количество с исчисляемыми и неисчисляемыми существительными </w:t>
      </w:r>
      <w:r w:rsidRPr="005266BA">
        <w:rPr>
          <w:rFonts w:ascii="Times New Roman" w:eastAsia="Times New Roman" w:hAnsi="Times New Roman" w:cs="Times New Roman"/>
          <w:i/>
          <w:iCs/>
          <w:sz w:val="28"/>
          <w:szCs w:val="28"/>
          <w:lang w:eastAsia="ru-RU"/>
        </w:rPr>
        <w:t>(much/many/a lot of).</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Личные местоимения в объектном </w:t>
      </w:r>
      <w:r w:rsidRPr="005266BA">
        <w:rPr>
          <w:rFonts w:ascii="Times New Roman" w:eastAsia="Times New Roman" w:hAnsi="Times New Roman" w:cs="Times New Roman"/>
          <w:i/>
          <w:iCs/>
          <w:sz w:val="28"/>
          <w:szCs w:val="28"/>
          <w:lang w:eastAsia="ru-RU"/>
        </w:rPr>
        <w:t>(me, you, him/her/it, us, them)</w:t>
      </w:r>
      <w:r w:rsidRPr="005266BA">
        <w:rPr>
          <w:rFonts w:ascii="Times New Roman" w:eastAsia="Times New Roman" w:hAnsi="Times New Roman" w:cs="Times New Roman"/>
          <w:sz w:val="28"/>
          <w:szCs w:val="28"/>
          <w:lang w:eastAsia="ru-RU"/>
        </w:rPr>
        <w:t> падеже. Указательные местоимения </w:t>
      </w:r>
      <w:r w:rsidRPr="005266BA">
        <w:rPr>
          <w:rFonts w:ascii="Times New Roman" w:eastAsia="Times New Roman" w:hAnsi="Times New Roman" w:cs="Times New Roman"/>
          <w:i/>
          <w:iCs/>
          <w:sz w:val="28"/>
          <w:szCs w:val="28"/>
          <w:lang w:eastAsia="ru-RU"/>
        </w:rPr>
        <w:t>(this – these; that – those).</w:t>
      </w:r>
      <w:r w:rsidRPr="005266BA">
        <w:rPr>
          <w:rFonts w:ascii="Times New Roman" w:eastAsia="Times New Roman" w:hAnsi="Times New Roman" w:cs="Times New Roman"/>
          <w:sz w:val="28"/>
          <w:szCs w:val="28"/>
          <w:lang w:eastAsia="ru-RU"/>
        </w:rPr>
        <w:t> Неопределённые местоимения </w:t>
      </w:r>
      <w:r w:rsidRPr="005266BA">
        <w:rPr>
          <w:rFonts w:ascii="Times New Roman" w:eastAsia="Times New Roman" w:hAnsi="Times New Roman" w:cs="Times New Roman"/>
          <w:i/>
          <w:iCs/>
          <w:sz w:val="28"/>
          <w:szCs w:val="28"/>
          <w:lang w:eastAsia="ru-RU"/>
        </w:rPr>
        <w:t>(some/any)</w:t>
      </w:r>
      <w:r w:rsidRPr="005266BA">
        <w:rPr>
          <w:rFonts w:ascii="Times New Roman" w:eastAsia="Times New Roman" w:hAnsi="Times New Roman" w:cs="Times New Roman"/>
          <w:sz w:val="28"/>
          <w:szCs w:val="28"/>
          <w:lang w:eastAsia="ru-RU"/>
        </w:rPr>
        <w:t> в повествовательных и вопросительных предложениях </w:t>
      </w:r>
      <w:r w:rsidRPr="005266BA">
        <w:rPr>
          <w:rFonts w:ascii="Times New Roman" w:eastAsia="Times New Roman" w:hAnsi="Times New Roman" w:cs="Times New Roman"/>
          <w:i/>
          <w:iCs/>
          <w:sz w:val="28"/>
          <w:szCs w:val="28"/>
          <w:lang w:eastAsia="ru-RU"/>
        </w:rPr>
        <w:t>(Have you got any friends? – Yes, I’ve got some.).</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Наречия частотности </w:t>
      </w:r>
      <w:r w:rsidRPr="005266BA">
        <w:rPr>
          <w:rFonts w:ascii="Times New Roman" w:eastAsia="Times New Roman" w:hAnsi="Times New Roman" w:cs="Times New Roman"/>
          <w:i/>
          <w:iCs/>
          <w:sz w:val="28"/>
          <w:szCs w:val="28"/>
          <w:lang w:eastAsia="ru-RU"/>
        </w:rPr>
        <w:t>(usually, often).</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Количественные числительные (13–100). Порядковые числительные (1–30).</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Вопросительные слова </w:t>
      </w:r>
      <w:r w:rsidRPr="005266BA">
        <w:rPr>
          <w:rFonts w:ascii="Times New Roman" w:eastAsia="Times New Roman" w:hAnsi="Times New Roman" w:cs="Times New Roman"/>
          <w:i/>
          <w:iCs/>
          <w:sz w:val="28"/>
          <w:szCs w:val="28"/>
          <w:lang w:eastAsia="ru-RU"/>
        </w:rPr>
        <w:t>(when, whose, why).</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val="en-US" w:eastAsia="ru-RU"/>
        </w:rPr>
      </w:pPr>
      <w:r w:rsidRPr="005266BA">
        <w:rPr>
          <w:rFonts w:ascii="Times New Roman" w:eastAsia="Times New Roman" w:hAnsi="Times New Roman" w:cs="Times New Roman"/>
          <w:sz w:val="28"/>
          <w:szCs w:val="28"/>
          <w:lang w:eastAsia="ru-RU"/>
        </w:rPr>
        <w:t>Предлоги</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места</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i/>
          <w:iCs/>
          <w:sz w:val="28"/>
          <w:szCs w:val="28"/>
          <w:lang w:val="en-US" w:eastAsia="ru-RU"/>
        </w:rPr>
        <w:t>(next to, in front of, behind),</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направления</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i/>
          <w:iCs/>
          <w:sz w:val="28"/>
          <w:szCs w:val="28"/>
          <w:lang w:val="en-US" w:eastAsia="ru-RU"/>
        </w:rPr>
        <w:t>(to),</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времени</w:t>
      </w:r>
      <w:r w:rsidRPr="005266BA">
        <w:rPr>
          <w:rFonts w:ascii="Times New Roman" w:eastAsia="Times New Roman" w:hAnsi="Times New Roman" w:cs="Times New Roman"/>
          <w:sz w:val="28"/>
          <w:szCs w:val="28"/>
          <w:lang w:val="en-US" w:eastAsia="ru-RU"/>
        </w:rPr>
        <w:t> </w:t>
      </w:r>
      <w:r w:rsidR="008435DE" w:rsidRPr="005266BA">
        <w:rPr>
          <w:rFonts w:ascii="Times New Roman" w:eastAsia="Times New Roman" w:hAnsi="Times New Roman" w:cs="Times New Roman"/>
          <w:i/>
          <w:iCs/>
          <w:sz w:val="28"/>
          <w:szCs w:val="28"/>
          <w:lang w:val="en-US" w:eastAsia="ru-RU"/>
        </w:rPr>
        <w:t xml:space="preserve">(at, in, on </w:t>
      </w:r>
      <w:r w:rsidRPr="005266BA">
        <w:rPr>
          <w:rFonts w:ascii="Times New Roman" w:eastAsia="Times New Roman" w:hAnsi="Times New Roman" w:cs="Times New Roman"/>
          <w:sz w:val="28"/>
          <w:szCs w:val="28"/>
          <w:lang w:eastAsia="ru-RU"/>
        </w:rPr>
        <w:t>в</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выражениях</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i/>
          <w:iCs/>
          <w:sz w:val="28"/>
          <w:szCs w:val="28"/>
          <w:lang w:val="en-US" w:eastAsia="ru-RU"/>
        </w:rPr>
        <w:t>at 5 o’clock, in the morning, on Monday).</w:t>
      </w:r>
    </w:p>
    <w:p w:rsidR="00512020" w:rsidRPr="005266BA" w:rsidRDefault="00512020" w:rsidP="00512020">
      <w:pPr>
        <w:spacing w:after="0" w:line="360" w:lineRule="auto"/>
        <w:jc w:val="both"/>
        <w:rPr>
          <w:rFonts w:ascii="Times New Roman" w:eastAsia="Times New Roman" w:hAnsi="Times New Roman" w:cs="Times New Roman"/>
          <w:sz w:val="28"/>
          <w:szCs w:val="28"/>
          <w:lang w:val="en-US" w:eastAsia="ru-RU"/>
        </w:rPr>
      </w:pP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Социокультурные знания и умения</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Знание произведений детского фольклора (рифмовок, стихов, песенок), персонажей детских книг.</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Компенсаторные умения</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Использование при чтении и аудировании языковой, в том числе контекстуальной, догадки.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Использование в качестве опоры при порождении собственных высказываний ключевых слов, вопросов; иллюстраций.</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lastRenderedPageBreak/>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556EF8" w:rsidRPr="00D41473" w:rsidRDefault="00556EF8" w:rsidP="00512020">
      <w:pPr>
        <w:spacing w:after="0" w:line="360" w:lineRule="auto"/>
        <w:jc w:val="both"/>
        <w:rPr>
          <w:rFonts w:ascii="Times New Roman" w:eastAsia="Times New Roman" w:hAnsi="Times New Roman" w:cs="Times New Roman"/>
          <w:b/>
          <w:bCs/>
          <w:sz w:val="28"/>
          <w:szCs w:val="28"/>
          <w:lang w:eastAsia="ru-RU"/>
        </w:rPr>
      </w:pPr>
      <w:bookmarkStart w:id="2" w:name="_Toc140053183"/>
      <w:bookmarkEnd w:id="2"/>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4 КЛАСС</w:t>
      </w: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Коммуникативные умения</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Говорение</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Коммуникативные умения </w:t>
      </w:r>
      <w:r w:rsidRPr="005266BA">
        <w:rPr>
          <w:rFonts w:ascii="Times New Roman" w:eastAsia="Times New Roman" w:hAnsi="Times New Roman" w:cs="Times New Roman"/>
          <w:sz w:val="28"/>
          <w:szCs w:val="28"/>
          <w:u w:val="single"/>
          <w:lang w:eastAsia="ru-RU"/>
        </w:rPr>
        <w:t>диалогической</w:t>
      </w:r>
      <w:r w:rsidRPr="005266BA">
        <w:rPr>
          <w:rFonts w:ascii="Times New Roman" w:eastAsia="Times New Roman" w:hAnsi="Times New Roman" w:cs="Times New Roman"/>
          <w:sz w:val="28"/>
          <w:szCs w:val="28"/>
          <w:lang w:eastAsia="ru-RU"/>
        </w:rPr>
        <w:t> речи.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диалога-расспроса: запрашивание интересующей информации; сообщение фактической информации, ответы на вопросы собеседника.</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Коммуникативные умения </w:t>
      </w:r>
      <w:r w:rsidRPr="005266BA">
        <w:rPr>
          <w:rFonts w:ascii="Times New Roman" w:eastAsia="Times New Roman" w:hAnsi="Times New Roman" w:cs="Times New Roman"/>
          <w:sz w:val="28"/>
          <w:szCs w:val="28"/>
          <w:u w:val="single"/>
          <w:lang w:eastAsia="ru-RU"/>
        </w:rPr>
        <w:t>монологической</w:t>
      </w:r>
      <w:r w:rsidRPr="005266BA">
        <w:rPr>
          <w:rFonts w:ascii="Times New Roman" w:eastAsia="Times New Roman" w:hAnsi="Times New Roman" w:cs="Times New Roman"/>
          <w:sz w:val="28"/>
          <w:szCs w:val="28"/>
          <w:lang w:eastAsia="ru-RU"/>
        </w:rPr>
        <w:t> речи.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Пересказ основного содержания прочитанного текста с опорой на ключевые слова, вопросы, план и (или) иллюстрации.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Краткое устное изложение результатов выполненного несложного проектного задания.</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lastRenderedPageBreak/>
        <w:t>Аудирование</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Коммуникативные умения аудирования.</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Понимание на слух речи учителя и других обучающихся и вербальная/невербальная реакция на услышанное (при непосредственном общении).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Смысловое чтение</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Чтение вслух учебных текстов с соблюдением правил чтения и соответствующей интонацией, понимание прочитанного.</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Тексты для чтения вслух: диалог, рассказ, сказка.</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lastRenderedPageBreak/>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Прогнозирование содержания текста на основе заголовка</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Чтение не сплошных текстов (таблиц, диаграмм) и понимание представленной в них информации.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Тексты для чтения: диалог, рассказ, сказка, электронное сообщение личного характера, текст научно-популярного характера, стихотворение.</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Письмо</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Написание с опорой на образец поздравления с праздниками (с днём рождения, Новым годом, Рождеством) с выражением пожеланий.</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Написание электронного сообщения личного характера с опорой на образец.</w:t>
      </w: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Языковые знания и навыки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Фонетическая сторона речи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266BA">
        <w:rPr>
          <w:rFonts w:ascii="Times New Roman" w:eastAsia="Times New Roman" w:hAnsi="Times New Roman" w:cs="Times New Roman"/>
          <w:i/>
          <w:iCs/>
          <w:sz w:val="28"/>
          <w:szCs w:val="28"/>
          <w:lang w:eastAsia="ru-RU"/>
        </w:rPr>
        <w:t>«r» (there is/there are).</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lastRenderedPageBreak/>
        <w:t>Ритмико-интонационные особенности повествовательного, побудительного и вопросительного (общий и специальный вопрос) предложений.</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Правила чтения: гласных в открытом и закрытом слоге в односложных словах, гласных в третьем типе слога (гласная + </w:t>
      </w:r>
      <w:r w:rsidRPr="005266BA">
        <w:rPr>
          <w:rFonts w:ascii="Times New Roman" w:eastAsia="Times New Roman" w:hAnsi="Times New Roman" w:cs="Times New Roman"/>
          <w:i/>
          <w:iCs/>
          <w:sz w:val="28"/>
          <w:szCs w:val="28"/>
          <w:lang w:eastAsia="ru-RU"/>
        </w:rPr>
        <w:t>r</w:t>
      </w:r>
      <w:r w:rsidRPr="005266BA">
        <w:rPr>
          <w:rFonts w:ascii="Times New Roman" w:eastAsia="Times New Roman" w:hAnsi="Times New Roman" w:cs="Times New Roman"/>
          <w:sz w:val="28"/>
          <w:szCs w:val="28"/>
          <w:lang w:eastAsia="ru-RU"/>
        </w:rPr>
        <w:t>); согласных; основных звукобуквенных сочетаний, в частности сложных сочетаний букв (например, </w:t>
      </w:r>
      <w:r w:rsidRPr="005266BA">
        <w:rPr>
          <w:rFonts w:ascii="Times New Roman" w:eastAsia="Times New Roman" w:hAnsi="Times New Roman" w:cs="Times New Roman"/>
          <w:i/>
          <w:iCs/>
          <w:sz w:val="28"/>
          <w:szCs w:val="28"/>
          <w:lang w:eastAsia="ru-RU"/>
        </w:rPr>
        <w:t>tion, ight</w:t>
      </w:r>
      <w:r w:rsidRPr="005266BA">
        <w:rPr>
          <w:rFonts w:ascii="Times New Roman" w:eastAsia="Times New Roman" w:hAnsi="Times New Roman" w:cs="Times New Roman"/>
          <w:sz w:val="28"/>
          <w:szCs w:val="28"/>
          <w:lang w:eastAsia="ru-RU"/>
        </w:rPr>
        <w:t>) в односложных, двусложных и многосложных словах.</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Вычленение некоторых звукобуквенных сочетаний при анализе изученных слов.</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Чтение новых слов согласно основным правилам чтения с использованием полной или частичной транскрипции, по аналогии.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Знаки английской транскрипции; отличие их от букв английского алфавита. Фонетически корректное озвучивание знаков транскрипции.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Графика, орфография и пунктуация.</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(Possessive Case).</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Лексическая сторона речи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w:t>
      </w:r>
      <w:r w:rsidRPr="005266BA">
        <w:rPr>
          <w:rFonts w:ascii="Times New Roman" w:eastAsia="Times New Roman" w:hAnsi="Times New Roman" w:cs="Times New Roman"/>
          <w:sz w:val="28"/>
          <w:szCs w:val="28"/>
          <w:lang w:eastAsia="ru-RU"/>
        </w:rPr>
        <w:lastRenderedPageBreak/>
        <w:t>существительных с помощью суффиксов </w:t>
      </w:r>
      <w:r w:rsidRPr="005266BA">
        <w:rPr>
          <w:rFonts w:ascii="Times New Roman" w:eastAsia="Times New Roman" w:hAnsi="Times New Roman" w:cs="Times New Roman"/>
          <w:i/>
          <w:iCs/>
          <w:sz w:val="28"/>
          <w:szCs w:val="28"/>
          <w:lang w:eastAsia="ru-RU"/>
        </w:rPr>
        <w:t>-er/-or, -ist (worker, actor, artist)</w:t>
      </w:r>
      <w:r w:rsidRPr="005266BA">
        <w:rPr>
          <w:rFonts w:ascii="Times New Roman" w:eastAsia="Times New Roman" w:hAnsi="Times New Roman" w:cs="Times New Roman"/>
          <w:sz w:val="28"/>
          <w:szCs w:val="28"/>
          <w:lang w:eastAsia="ru-RU"/>
        </w:rPr>
        <w:t> и конверсии </w:t>
      </w:r>
      <w:r w:rsidRPr="005266BA">
        <w:rPr>
          <w:rFonts w:ascii="Times New Roman" w:eastAsia="Times New Roman" w:hAnsi="Times New Roman" w:cs="Times New Roman"/>
          <w:i/>
          <w:iCs/>
          <w:sz w:val="28"/>
          <w:szCs w:val="28"/>
          <w:lang w:eastAsia="ru-RU"/>
        </w:rPr>
        <w:t>(to play – a play).</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Использование языковой догадки для распознавания интернациональных слов </w:t>
      </w:r>
      <w:r w:rsidRPr="005266BA">
        <w:rPr>
          <w:rFonts w:ascii="Times New Roman" w:eastAsia="Times New Roman" w:hAnsi="Times New Roman" w:cs="Times New Roman"/>
          <w:i/>
          <w:iCs/>
          <w:sz w:val="28"/>
          <w:szCs w:val="28"/>
          <w:lang w:eastAsia="ru-RU"/>
        </w:rPr>
        <w:t>(pilot, film)</w:t>
      </w:r>
      <w:r w:rsidRPr="005266BA">
        <w:rPr>
          <w:rFonts w:ascii="Times New Roman" w:eastAsia="Times New Roman" w:hAnsi="Times New Roman" w:cs="Times New Roman"/>
          <w:sz w:val="28"/>
          <w:szCs w:val="28"/>
          <w:lang w:eastAsia="ru-RU"/>
        </w:rPr>
        <w:t>.</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Грамматическая сторона речи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Глаголы в Present/Past Simple Tense, Present Continuous Tense в повествовательных (утвердительных и отрицательных) и вопросительных (общий и специальный вопросы) предложениях.</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Модальные глаголы </w:t>
      </w:r>
      <w:r w:rsidRPr="005266BA">
        <w:rPr>
          <w:rFonts w:ascii="Times New Roman" w:eastAsia="Times New Roman" w:hAnsi="Times New Roman" w:cs="Times New Roman"/>
          <w:i/>
          <w:iCs/>
          <w:sz w:val="28"/>
          <w:szCs w:val="28"/>
          <w:lang w:eastAsia="ru-RU"/>
        </w:rPr>
        <w:t>must</w:t>
      </w:r>
      <w:r w:rsidRPr="005266BA">
        <w:rPr>
          <w:rFonts w:ascii="Times New Roman" w:eastAsia="Times New Roman" w:hAnsi="Times New Roman" w:cs="Times New Roman"/>
          <w:sz w:val="28"/>
          <w:szCs w:val="28"/>
          <w:lang w:eastAsia="ru-RU"/>
        </w:rPr>
        <w:t> и </w:t>
      </w:r>
      <w:r w:rsidRPr="005266BA">
        <w:rPr>
          <w:rFonts w:ascii="Times New Roman" w:eastAsia="Times New Roman" w:hAnsi="Times New Roman" w:cs="Times New Roman"/>
          <w:i/>
          <w:iCs/>
          <w:sz w:val="28"/>
          <w:szCs w:val="28"/>
          <w:lang w:eastAsia="ru-RU"/>
        </w:rPr>
        <w:t>have to</w:t>
      </w:r>
      <w:r w:rsidRPr="005266BA">
        <w:rPr>
          <w:rFonts w:ascii="Times New Roman" w:eastAsia="Times New Roman" w:hAnsi="Times New Roman" w:cs="Times New Roman"/>
          <w:sz w:val="28"/>
          <w:szCs w:val="28"/>
          <w:lang w:eastAsia="ru-RU"/>
        </w:rPr>
        <w:t>.</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Конструкция</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i/>
          <w:iCs/>
          <w:sz w:val="28"/>
          <w:szCs w:val="28"/>
          <w:lang w:val="en-US" w:eastAsia="ru-RU"/>
        </w:rPr>
        <w:t>to be going to</w:t>
      </w:r>
      <w:r w:rsidRPr="005266BA">
        <w:rPr>
          <w:rFonts w:ascii="Times New Roman" w:eastAsia="Times New Roman" w:hAnsi="Times New Roman" w:cs="Times New Roman"/>
          <w:sz w:val="28"/>
          <w:szCs w:val="28"/>
          <w:lang w:val="en-US" w:eastAsia="ru-RU"/>
        </w:rPr>
        <w:t> </w:t>
      </w:r>
      <w:r w:rsidRPr="005266BA">
        <w:rPr>
          <w:rFonts w:ascii="Times New Roman" w:eastAsia="Times New Roman" w:hAnsi="Times New Roman" w:cs="Times New Roman"/>
          <w:sz w:val="28"/>
          <w:szCs w:val="28"/>
          <w:lang w:eastAsia="ru-RU"/>
        </w:rPr>
        <w:t>и</w:t>
      </w:r>
      <w:r w:rsidRPr="005266BA">
        <w:rPr>
          <w:rFonts w:ascii="Times New Roman" w:eastAsia="Times New Roman" w:hAnsi="Times New Roman" w:cs="Times New Roman"/>
          <w:sz w:val="28"/>
          <w:szCs w:val="28"/>
          <w:lang w:val="en-US" w:eastAsia="ru-RU"/>
        </w:rPr>
        <w:t xml:space="preserve"> Future Simple Tense </w:t>
      </w:r>
      <w:r w:rsidRPr="005266BA">
        <w:rPr>
          <w:rFonts w:ascii="Times New Roman" w:eastAsia="Times New Roman" w:hAnsi="Times New Roman" w:cs="Times New Roman"/>
          <w:sz w:val="28"/>
          <w:szCs w:val="28"/>
          <w:lang w:eastAsia="ru-RU"/>
        </w:rPr>
        <w:t>для</w:t>
      </w:r>
      <w:r w:rsidRPr="005266BA">
        <w:rPr>
          <w:rFonts w:ascii="Times New Roman" w:eastAsia="Times New Roman" w:hAnsi="Times New Roman" w:cs="Times New Roman"/>
          <w:sz w:val="28"/>
          <w:szCs w:val="28"/>
          <w:lang w:val="en-US" w:eastAsia="ru-RU"/>
        </w:rPr>
        <w:t xml:space="preserve"> </w:t>
      </w:r>
      <w:r w:rsidRPr="005266BA">
        <w:rPr>
          <w:rFonts w:ascii="Times New Roman" w:eastAsia="Times New Roman" w:hAnsi="Times New Roman" w:cs="Times New Roman"/>
          <w:sz w:val="28"/>
          <w:szCs w:val="28"/>
          <w:lang w:eastAsia="ru-RU"/>
        </w:rPr>
        <w:t>выражения</w:t>
      </w:r>
      <w:r w:rsidRPr="005266BA">
        <w:rPr>
          <w:rFonts w:ascii="Times New Roman" w:eastAsia="Times New Roman" w:hAnsi="Times New Roman" w:cs="Times New Roman"/>
          <w:sz w:val="28"/>
          <w:szCs w:val="28"/>
          <w:lang w:val="en-US" w:eastAsia="ru-RU"/>
        </w:rPr>
        <w:t xml:space="preserve"> </w:t>
      </w:r>
      <w:r w:rsidRPr="005266BA">
        <w:rPr>
          <w:rFonts w:ascii="Times New Roman" w:eastAsia="Times New Roman" w:hAnsi="Times New Roman" w:cs="Times New Roman"/>
          <w:sz w:val="28"/>
          <w:szCs w:val="28"/>
          <w:lang w:eastAsia="ru-RU"/>
        </w:rPr>
        <w:t>будущего</w:t>
      </w:r>
      <w:r w:rsidRPr="005266BA">
        <w:rPr>
          <w:rFonts w:ascii="Times New Roman" w:eastAsia="Times New Roman" w:hAnsi="Times New Roman" w:cs="Times New Roman"/>
          <w:sz w:val="28"/>
          <w:szCs w:val="28"/>
          <w:lang w:val="en-US" w:eastAsia="ru-RU"/>
        </w:rPr>
        <w:t xml:space="preserve"> </w:t>
      </w:r>
      <w:r w:rsidRPr="005266BA">
        <w:rPr>
          <w:rFonts w:ascii="Times New Roman" w:eastAsia="Times New Roman" w:hAnsi="Times New Roman" w:cs="Times New Roman"/>
          <w:sz w:val="28"/>
          <w:szCs w:val="28"/>
          <w:lang w:eastAsia="ru-RU"/>
        </w:rPr>
        <w:t>действия</w:t>
      </w:r>
      <w:r w:rsidRPr="005266BA">
        <w:rPr>
          <w:rFonts w:ascii="Times New Roman" w:eastAsia="Times New Roman" w:hAnsi="Times New Roman" w:cs="Times New Roman"/>
          <w:sz w:val="28"/>
          <w:szCs w:val="28"/>
          <w:lang w:val="en-US" w:eastAsia="ru-RU"/>
        </w:rPr>
        <w:t xml:space="preserve"> (</w:t>
      </w:r>
      <w:r w:rsidRPr="005266BA">
        <w:rPr>
          <w:rFonts w:ascii="Times New Roman" w:eastAsia="Times New Roman" w:hAnsi="Times New Roman" w:cs="Times New Roman"/>
          <w:i/>
          <w:iCs/>
          <w:sz w:val="28"/>
          <w:szCs w:val="28"/>
          <w:lang w:val="en-US" w:eastAsia="ru-RU"/>
        </w:rPr>
        <w:t>I am going to have my birthday party on Saturday. </w:t>
      </w:r>
      <w:r w:rsidRPr="005266BA">
        <w:rPr>
          <w:rFonts w:ascii="Times New Roman" w:eastAsia="Times New Roman" w:hAnsi="Times New Roman" w:cs="Times New Roman"/>
          <w:i/>
          <w:iCs/>
          <w:sz w:val="28"/>
          <w:szCs w:val="28"/>
          <w:lang w:eastAsia="ru-RU"/>
        </w:rPr>
        <w:t>Wait, I’ll help you</w:t>
      </w:r>
      <w:r w:rsidRPr="005266BA">
        <w:rPr>
          <w:rFonts w:ascii="Times New Roman" w:eastAsia="Times New Roman" w:hAnsi="Times New Roman" w:cs="Times New Roman"/>
          <w:sz w:val="28"/>
          <w:szCs w:val="28"/>
          <w:lang w:eastAsia="ru-RU"/>
        </w:rPr>
        <w:t>.).</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Отрицательное местоимение </w:t>
      </w:r>
      <w:r w:rsidRPr="005266BA">
        <w:rPr>
          <w:rFonts w:ascii="Times New Roman" w:eastAsia="Times New Roman" w:hAnsi="Times New Roman" w:cs="Times New Roman"/>
          <w:i/>
          <w:iCs/>
          <w:sz w:val="28"/>
          <w:szCs w:val="28"/>
          <w:lang w:eastAsia="ru-RU"/>
        </w:rPr>
        <w:t>no</w:t>
      </w:r>
      <w:r w:rsidRPr="005266BA">
        <w:rPr>
          <w:rFonts w:ascii="Times New Roman" w:eastAsia="Times New Roman" w:hAnsi="Times New Roman" w:cs="Times New Roman"/>
          <w:sz w:val="28"/>
          <w:szCs w:val="28"/>
          <w:lang w:eastAsia="ru-RU"/>
        </w:rPr>
        <w:t>.</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Степени сравнения прилагательных (формы, образованные по правилу и исключения: </w:t>
      </w:r>
      <w:r w:rsidRPr="005266BA">
        <w:rPr>
          <w:rFonts w:ascii="Times New Roman" w:eastAsia="Times New Roman" w:hAnsi="Times New Roman" w:cs="Times New Roman"/>
          <w:i/>
          <w:iCs/>
          <w:sz w:val="28"/>
          <w:szCs w:val="28"/>
          <w:lang w:eastAsia="ru-RU"/>
        </w:rPr>
        <w:t>good – better – (the) best, bad – worse – (the) worst</w:t>
      </w:r>
      <w:r w:rsidRPr="005266BA">
        <w:rPr>
          <w:rFonts w:ascii="Times New Roman" w:eastAsia="Times New Roman" w:hAnsi="Times New Roman" w:cs="Times New Roman"/>
          <w:sz w:val="28"/>
          <w:szCs w:val="28"/>
          <w:lang w:eastAsia="ru-RU"/>
        </w:rPr>
        <w:t>.</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Наречия времени.</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Обозначение даты и года. Обозначение времени (</w:t>
      </w:r>
      <w:r w:rsidRPr="005266BA">
        <w:rPr>
          <w:rFonts w:ascii="Times New Roman" w:eastAsia="Times New Roman" w:hAnsi="Times New Roman" w:cs="Times New Roman"/>
          <w:i/>
          <w:iCs/>
          <w:sz w:val="28"/>
          <w:szCs w:val="28"/>
          <w:lang w:eastAsia="ru-RU"/>
        </w:rPr>
        <w:t>5 o’clock; 3 am, 2 pm</w:t>
      </w:r>
      <w:r w:rsidRPr="005266BA">
        <w:rPr>
          <w:rFonts w:ascii="Times New Roman" w:eastAsia="Times New Roman" w:hAnsi="Times New Roman" w:cs="Times New Roman"/>
          <w:sz w:val="28"/>
          <w:szCs w:val="28"/>
          <w:lang w:eastAsia="ru-RU"/>
        </w:rPr>
        <w:t>).</w:t>
      </w: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Социокультурные знания и умения</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Знание произведений детского фольклора (рифмовок, стихов, песенок), персонажей детских книг.</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p>
    <w:p w:rsidR="00512020" w:rsidRPr="005266BA" w:rsidRDefault="00512020" w:rsidP="00512020">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Компенсаторные умения</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Использование в качестве опоры при порождении собственных высказываний ключевых слов, вопросов; картинок, фотографий.</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Прогнозирование содержание текста для чтения на основе заголовка.</w:t>
      </w:r>
    </w:p>
    <w:p w:rsidR="00512020" w:rsidRPr="005266BA" w:rsidRDefault="00512020" w:rsidP="00512020">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556EF8" w:rsidRPr="005266BA" w:rsidRDefault="008435DE" w:rsidP="00666929">
      <w:pPr>
        <w:spacing w:after="0" w:line="240" w:lineRule="auto"/>
        <w:jc w:val="center"/>
        <w:rPr>
          <w:rFonts w:ascii="Times New Roman" w:eastAsia="Times New Roman" w:hAnsi="Times New Roman" w:cs="Times New Roman"/>
          <w:sz w:val="28"/>
          <w:szCs w:val="28"/>
          <w:lang w:eastAsia="ru-RU"/>
        </w:rPr>
      </w:pPr>
      <w:r w:rsidRPr="008435DE">
        <w:rPr>
          <w:rFonts w:ascii="Times New Roman" w:eastAsia="Times New Roman" w:hAnsi="Times New Roman" w:cs="Times New Roman"/>
          <w:color w:val="333333"/>
          <w:sz w:val="24"/>
          <w:szCs w:val="24"/>
          <w:lang w:eastAsia="ru-RU"/>
        </w:rPr>
        <w:br w:type="column"/>
      </w:r>
      <w:r w:rsidR="00556EF8" w:rsidRPr="005266BA">
        <w:rPr>
          <w:rFonts w:ascii="Times New Roman" w:eastAsia="Times New Roman" w:hAnsi="Times New Roman" w:cs="Times New Roman"/>
          <w:sz w:val="28"/>
          <w:szCs w:val="28"/>
          <w:lang w:eastAsia="ru-RU"/>
        </w:rPr>
        <w:lastRenderedPageBreak/>
        <w:t>ПЛАНИРУЕМЫЕ РЕЗУЛЬТАТЫ ОСВОЕНИЯ ДОПОЛНИТЕЛЬНОЙ ПРОГРАММЫ ПО ИНОСТРАННОМУ (АНГЛИЙСКОМУ) ЯЗЫКУ НА УРОВНЕ НАЧАЛЬНОГО ОБЩЕГО ОБРАЗОВАНИЯ</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ЛИЧНОСТНЫЕ РЕЗУЛЬТАТЫ</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1) гражданско-патриотического воспитания:</w:t>
      </w:r>
    </w:p>
    <w:p w:rsidR="00556EF8" w:rsidRPr="005266BA" w:rsidRDefault="00556EF8" w:rsidP="00556EF8">
      <w:pPr>
        <w:numPr>
          <w:ilvl w:val="0"/>
          <w:numId w:val="4"/>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 становление ценностного отношения к своей Родине – России;</w:t>
      </w:r>
    </w:p>
    <w:p w:rsidR="00556EF8" w:rsidRPr="005266BA" w:rsidRDefault="00556EF8" w:rsidP="00556EF8">
      <w:pPr>
        <w:numPr>
          <w:ilvl w:val="0"/>
          <w:numId w:val="4"/>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 осознание своей этнокультурной и российской гражданской идентичности;</w:t>
      </w:r>
    </w:p>
    <w:p w:rsidR="00556EF8" w:rsidRPr="005266BA" w:rsidRDefault="00556EF8" w:rsidP="00556EF8">
      <w:pPr>
        <w:numPr>
          <w:ilvl w:val="0"/>
          <w:numId w:val="4"/>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 сопричастность к прошлому, настоящему и будущему своей страны и родного края;</w:t>
      </w:r>
    </w:p>
    <w:p w:rsidR="00556EF8" w:rsidRPr="005266BA" w:rsidRDefault="00556EF8" w:rsidP="00556EF8">
      <w:pPr>
        <w:numPr>
          <w:ilvl w:val="0"/>
          <w:numId w:val="4"/>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 уважение к своему и другим народам;</w:t>
      </w:r>
    </w:p>
    <w:p w:rsidR="00556EF8" w:rsidRPr="005266BA" w:rsidRDefault="00556EF8" w:rsidP="00556EF8">
      <w:pPr>
        <w:numPr>
          <w:ilvl w:val="0"/>
          <w:numId w:val="4"/>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2)  духовно-нравственного воспитания:</w:t>
      </w:r>
    </w:p>
    <w:p w:rsidR="00556EF8" w:rsidRPr="005266BA" w:rsidRDefault="00556EF8" w:rsidP="00556EF8">
      <w:pPr>
        <w:numPr>
          <w:ilvl w:val="0"/>
          <w:numId w:val="5"/>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признание индивидуальности каждого человека;</w:t>
      </w:r>
    </w:p>
    <w:p w:rsidR="00556EF8" w:rsidRPr="005266BA" w:rsidRDefault="00556EF8" w:rsidP="00556EF8">
      <w:pPr>
        <w:numPr>
          <w:ilvl w:val="0"/>
          <w:numId w:val="5"/>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проявление сопереживания, уважения и доброжелательности;</w:t>
      </w:r>
    </w:p>
    <w:p w:rsidR="00556EF8" w:rsidRPr="005266BA" w:rsidRDefault="00556EF8" w:rsidP="00556EF8">
      <w:pPr>
        <w:numPr>
          <w:ilvl w:val="0"/>
          <w:numId w:val="5"/>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неприятие любых форм поведения, направленных на причинение физического и морального вреда другим людям.</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3) эстетического воспитания:</w:t>
      </w:r>
    </w:p>
    <w:p w:rsidR="00556EF8" w:rsidRPr="005266BA" w:rsidRDefault="00556EF8" w:rsidP="00556EF8">
      <w:pPr>
        <w:numPr>
          <w:ilvl w:val="0"/>
          <w:numId w:val="6"/>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уважительное отношение и интерес к художественной культуре, восприимчивость к разным видам искусства, традициям и творчеству своего</w:t>
      </w:r>
      <w:r w:rsidRPr="005266BA">
        <w:rPr>
          <w:rFonts w:ascii="Times New Roman" w:eastAsia="Times New Roman" w:hAnsi="Times New Roman" w:cs="Times New Roman"/>
          <w:sz w:val="28"/>
          <w:szCs w:val="28"/>
          <w:lang w:eastAsia="ru-RU"/>
        </w:rPr>
        <w:br/>
        <w:t>и других народов;</w:t>
      </w:r>
    </w:p>
    <w:p w:rsidR="00556EF8" w:rsidRPr="005266BA" w:rsidRDefault="00556EF8" w:rsidP="00556EF8">
      <w:pPr>
        <w:numPr>
          <w:ilvl w:val="0"/>
          <w:numId w:val="6"/>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lastRenderedPageBreak/>
        <w:t>стремление к самовыражению в разных видах художественной деятельности.</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4) физического воспитания, формирования культуры здоровья и эмоционального благополучия:</w:t>
      </w:r>
    </w:p>
    <w:p w:rsidR="00556EF8" w:rsidRPr="005266BA" w:rsidRDefault="00556EF8" w:rsidP="00556EF8">
      <w:pPr>
        <w:numPr>
          <w:ilvl w:val="0"/>
          <w:numId w:val="7"/>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соблюдение правил здорового и безопасного (для себя и других людей) образа жизни в окружающей среде (в том числе информационной);</w:t>
      </w:r>
    </w:p>
    <w:p w:rsidR="00556EF8" w:rsidRPr="005266BA" w:rsidRDefault="00556EF8" w:rsidP="00556EF8">
      <w:pPr>
        <w:numPr>
          <w:ilvl w:val="0"/>
          <w:numId w:val="7"/>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бережное отношение к физическому и психическому здоровью.</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5) трудового воспитания:</w:t>
      </w:r>
    </w:p>
    <w:p w:rsidR="00556EF8" w:rsidRPr="005266BA" w:rsidRDefault="00556EF8" w:rsidP="00556EF8">
      <w:pPr>
        <w:numPr>
          <w:ilvl w:val="0"/>
          <w:numId w:val="8"/>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6) экологического воспитания:</w:t>
      </w:r>
    </w:p>
    <w:p w:rsidR="00556EF8" w:rsidRPr="005266BA" w:rsidRDefault="00556EF8" w:rsidP="00556EF8">
      <w:pPr>
        <w:numPr>
          <w:ilvl w:val="0"/>
          <w:numId w:val="9"/>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бережное отношение к природе;</w:t>
      </w:r>
    </w:p>
    <w:p w:rsidR="00556EF8" w:rsidRPr="005266BA" w:rsidRDefault="00556EF8" w:rsidP="00556EF8">
      <w:pPr>
        <w:numPr>
          <w:ilvl w:val="0"/>
          <w:numId w:val="9"/>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неприятие действий, приносящих ей вред.</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7) ценности научного познания:</w:t>
      </w:r>
    </w:p>
    <w:p w:rsidR="00556EF8" w:rsidRPr="005266BA" w:rsidRDefault="00556EF8" w:rsidP="00556EF8">
      <w:pPr>
        <w:numPr>
          <w:ilvl w:val="0"/>
          <w:numId w:val="10"/>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первоначальные представления о научной картине мира;</w:t>
      </w:r>
    </w:p>
    <w:p w:rsidR="00556EF8" w:rsidRPr="005266BA" w:rsidRDefault="00556EF8" w:rsidP="00556EF8">
      <w:pPr>
        <w:numPr>
          <w:ilvl w:val="0"/>
          <w:numId w:val="10"/>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познавательные интересы, активность, инициативность, любознательность и самостоятельность в познании.</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bookmarkStart w:id="3" w:name="_Toc140053186"/>
      <w:bookmarkEnd w:id="3"/>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МЕТАПРЕДМЕТНЫЕ РЕЗУЛЬТАТЫ</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Познавательные универсальные учебные действия</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Базовые логические действия:</w:t>
      </w:r>
    </w:p>
    <w:p w:rsidR="00556EF8" w:rsidRPr="005266BA" w:rsidRDefault="00556EF8" w:rsidP="00556EF8">
      <w:pPr>
        <w:numPr>
          <w:ilvl w:val="0"/>
          <w:numId w:val="11"/>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сравнивать объекты, устанавливать основания для сравнения, устанавливать аналогии;</w:t>
      </w:r>
    </w:p>
    <w:p w:rsidR="00556EF8" w:rsidRPr="005266BA" w:rsidRDefault="00556EF8" w:rsidP="00556EF8">
      <w:pPr>
        <w:numPr>
          <w:ilvl w:val="0"/>
          <w:numId w:val="11"/>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объединять части объекта (объекты) по определённому признаку;</w:t>
      </w:r>
    </w:p>
    <w:p w:rsidR="00556EF8" w:rsidRPr="005266BA" w:rsidRDefault="00556EF8" w:rsidP="00556EF8">
      <w:pPr>
        <w:numPr>
          <w:ilvl w:val="0"/>
          <w:numId w:val="11"/>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lastRenderedPageBreak/>
        <w:t>определять существенный признак для классификации, классифицировать предложенные объекты;</w:t>
      </w:r>
    </w:p>
    <w:p w:rsidR="00556EF8" w:rsidRPr="005266BA" w:rsidRDefault="00556EF8" w:rsidP="00556EF8">
      <w:pPr>
        <w:numPr>
          <w:ilvl w:val="0"/>
          <w:numId w:val="11"/>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556EF8" w:rsidRPr="005266BA" w:rsidRDefault="00556EF8" w:rsidP="00556EF8">
      <w:pPr>
        <w:numPr>
          <w:ilvl w:val="0"/>
          <w:numId w:val="11"/>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выявлять недостаток информации для решения учебной (практической) задачи на основе предложенного алгоритма;</w:t>
      </w:r>
    </w:p>
    <w:p w:rsidR="00556EF8" w:rsidRPr="005266BA" w:rsidRDefault="00556EF8" w:rsidP="00556EF8">
      <w:pPr>
        <w:numPr>
          <w:ilvl w:val="0"/>
          <w:numId w:val="11"/>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устанавливать причинно-следственные связи в ситуациях, поддающихся непосредственному наблюдению или знакомых по опыту, делать выводы.</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Базовые исследовательские действия</w:t>
      </w:r>
      <w:r w:rsidRPr="005266BA">
        <w:rPr>
          <w:rFonts w:ascii="Times New Roman" w:eastAsia="Times New Roman" w:hAnsi="Times New Roman" w:cs="Times New Roman"/>
          <w:sz w:val="28"/>
          <w:szCs w:val="28"/>
          <w:lang w:eastAsia="ru-RU"/>
        </w:rPr>
        <w:t>:</w:t>
      </w:r>
    </w:p>
    <w:p w:rsidR="00556EF8" w:rsidRPr="005266BA" w:rsidRDefault="00556EF8" w:rsidP="00556EF8">
      <w:pPr>
        <w:numPr>
          <w:ilvl w:val="0"/>
          <w:numId w:val="12"/>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556EF8" w:rsidRPr="005266BA" w:rsidRDefault="00556EF8" w:rsidP="00556EF8">
      <w:pPr>
        <w:numPr>
          <w:ilvl w:val="0"/>
          <w:numId w:val="12"/>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с помощью педагогического работника формулировать цель, планировать изменения объекта, ситуации;</w:t>
      </w:r>
    </w:p>
    <w:p w:rsidR="00556EF8" w:rsidRPr="005266BA" w:rsidRDefault="00556EF8" w:rsidP="00556EF8">
      <w:pPr>
        <w:numPr>
          <w:ilvl w:val="0"/>
          <w:numId w:val="12"/>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сравнивать несколько вариантов решения задачи, выбирать наиболее подходящий (на основе предложенных критериев);</w:t>
      </w:r>
    </w:p>
    <w:p w:rsidR="00556EF8" w:rsidRPr="005266BA" w:rsidRDefault="00556EF8" w:rsidP="00556EF8">
      <w:pPr>
        <w:numPr>
          <w:ilvl w:val="0"/>
          <w:numId w:val="12"/>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556EF8" w:rsidRPr="005266BA" w:rsidRDefault="00556EF8" w:rsidP="00556EF8">
      <w:pPr>
        <w:numPr>
          <w:ilvl w:val="0"/>
          <w:numId w:val="12"/>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556EF8" w:rsidRPr="005266BA" w:rsidRDefault="00556EF8" w:rsidP="00556EF8">
      <w:pPr>
        <w:numPr>
          <w:ilvl w:val="0"/>
          <w:numId w:val="12"/>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прогнозировать возможное развитие процессов, событий и их последствия в аналогичных или сходных ситуациях.</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Работа с информацией:</w:t>
      </w:r>
    </w:p>
    <w:p w:rsidR="00556EF8" w:rsidRPr="005266BA" w:rsidRDefault="00556EF8" w:rsidP="00556EF8">
      <w:pPr>
        <w:numPr>
          <w:ilvl w:val="0"/>
          <w:numId w:val="13"/>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выбирать источник получения информации;</w:t>
      </w:r>
    </w:p>
    <w:p w:rsidR="00556EF8" w:rsidRPr="005266BA" w:rsidRDefault="00556EF8" w:rsidP="00556EF8">
      <w:pPr>
        <w:numPr>
          <w:ilvl w:val="0"/>
          <w:numId w:val="13"/>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согласно заданному алгоритму находить в предложенном источнике информацию, представленную в явном виде;</w:t>
      </w:r>
    </w:p>
    <w:p w:rsidR="00556EF8" w:rsidRPr="005266BA" w:rsidRDefault="00556EF8" w:rsidP="00556EF8">
      <w:pPr>
        <w:numPr>
          <w:ilvl w:val="0"/>
          <w:numId w:val="13"/>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556EF8" w:rsidRPr="005266BA" w:rsidRDefault="00556EF8" w:rsidP="00556EF8">
      <w:pPr>
        <w:numPr>
          <w:ilvl w:val="0"/>
          <w:numId w:val="13"/>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lastRenderedPageBreak/>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556EF8" w:rsidRPr="005266BA" w:rsidRDefault="00556EF8" w:rsidP="00556EF8">
      <w:pPr>
        <w:numPr>
          <w:ilvl w:val="0"/>
          <w:numId w:val="13"/>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анализировать и создавать текстовую, видео, графическую, звуковую, информацию в соответствии с учебной задачей;</w:t>
      </w:r>
    </w:p>
    <w:p w:rsidR="00556EF8" w:rsidRPr="005266BA" w:rsidRDefault="00556EF8" w:rsidP="00556EF8">
      <w:pPr>
        <w:numPr>
          <w:ilvl w:val="0"/>
          <w:numId w:val="13"/>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самостоятельно создавать схемы, таблицы для представления информации.</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Коммуникативные универсальные учебные действия</w:t>
      </w:r>
    </w:p>
    <w:p w:rsidR="00556EF8" w:rsidRPr="005266BA" w:rsidRDefault="00556EF8" w:rsidP="00556EF8">
      <w:pPr>
        <w:numPr>
          <w:ilvl w:val="0"/>
          <w:numId w:val="14"/>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воспринимать и формулировать суждения, выражать эмоции в соответствии с целями и условиями общения в знакомой среде;</w:t>
      </w:r>
    </w:p>
    <w:p w:rsidR="00556EF8" w:rsidRPr="005266BA" w:rsidRDefault="00556EF8" w:rsidP="00556EF8">
      <w:pPr>
        <w:numPr>
          <w:ilvl w:val="0"/>
          <w:numId w:val="14"/>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проявлять уважительное отношение к собеседнику, соблюдать правила ведения диалога и дискуссии;</w:t>
      </w:r>
    </w:p>
    <w:p w:rsidR="00556EF8" w:rsidRPr="005266BA" w:rsidRDefault="00556EF8" w:rsidP="00556EF8">
      <w:pPr>
        <w:numPr>
          <w:ilvl w:val="0"/>
          <w:numId w:val="14"/>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признавать возможность существования разных точек зрения;</w:t>
      </w:r>
    </w:p>
    <w:p w:rsidR="00556EF8" w:rsidRPr="005266BA" w:rsidRDefault="00556EF8" w:rsidP="00556EF8">
      <w:pPr>
        <w:numPr>
          <w:ilvl w:val="0"/>
          <w:numId w:val="14"/>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корректно и аргументированно высказывать своё мнение;</w:t>
      </w:r>
    </w:p>
    <w:p w:rsidR="00556EF8" w:rsidRPr="005266BA" w:rsidRDefault="00556EF8" w:rsidP="00556EF8">
      <w:pPr>
        <w:numPr>
          <w:ilvl w:val="0"/>
          <w:numId w:val="14"/>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строить речевое высказывание в соответствии с поставленной задачей;</w:t>
      </w:r>
    </w:p>
    <w:p w:rsidR="00556EF8" w:rsidRPr="005266BA" w:rsidRDefault="00556EF8" w:rsidP="00556EF8">
      <w:pPr>
        <w:numPr>
          <w:ilvl w:val="0"/>
          <w:numId w:val="14"/>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создавать устные и письменные тексты (описание, рассуждение, повествование);</w:t>
      </w:r>
    </w:p>
    <w:p w:rsidR="00556EF8" w:rsidRPr="005266BA" w:rsidRDefault="00556EF8" w:rsidP="00556EF8">
      <w:pPr>
        <w:numPr>
          <w:ilvl w:val="0"/>
          <w:numId w:val="14"/>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готовить небольшие публичные выступления;</w:t>
      </w:r>
    </w:p>
    <w:p w:rsidR="00556EF8" w:rsidRPr="005266BA" w:rsidRDefault="00556EF8" w:rsidP="00556EF8">
      <w:pPr>
        <w:numPr>
          <w:ilvl w:val="0"/>
          <w:numId w:val="14"/>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подбирать иллюстративный материал (рисунки, фото, плакаты) к тексту выступления.</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Регулятивные универсальные учебные действия</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Самоорганизация:</w:t>
      </w:r>
    </w:p>
    <w:p w:rsidR="00556EF8" w:rsidRPr="005266BA" w:rsidRDefault="00556EF8" w:rsidP="00556EF8">
      <w:pPr>
        <w:numPr>
          <w:ilvl w:val="0"/>
          <w:numId w:val="15"/>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планировать действия по решению учебной задачи для получения результата;</w:t>
      </w:r>
    </w:p>
    <w:p w:rsidR="00556EF8" w:rsidRPr="005266BA" w:rsidRDefault="00556EF8" w:rsidP="00556EF8">
      <w:pPr>
        <w:numPr>
          <w:ilvl w:val="0"/>
          <w:numId w:val="15"/>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выстраивать последовательность выбранных действий.</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Совместная деятельность</w:t>
      </w:r>
    </w:p>
    <w:p w:rsidR="00556EF8" w:rsidRPr="005266BA" w:rsidRDefault="00556EF8" w:rsidP="00556EF8">
      <w:pPr>
        <w:numPr>
          <w:ilvl w:val="0"/>
          <w:numId w:val="16"/>
        </w:numPr>
        <w:spacing w:after="0" w:line="360" w:lineRule="auto"/>
        <w:ind w:left="0"/>
        <w:jc w:val="both"/>
        <w:rPr>
          <w:rFonts w:ascii="Times New Roman" w:eastAsia="Times New Roman" w:hAnsi="Times New Roman" w:cs="Times New Roman"/>
          <w:sz w:val="28"/>
          <w:szCs w:val="28"/>
          <w:lang w:eastAsia="ru-RU"/>
        </w:rPr>
      </w:pPr>
      <w:bookmarkStart w:id="4" w:name="_Toc108096413"/>
      <w:bookmarkEnd w:id="4"/>
      <w:r w:rsidRPr="005266BA">
        <w:rPr>
          <w:rFonts w:ascii="Times New Roman" w:eastAsia="Times New Roman" w:hAnsi="Times New Roman" w:cs="Times New Roman"/>
          <w:sz w:val="28"/>
          <w:szCs w:val="28"/>
          <w:lang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556EF8" w:rsidRPr="005266BA" w:rsidRDefault="00556EF8" w:rsidP="00556EF8">
      <w:pPr>
        <w:numPr>
          <w:ilvl w:val="0"/>
          <w:numId w:val="16"/>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56EF8" w:rsidRPr="005266BA" w:rsidRDefault="00556EF8" w:rsidP="00556EF8">
      <w:pPr>
        <w:numPr>
          <w:ilvl w:val="0"/>
          <w:numId w:val="16"/>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lastRenderedPageBreak/>
        <w:t>проявлять готовность руководить, выполнять поручения, подчиняться;</w:t>
      </w:r>
    </w:p>
    <w:p w:rsidR="00556EF8" w:rsidRPr="005266BA" w:rsidRDefault="00556EF8" w:rsidP="00556EF8">
      <w:pPr>
        <w:numPr>
          <w:ilvl w:val="0"/>
          <w:numId w:val="16"/>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ответственно выполнять свою часть работы;</w:t>
      </w:r>
    </w:p>
    <w:p w:rsidR="00556EF8" w:rsidRPr="005266BA" w:rsidRDefault="00556EF8" w:rsidP="00556EF8">
      <w:pPr>
        <w:numPr>
          <w:ilvl w:val="0"/>
          <w:numId w:val="16"/>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оценивать свой вклад в общий результат;</w:t>
      </w:r>
    </w:p>
    <w:p w:rsidR="00556EF8" w:rsidRPr="005266BA" w:rsidRDefault="00556EF8" w:rsidP="00556EF8">
      <w:pPr>
        <w:numPr>
          <w:ilvl w:val="0"/>
          <w:numId w:val="16"/>
        </w:numPr>
        <w:spacing w:after="0" w:line="360" w:lineRule="auto"/>
        <w:ind w:left="0"/>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выполнять совместные проектные задания с опорой на предложенные образцы.</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bookmarkStart w:id="5" w:name="_Toc140053187"/>
      <w:bookmarkStart w:id="6" w:name="_Toc134720971"/>
      <w:bookmarkEnd w:id="5"/>
      <w:bookmarkEnd w:id="6"/>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ПРЕДМЕТНЫЕ РЕЗУЛЬТАТЫ</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К концу обучения во</w:t>
      </w:r>
      <w:r w:rsidRPr="005266BA">
        <w:rPr>
          <w:rFonts w:ascii="Times New Roman" w:eastAsia="Times New Roman" w:hAnsi="Times New Roman" w:cs="Times New Roman"/>
          <w:b/>
          <w:bCs/>
          <w:sz w:val="28"/>
          <w:szCs w:val="28"/>
          <w:lang w:eastAsia="ru-RU"/>
        </w:rPr>
        <w:t> </w:t>
      </w:r>
      <w:r w:rsidRPr="005266BA">
        <w:rPr>
          <w:rFonts w:ascii="Times New Roman" w:eastAsia="Times New Roman" w:hAnsi="Times New Roman" w:cs="Times New Roman"/>
          <w:b/>
          <w:bCs/>
          <w:i/>
          <w:iCs/>
          <w:sz w:val="28"/>
          <w:szCs w:val="28"/>
          <w:lang w:eastAsia="ru-RU"/>
        </w:rPr>
        <w:t>2 классе</w:t>
      </w:r>
      <w:r w:rsidRPr="005266BA">
        <w:rPr>
          <w:rFonts w:ascii="Times New Roman" w:eastAsia="Times New Roman" w:hAnsi="Times New Roman" w:cs="Times New Roman"/>
          <w:i/>
          <w:iCs/>
          <w:sz w:val="28"/>
          <w:szCs w:val="28"/>
          <w:lang w:eastAsia="ru-RU"/>
        </w:rPr>
        <w:t> </w:t>
      </w:r>
      <w:r w:rsidRPr="005266BA">
        <w:rPr>
          <w:rFonts w:ascii="Times New Roman" w:eastAsia="Times New Roman" w:hAnsi="Times New Roman" w:cs="Times New Roman"/>
          <w:sz w:val="28"/>
          <w:szCs w:val="28"/>
          <w:lang w:eastAsia="ru-RU"/>
        </w:rPr>
        <w:t>обучающийся получит следующие предметные результаты:</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Коммуникативные умения</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Говорение:</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Аудирование:</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воспринимать на слух и понимать речь учителя и других обучающихся;</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w:t>
      </w:r>
      <w:r w:rsidRPr="005266BA">
        <w:rPr>
          <w:rFonts w:ascii="Times New Roman" w:eastAsia="Times New Roman" w:hAnsi="Times New Roman" w:cs="Times New Roman"/>
          <w:sz w:val="28"/>
          <w:szCs w:val="28"/>
          <w:lang w:eastAsia="ru-RU"/>
        </w:rPr>
        <w:lastRenderedPageBreak/>
        <w:t>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Смысловое чтение:</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Письмо:</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заполнять простые формуляры, сообщая о себе основные сведения, в соответствии с нормами, принятыми в стране/странах изучаемого языка;</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писать с опорой на образец короткие поздравления с праздниками (с днём рождения, Новым годом).</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Языковые знания и навыки</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Фонетическая сторона речи:</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читать новые слова согласно основным правилам чтения;</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различать на слух и правильно произносить слова и фразы/предложения с соблюдением их ритмико-интонационных особенностей.</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Графика, орфография и пунктуация:</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правильно писать изученные слова;</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заполнять пропуски словами; дописывать предложения;</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lastRenderedPageBreak/>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Лексическая сторона речи:</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использовать языковую догадку в распознавании интернациональных слов.</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Грамматическая сторона речи:</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нераспространённые и распространённые простые предложения;</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предложения с начальным It;</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предложения с начальным </w:t>
      </w:r>
      <w:r w:rsidRPr="005266BA">
        <w:rPr>
          <w:rFonts w:ascii="Times New Roman" w:eastAsia="Times New Roman" w:hAnsi="Times New Roman" w:cs="Times New Roman"/>
          <w:i/>
          <w:iCs/>
          <w:sz w:val="28"/>
          <w:szCs w:val="28"/>
          <w:lang w:eastAsia="ru-RU"/>
        </w:rPr>
        <w:t>There + to be</w:t>
      </w:r>
      <w:r w:rsidRPr="005266BA">
        <w:rPr>
          <w:rFonts w:ascii="Times New Roman" w:eastAsia="Times New Roman" w:hAnsi="Times New Roman" w:cs="Times New Roman"/>
          <w:sz w:val="28"/>
          <w:szCs w:val="28"/>
          <w:lang w:eastAsia="ru-RU"/>
        </w:rPr>
        <w:t> в Present Simple Tense;</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простые предложения с простым глагольным сказуемым </w:t>
      </w:r>
      <w:r w:rsidRPr="005266BA">
        <w:rPr>
          <w:rFonts w:ascii="Times New Roman" w:eastAsia="Times New Roman" w:hAnsi="Times New Roman" w:cs="Times New Roman"/>
          <w:i/>
          <w:iCs/>
          <w:sz w:val="28"/>
          <w:szCs w:val="28"/>
          <w:lang w:eastAsia="ru-RU"/>
        </w:rPr>
        <w:t>(He speaks English.);</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предложения с составным глагольным сказуемым </w:t>
      </w:r>
      <w:r w:rsidRPr="005266BA">
        <w:rPr>
          <w:rFonts w:ascii="Times New Roman" w:eastAsia="Times New Roman" w:hAnsi="Times New Roman" w:cs="Times New Roman"/>
          <w:i/>
          <w:iCs/>
          <w:sz w:val="28"/>
          <w:szCs w:val="28"/>
          <w:lang w:eastAsia="ru-RU"/>
        </w:rPr>
        <w:t>(I want to dance. She can skate well.);</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предложения с глаголом-связкой </w:t>
      </w:r>
      <w:r w:rsidRPr="005266BA">
        <w:rPr>
          <w:rFonts w:ascii="Times New Roman" w:eastAsia="Times New Roman" w:hAnsi="Times New Roman" w:cs="Times New Roman"/>
          <w:i/>
          <w:iCs/>
          <w:sz w:val="28"/>
          <w:szCs w:val="28"/>
          <w:lang w:eastAsia="ru-RU"/>
        </w:rPr>
        <w:t>to be</w:t>
      </w:r>
      <w:r w:rsidRPr="005266BA">
        <w:rPr>
          <w:rFonts w:ascii="Times New Roman" w:eastAsia="Times New Roman" w:hAnsi="Times New Roman" w:cs="Times New Roman"/>
          <w:sz w:val="28"/>
          <w:szCs w:val="28"/>
          <w:lang w:eastAsia="ru-RU"/>
        </w:rPr>
        <w:t> в Present Simple Tense в составе таких фраз, как </w:t>
      </w:r>
      <w:r w:rsidRPr="005266BA">
        <w:rPr>
          <w:rFonts w:ascii="Times New Roman" w:eastAsia="Times New Roman" w:hAnsi="Times New Roman" w:cs="Times New Roman"/>
          <w:i/>
          <w:iCs/>
          <w:sz w:val="28"/>
          <w:szCs w:val="28"/>
          <w:lang w:eastAsia="ru-RU"/>
        </w:rPr>
        <w:t>I’m Dima, I’m eight. I’m fine. I’m sorry. It’s... Is it.? What’s ...?;</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предложения с краткими глагольными формами;</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повелительное наклонение: побудительные предложения в утвердительной форме </w:t>
      </w:r>
      <w:r w:rsidRPr="005266BA">
        <w:rPr>
          <w:rFonts w:ascii="Times New Roman" w:eastAsia="Times New Roman" w:hAnsi="Times New Roman" w:cs="Times New Roman"/>
          <w:i/>
          <w:iCs/>
          <w:sz w:val="28"/>
          <w:szCs w:val="28"/>
          <w:lang w:eastAsia="ru-RU"/>
        </w:rPr>
        <w:t>(Come in, please.)</w:t>
      </w:r>
      <w:r w:rsidRPr="005266BA">
        <w:rPr>
          <w:rFonts w:ascii="Times New Roman" w:eastAsia="Times New Roman" w:hAnsi="Times New Roman" w:cs="Times New Roman"/>
          <w:sz w:val="28"/>
          <w:szCs w:val="28"/>
          <w:lang w:eastAsia="ru-RU"/>
        </w:rPr>
        <w:t>;</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lastRenderedPageBreak/>
        <w:t>распознавать и употреблять в устной и письменной речи настоящее простое время (Present Simple Tense) в повествовательных (утвердительных и отрицательных) и вопросительных (общий и специальный вопрос) предложениях;</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глагольную конструкцию </w:t>
      </w:r>
      <w:r w:rsidRPr="005266BA">
        <w:rPr>
          <w:rFonts w:ascii="Times New Roman" w:eastAsia="Times New Roman" w:hAnsi="Times New Roman" w:cs="Times New Roman"/>
          <w:i/>
          <w:iCs/>
          <w:sz w:val="28"/>
          <w:szCs w:val="28"/>
          <w:lang w:eastAsia="ru-RU"/>
        </w:rPr>
        <w:t>have got (I’ve got ... Have you got ...?);</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модальный глагол </w:t>
      </w:r>
      <w:r w:rsidRPr="005266BA">
        <w:rPr>
          <w:rFonts w:ascii="Times New Roman" w:eastAsia="Times New Roman" w:hAnsi="Times New Roman" w:cs="Times New Roman"/>
          <w:i/>
          <w:iCs/>
          <w:sz w:val="28"/>
          <w:szCs w:val="28"/>
          <w:lang w:eastAsia="ru-RU"/>
        </w:rPr>
        <w:t>сan/can’t</w:t>
      </w:r>
      <w:r w:rsidRPr="005266BA">
        <w:rPr>
          <w:rFonts w:ascii="Times New Roman" w:eastAsia="Times New Roman" w:hAnsi="Times New Roman" w:cs="Times New Roman"/>
          <w:sz w:val="28"/>
          <w:szCs w:val="28"/>
          <w:lang w:eastAsia="ru-RU"/>
        </w:rPr>
        <w:t> для выражения умения </w:t>
      </w:r>
      <w:r w:rsidRPr="005266BA">
        <w:rPr>
          <w:rFonts w:ascii="Times New Roman" w:eastAsia="Times New Roman" w:hAnsi="Times New Roman" w:cs="Times New Roman"/>
          <w:i/>
          <w:iCs/>
          <w:sz w:val="28"/>
          <w:szCs w:val="28"/>
          <w:lang w:eastAsia="ru-RU"/>
        </w:rPr>
        <w:t>(I can ride a bike.)</w:t>
      </w:r>
      <w:r w:rsidRPr="005266BA">
        <w:rPr>
          <w:rFonts w:ascii="Times New Roman" w:eastAsia="Times New Roman" w:hAnsi="Times New Roman" w:cs="Times New Roman"/>
          <w:sz w:val="28"/>
          <w:szCs w:val="28"/>
          <w:lang w:eastAsia="ru-RU"/>
        </w:rPr>
        <w:t> и отсутствия умения </w:t>
      </w:r>
      <w:r w:rsidRPr="005266BA">
        <w:rPr>
          <w:rFonts w:ascii="Times New Roman" w:eastAsia="Times New Roman" w:hAnsi="Times New Roman" w:cs="Times New Roman"/>
          <w:i/>
          <w:iCs/>
          <w:sz w:val="28"/>
          <w:szCs w:val="28"/>
          <w:lang w:eastAsia="ru-RU"/>
        </w:rPr>
        <w:t>(I can’t ride a bike.); can</w:t>
      </w:r>
      <w:r w:rsidRPr="005266BA">
        <w:rPr>
          <w:rFonts w:ascii="Times New Roman" w:eastAsia="Times New Roman" w:hAnsi="Times New Roman" w:cs="Times New Roman"/>
          <w:sz w:val="28"/>
          <w:szCs w:val="28"/>
          <w:lang w:eastAsia="ru-RU"/>
        </w:rPr>
        <w:t> для получения разрешения </w:t>
      </w:r>
      <w:r w:rsidRPr="005266BA">
        <w:rPr>
          <w:rFonts w:ascii="Times New Roman" w:eastAsia="Times New Roman" w:hAnsi="Times New Roman" w:cs="Times New Roman"/>
          <w:i/>
          <w:iCs/>
          <w:sz w:val="28"/>
          <w:szCs w:val="28"/>
          <w:lang w:eastAsia="ru-RU"/>
        </w:rPr>
        <w:t>(Can I go out?);</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множественное число существительных, образованное по правилам и исключения: </w:t>
      </w:r>
      <w:r w:rsidRPr="005266BA">
        <w:rPr>
          <w:rFonts w:ascii="Times New Roman" w:eastAsia="Times New Roman" w:hAnsi="Times New Roman" w:cs="Times New Roman"/>
          <w:i/>
          <w:iCs/>
          <w:sz w:val="28"/>
          <w:szCs w:val="28"/>
          <w:lang w:eastAsia="ru-RU"/>
        </w:rPr>
        <w:t>a pen</w:t>
      </w:r>
      <w:r w:rsidRPr="005266BA">
        <w:rPr>
          <w:rFonts w:ascii="Times New Roman" w:eastAsia="Times New Roman" w:hAnsi="Times New Roman" w:cs="Times New Roman"/>
          <w:sz w:val="28"/>
          <w:szCs w:val="28"/>
          <w:lang w:eastAsia="ru-RU"/>
        </w:rPr>
        <w:t> – </w:t>
      </w:r>
      <w:r w:rsidRPr="005266BA">
        <w:rPr>
          <w:rFonts w:ascii="Times New Roman" w:eastAsia="Times New Roman" w:hAnsi="Times New Roman" w:cs="Times New Roman"/>
          <w:i/>
          <w:iCs/>
          <w:sz w:val="28"/>
          <w:szCs w:val="28"/>
          <w:lang w:eastAsia="ru-RU"/>
        </w:rPr>
        <w:t>pens; a man – men</w:t>
      </w:r>
      <w:r w:rsidRPr="005266BA">
        <w:rPr>
          <w:rFonts w:ascii="Times New Roman" w:eastAsia="Times New Roman" w:hAnsi="Times New Roman" w:cs="Times New Roman"/>
          <w:sz w:val="28"/>
          <w:szCs w:val="28"/>
          <w:lang w:eastAsia="ru-RU"/>
        </w:rPr>
        <w:t>;</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личные и притяжательные местоимения;</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указательные местоимения </w:t>
      </w:r>
      <w:r w:rsidRPr="005266BA">
        <w:rPr>
          <w:rFonts w:ascii="Times New Roman" w:eastAsia="Times New Roman" w:hAnsi="Times New Roman" w:cs="Times New Roman"/>
          <w:i/>
          <w:iCs/>
          <w:sz w:val="28"/>
          <w:szCs w:val="28"/>
          <w:lang w:eastAsia="ru-RU"/>
        </w:rPr>
        <w:t>this – these</w:t>
      </w:r>
      <w:r w:rsidRPr="005266BA">
        <w:rPr>
          <w:rFonts w:ascii="Times New Roman" w:eastAsia="Times New Roman" w:hAnsi="Times New Roman" w:cs="Times New Roman"/>
          <w:sz w:val="28"/>
          <w:szCs w:val="28"/>
          <w:lang w:eastAsia="ru-RU"/>
        </w:rPr>
        <w:t>;</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количественные числительные (1–12);</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вопросительные слова </w:t>
      </w:r>
      <w:r w:rsidRPr="005266BA">
        <w:rPr>
          <w:rFonts w:ascii="Times New Roman" w:eastAsia="Times New Roman" w:hAnsi="Times New Roman" w:cs="Times New Roman"/>
          <w:i/>
          <w:iCs/>
          <w:sz w:val="28"/>
          <w:szCs w:val="28"/>
          <w:lang w:eastAsia="ru-RU"/>
        </w:rPr>
        <w:t>who, what, how, where, how many</w:t>
      </w:r>
      <w:r w:rsidRPr="005266BA">
        <w:rPr>
          <w:rFonts w:ascii="Times New Roman" w:eastAsia="Times New Roman" w:hAnsi="Times New Roman" w:cs="Times New Roman"/>
          <w:sz w:val="28"/>
          <w:szCs w:val="28"/>
          <w:lang w:eastAsia="ru-RU"/>
        </w:rPr>
        <w:t>;</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предлоги места </w:t>
      </w:r>
      <w:r w:rsidRPr="005266BA">
        <w:rPr>
          <w:rFonts w:ascii="Times New Roman" w:eastAsia="Times New Roman" w:hAnsi="Times New Roman" w:cs="Times New Roman"/>
          <w:i/>
          <w:iCs/>
          <w:sz w:val="28"/>
          <w:szCs w:val="28"/>
          <w:lang w:eastAsia="ru-RU"/>
        </w:rPr>
        <w:t>on, in, near, under</w:t>
      </w:r>
      <w:r w:rsidRPr="005266BA">
        <w:rPr>
          <w:rFonts w:ascii="Times New Roman" w:eastAsia="Times New Roman" w:hAnsi="Times New Roman" w:cs="Times New Roman"/>
          <w:sz w:val="28"/>
          <w:szCs w:val="28"/>
          <w:lang w:eastAsia="ru-RU"/>
        </w:rPr>
        <w:t>;</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союзы </w:t>
      </w:r>
      <w:r w:rsidRPr="005266BA">
        <w:rPr>
          <w:rFonts w:ascii="Times New Roman" w:eastAsia="Times New Roman" w:hAnsi="Times New Roman" w:cs="Times New Roman"/>
          <w:i/>
          <w:iCs/>
          <w:sz w:val="28"/>
          <w:szCs w:val="28"/>
          <w:lang w:eastAsia="ru-RU"/>
        </w:rPr>
        <w:t>and</w:t>
      </w:r>
      <w:r w:rsidRPr="005266BA">
        <w:rPr>
          <w:rFonts w:ascii="Times New Roman" w:eastAsia="Times New Roman" w:hAnsi="Times New Roman" w:cs="Times New Roman"/>
          <w:sz w:val="28"/>
          <w:szCs w:val="28"/>
          <w:lang w:eastAsia="ru-RU"/>
        </w:rPr>
        <w:t> и </w:t>
      </w:r>
      <w:r w:rsidRPr="005266BA">
        <w:rPr>
          <w:rFonts w:ascii="Times New Roman" w:eastAsia="Times New Roman" w:hAnsi="Times New Roman" w:cs="Times New Roman"/>
          <w:i/>
          <w:iCs/>
          <w:sz w:val="28"/>
          <w:szCs w:val="28"/>
          <w:lang w:eastAsia="ru-RU"/>
        </w:rPr>
        <w:t>but</w:t>
      </w:r>
      <w:r w:rsidRPr="005266BA">
        <w:rPr>
          <w:rFonts w:ascii="Times New Roman" w:eastAsia="Times New Roman" w:hAnsi="Times New Roman" w:cs="Times New Roman"/>
          <w:sz w:val="28"/>
          <w:szCs w:val="28"/>
          <w:lang w:eastAsia="ru-RU"/>
        </w:rPr>
        <w:t> (при однородных членах).</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Социокультурные знания и умения</w:t>
      </w:r>
      <w:r w:rsidRPr="005266BA">
        <w:rPr>
          <w:rFonts w:ascii="Times New Roman" w:eastAsia="Times New Roman" w:hAnsi="Times New Roman" w:cs="Times New Roman"/>
          <w:sz w:val="28"/>
          <w:szCs w:val="28"/>
          <w:lang w:eastAsia="ru-RU"/>
        </w:rPr>
        <w:t>:</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lastRenderedPageBreak/>
        <w:t>знать названия родной страны и страны/стран изучаемого языка и их столиц.</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К концу обучения в</w:t>
      </w:r>
      <w:r w:rsidRPr="005266BA">
        <w:rPr>
          <w:rFonts w:ascii="Times New Roman" w:eastAsia="Times New Roman" w:hAnsi="Times New Roman" w:cs="Times New Roman"/>
          <w:b/>
          <w:bCs/>
          <w:sz w:val="28"/>
          <w:szCs w:val="28"/>
          <w:lang w:eastAsia="ru-RU"/>
        </w:rPr>
        <w:t> </w:t>
      </w:r>
      <w:r w:rsidRPr="005266BA">
        <w:rPr>
          <w:rFonts w:ascii="Times New Roman" w:eastAsia="Times New Roman" w:hAnsi="Times New Roman" w:cs="Times New Roman"/>
          <w:b/>
          <w:bCs/>
          <w:i/>
          <w:iCs/>
          <w:sz w:val="28"/>
          <w:szCs w:val="28"/>
          <w:lang w:eastAsia="ru-RU"/>
        </w:rPr>
        <w:t>3 классе</w:t>
      </w:r>
      <w:r w:rsidRPr="005266BA">
        <w:rPr>
          <w:rFonts w:ascii="Times New Roman" w:eastAsia="Times New Roman" w:hAnsi="Times New Roman" w:cs="Times New Roman"/>
          <w:i/>
          <w:iCs/>
          <w:sz w:val="28"/>
          <w:szCs w:val="28"/>
          <w:lang w:eastAsia="ru-RU"/>
        </w:rPr>
        <w:t> </w:t>
      </w:r>
      <w:r w:rsidRPr="005266BA">
        <w:rPr>
          <w:rFonts w:ascii="Times New Roman" w:eastAsia="Times New Roman" w:hAnsi="Times New Roman" w:cs="Times New Roman"/>
          <w:sz w:val="28"/>
          <w:szCs w:val="28"/>
          <w:lang w:eastAsia="ru-RU"/>
        </w:rPr>
        <w:t>обучающийся получит следующие предметные результаты:</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Коммуникативные умения</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Говорение:</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Аудирование:</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воспринимать на слух и понимать речь учителя и других обучающихся вербально/невербально реагировать на услышанное;</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Смысловое чтение:</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Письмо:</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заполнять анкеты и формуляры с указанием личной информации: имя, фамилия, возраст, страна проживания, любимые занятия и другое;</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писать с опорой на образец поздравления с днем рождения, Новым годом, Рождеством с выражением пожеланий;</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создавать подписи к иллюстрациям с пояснением, что на них изображено.</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Языковые знания и навыки</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Фонетическая сторона речи:</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применять правила чтения гласных в третьем типе слога (гласная + </w:t>
      </w:r>
      <w:r w:rsidRPr="005266BA">
        <w:rPr>
          <w:rFonts w:ascii="Times New Roman" w:eastAsia="Times New Roman" w:hAnsi="Times New Roman" w:cs="Times New Roman"/>
          <w:i/>
          <w:iCs/>
          <w:sz w:val="28"/>
          <w:szCs w:val="28"/>
          <w:lang w:eastAsia="ru-RU"/>
        </w:rPr>
        <w:t>r</w:t>
      </w:r>
      <w:r w:rsidRPr="005266BA">
        <w:rPr>
          <w:rFonts w:ascii="Times New Roman" w:eastAsia="Times New Roman" w:hAnsi="Times New Roman" w:cs="Times New Roman"/>
          <w:sz w:val="28"/>
          <w:szCs w:val="28"/>
          <w:lang w:eastAsia="ru-RU"/>
        </w:rPr>
        <w:t>);</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применять правила чтения сложных сочетаний букв (например, </w:t>
      </w:r>
      <w:r w:rsidRPr="005266BA">
        <w:rPr>
          <w:rFonts w:ascii="Times New Roman" w:eastAsia="Times New Roman" w:hAnsi="Times New Roman" w:cs="Times New Roman"/>
          <w:i/>
          <w:iCs/>
          <w:sz w:val="28"/>
          <w:szCs w:val="28"/>
          <w:lang w:eastAsia="ru-RU"/>
        </w:rPr>
        <w:t>-tion, -ight</w:t>
      </w:r>
      <w:r w:rsidRPr="005266BA">
        <w:rPr>
          <w:rFonts w:ascii="Times New Roman" w:eastAsia="Times New Roman" w:hAnsi="Times New Roman" w:cs="Times New Roman"/>
          <w:sz w:val="28"/>
          <w:szCs w:val="28"/>
          <w:lang w:eastAsia="ru-RU"/>
        </w:rPr>
        <w:t>) в односложных, двусложных и многосложных словах (</w:t>
      </w:r>
      <w:r w:rsidRPr="005266BA">
        <w:rPr>
          <w:rFonts w:ascii="Times New Roman" w:eastAsia="Times New Roman" w:hAnsi="Times New Roman" w:cs="Times New Roman"/>
          <w:i/>
          <w:iCs/>
          <w:sz w:val="28"/>
          <w:szCs w:val="28"/>
          <w:lang w:eastAsia="ru-RU"/>
        </w:rPr>
        <w:t>international, night)</w:t>
      </w:r>
      <w:r w:rsidRPr="005266BA">
        <w:rPr>
          <w:rFonts w:ascii="Times New Roman" w:eastAsia="Times New Roman" w:hAnsi="Times New Roman" w:cs="Times New Roman"/>
          <w:sz w:val="28"/>
          <w:szCs w:val="28"/>
          <w:lang w:eastAsia="ru-RU"/>
        </w:rPr>
        <w:t>;</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читать новые слова согласно основным правилам чтения;</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различать на слух и правильно произносить слова и фразы/предложения с соблюдением их ритмико-интонационных особенностей.</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Графика, орфография и пунктуация:</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правильно писать изученные слова;</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правильно расставлять знаки препинания (точка, вопросительный и восклицательный знаки в конце предложения, апостроф).</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Лексическая сторона речи:</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образовывать родственные слова с использованием основных способов словообразования: аффиксации (суффиксы числительных </w:t>
      </w:r>
      <w:r w:rsidRPr="005266BA">
        <w:rPr>
          <w:rFonts w:ascii="Times New Roman" w:eastAsia="Times New Roman" w:hAnsi="Times New Roman" w:cs="Times New Roman"/>
          <w:i/>
          <w:iCs/>
          <w:sz w:val="28"/>
          <w:szCs w:val="28"/>
          <w:lang w:eastAsia="ru-RU"/>
        </w:rPr>
        <w:t>-teen, -ty, -th</w:t>
      </w:r>
      <w:r w:rsidRPr="005266BA">
        <w:rPr>
          <w:rFonts w:ascii="Times New Roman" w:eastAsia="Times New Roman" w:hAnsi="Times New Roman" w:cs="Times New Roman"/>
          <w:sz w:val="28"/>
          <w:szCs w:val="28"/>
          <w:lang w:eastAsia="ru-RU"/>
        </w:rPr>
        <w:t>) и словосложения (</w:t>
      </w:r>
      <w:r w:rsidRPr="005266BA">
        <w:rPr>
          <w:rFonts w:ascii="Times New Roman" w:eastAsia="Times New Roman" w:hAnsi="Times New Roman" w:cs="Times New Roman"/>
          <w:i/>
          <w:iCs/>
          <w:sz w:val="28"/>
          <w:szCs w:val="28"/>
          <w:lang w:eastAsia="ru-RU"/>
        </w:rPr>
        <w:t>football, snowman</w:t>
      </w:r>
      <w:r w:rsidRPr="005266BA">
        <w:rPr>
          <w:rFonts w:ascii="Times New Roman" w:eastAsia="Times New Roman" w:hAnsi="Times New Roman" w:cs="Times New Roman"/>
          <w:sz w:val="28"/>
          <w:szCs w:val="28"/>
          <w:lang w:eastAsia="ru-RU"/>
        </w:rPr>
        <w:t>).</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lastRenderedPageBreak/>
        <w:t>Грамматическая сторона речи:</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побудительные предложения в отрицательной форме </w:t>
      </w:r>
      <w:r w:rsidRPr="005266BA">
        <w:rPr>
          <w:rFonts w:ascii="Times New Roman" w:eastAsia="Times New Roman" w:hAnsi="Times New Roman" w:cs="Times New Roman"/>
          <w:i/>
          <w:iCs/>
          <w:sz w:val="28"/>
          <w:szCs w:val="28"/>
          <w:lang w:eastAsia="ru-RU"/>
        </w:rPr>
        <w:t>(Don’t talk, please.);</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предложения с начальным </w:t>
      </w:r>
      <w:r w:rsidRPr="005266BA">
        <w:rPr>
          <w:rFonts w:ascii="Times New Roman" w:eastAsia="Times New Roman" w:hAnsi="Times New Roman" w:cs="Times New Roman"/>
          <w:i/>
          <w:iCs/>
          <w:sz w:val="28"/>
          <w:szCs w:val="28"/>
          <w:lang w:eastAsia="ru-RU"/>
        </w:rPr>
        <w:t>There + to be</w:t>
      </w:r>
      <w:r w:rsidRPr="005266BA">
        <w:rPr>
          <w:rFonts w:ascii="Times New Roman" w:eastAsia="Times New Roman" w:hAnsi="Times New Roman" w:cs="Times New Roman"/>
          <w:sz w:val="28"/>
          <w:szCs w:val="28"/>
          <w:lang w:eastAsia="ru-RU"/>
        </w:rPr>
        <w:t> в Past Simple Tense </w:t>
      </w:r>
      <w:r w:rsidRPr="005266BA">
        <w:rPr>
          <w:rFonts w:ascii="Times New Roman" w:eastAsia="Times New Roman" w:hAnsi="Times New Roman" w:cs="Times New Roman"/>
          <w:i/>
          <w:iCs/>
          <w:sz w:val="28"/>
          <w:szCs w:val="28"/>
          <w:lang w:eastAsia="ru-RU"/>
        </w:rPr>
        <w:t>(There was a bridge across the river. There were mountains in the south.);</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конструкции с глаголами на </w:t>
      </w:r>
      <w:r w:rsidRPr="005266BA">
        <w:rPr>
          <w:rFonts w:ascii="Times New Roman" w:eastAsia="Times New Roman" w:hAnsi="Times New Roman" w:cs="Times New Roman"/>
          <w:i/>
          <w:iCs/>
          <w:sz w:val="28"/>
          <w:szCs w:val="28"/>
          <w:lang w:eastAsia="ru-RU"/>
        </w:rPr>
        <w:t>-ing: to like/enjoy doing something</w:t>
      </w:r>
      <w:r w:rsidRPr="005266BA">
        <w:rPr>
          <w:rFonts w:ascii="Times New Roman" w:eastAsia="Times New Roman" w:hAnsi="Times New Roman" w:cs="Times New Roman"/>
          <w:sz w:val="28"/>
          <w:szCs w:val="28"/>
          <w:lang w:eastAsia="ru-RU"/>
        </w:rPr>
        <w:t>;</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конструкцию </w:t>
      </w:r>
      <w:r w:rsidRPr="005266BA">
        <w:rPr>
          <w:rFonts w:ascii="Times New Roman" w:eastAsia="Times New Roman" w:hAnsi="Times New Roman" w:cs="Times New Roman"/>
          <w:i/>
          <w:iCs/>
          <w:sz w:val="28"/>
          <w:szCs w:val="28"/>
          <w:lang w:eastAsia="ru-RU"/>
        </w:rPr>
        <w:t>I’d like to ...;</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правильные и неправильные глаголы в Past Simple Tense в повествовательных (утвердительных и отрицательных) и вопросительных (общий и специальный вопрос) предложениях;</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существительные в притяжательном падеже (Possessive Case);</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слова, выражающие количество с исчисляемыми и неисчисляемыми существительными (</w:t>
      </w:r>
      <w:r w:rsidRPr="005266BA">
        <w:rPr>
          <w:rFonts w:ascii="Times New Roman" w:eastAsia="Times New Roman" w:hAnsi="Times New Roman" w:cs="Times New Roman"/>
          <w:i/>
          <w:iCs/>
          <w:sz w:val="28"/>
          <w:szCs w:val="28"/>
          <w:lang w:eastAsia="ru-RU"/>
        </w:rPr>
        <w:t>much/many/a lot of</w:t>
      </w:r>
      <w:r w:rsidRPr="005266BA">
        <w:rPr>
          <w:rFonts w:ascii="Times New Roman" w:eastAsia="Times New Roman" w:hAnsi="Times New Roman" w:cs="Times New Roman"/>
          <w:sz w:val="28"/>
          <w:szCs w:val="28"/>
          <w:lang w:eastAsia="ru-RU"/>
        </w:rPr>
        <w:t>);</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наречия частотности </w:t>
      </w:r>
      <w:r w:rsidRPr="005266BA">
        <w:rPr>
          <w:rFonts w:ascii="Times New Roman" w:eastAsia="Times New Roman" w:hAnsi="Times New Roman" w:cs="Times New Roman"/>
          <w:i/>
          <w:iCs/>
          <w:sz w:val="28"/>
          <w:szCs w:val="28"/>
          <w:lang w:eastAsia="ru-RU"/>
        </w:rPr>
        <w:t>usually, often</w:t>
      </w:r>
      <w:r w:rsidRPr="005266BA">
        <w:rPr>
          <w:rFonts w:ascii="Times New Roman" w:eastAsia="Times New Roman" w:hAnsi="Times New Roman" w:cs="Times New Roman"/>
          <w:sz w:val="28"/>
          <w:szCs w:val="28"/>
          <w:lang w:eastAsia="ru-RU"/>
        </w:rPr>
        <w:t>;</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личные местоимения в объектном падеже;</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указательные местоимения </w:t>
      </w:r>
      <w:r w:rsidRPr="005266BA">
        <w:rPr>
          <w:rFonts w:ascii="Times New Roman" w:eastAsia="Times New Roman" w:hAnsi="Times New Roman" w:cs="Times New Roman"/>
          <w:i/>
          <w:iCs/>
          <w:sz w:val="28"/>
          <w:szCs w:val="28"/>
          <w:lang w:eastAsia="ru-RU"/>
        </w:rPr>
        <w:t>that – those</w:t>
      </w:r>
      <w:r w:rsidRPr="005266BA">
        <w:rPr>
          <w:rFonts w:ascii="Times New Roman" w:eastAsia="Times New Roman" w:hAnsi="Times New Roman" w:cs="Times New Roman"/>
          <w:sz w:val="28"/>
          <w:szCs w:val="28"/>
          <w:lang w:eastAsia="ru-RU"/>
        </w:rPr>
        <w:t>;</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неопределённые местоимения </w:t>
      </w:r>
      <w:r w:rsidRPr="005266BA">
        <w:rPr>
          <w:rFonts w:ascii="Times New Roman" w:eastAsia="Times New Roman" w:hAnsi="Times New Roman" w:cs="Times New Roman"/>
          <w:i/>
          <w:iCs/>
          <w:sz w:val="28"/>
          <w:szCs w:val="28"/>
          <w:lang w:eastAsia="ru-RU"/>
        </w:rPr>
        <w:t>some/any</w:t>
      </w:r>
      <w:r w:rsidRPr="005266BA">
        <w:rPr>
          <w:rFonts w:ascii="Times New Roman" w:eastAsia="Times New Roman" w:hAnsi="Times New Roman" w:cs="Times New Roman"/>
          <w:sz w:val="28"/>
          <w:szCs w:val="28"/>
          <w:lang w:eastAsia="ru-RU"/>
        </w:rPr>
        <w:t> в повествовательных и вопросительных предложениях;</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вопросительные слова </w:t>
      </w:r>
      <w:r w:rsidRPr="005266BA">
        <w:rPr>
          <w:rFonts w:ascii="Times New Roman" w:eastAsia="Times New Roman" w:hAnsi="Times New Roman" w:cs="Times New Roman"/>
          <w:i/>
          <w:iCs/>
          <w:sz w:val="28"/>
          <w:szCs w:val="28"/>
          <w:lang w:eastAsia="ru-RU"/>
        </w:rPr>
        <w:t>when, whose, why</w:t>
      </w:r>
      <w:r w:rsidRPr="005266BA">
        <w:rPr>
          <w:rFonts w:ascii="Times New Roman" w:eastAsia="Times New Roman" w:hAnsi="Times New Roman" w:cs="Times New Roman"/>
          <w:sz w:val="28"/>
          <w:szCs w:val="28"/>
          <w:lang w:eastAsia="ru-RU"/>
        </w:rPr>
        <w:t>;</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количественные числительные (13–100);</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lastRenderedPageBreak/>
        <w:t>распознавать и употреблять в устной и письменной речи порядковые числительные (1–30);</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предлог направления движения </w:t>
      </w:r>
      <w:r w:rsidRPr="005266BA">
        <w:rPr>
          <w:rFonts w:ascii="Times New Roman" w:eastAsia="Times New Roman" w:hAnsi="Times New Roman" w:cs="Times New Roman"/>
          <w:i/>
          <w:iCs/>
          <w:sz w:val="28"/>
          <w:szCs w:val="28"/>
          <w:lang w:eastAsia="ru-RU"/>
        </w:rPr>
        <w:t>to (We went to Moscow last year</w:t>
      </w:r>
      <w:r w:rsidRPr="005266BA">
        <w:rPr>
          <w:rFonts w:ascii="Times New Roman" w:eastAsia="Times New Roman" w:hAnsi="Times New Roman" w:cs="Times New Roman"/>
          <w:sz w:val="28"/>
          <w:szCs w:val="28"/>
          <w:lang w:eastAsia="ru-RU"/>
        </w:rPr>
        <w:t>.);</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предлоги места </w:t>
      </w:r>
      <w:r w:rsidRPr="005266BA">
        <w:rPr>
          <w:rFonts w:ascii="Times New Roman" w:eastAsia="Times New Roman" w:hAnsi="Times New Roman" w:cs="Times New Roman"/>
          <w:i/>
          <w:iCs/>
          <w:sz w:val="28"/>
          <w:szCs w:val="28"/>
          <w:lang w:eastAsia="ru-RU"/>
        </w:rPr>
        <w:t>next to, in front of, behind</w:t>
      </w:r>
      <w:r w:rsidRPr="005266BA">
        <w:rPr>
          <w:rFonts w:ascii="Times New Roman" w:eastAsia="Times New Roman" w:hAnsi="Times New Roman" w:cs="Times New Roman"/>
          <w:sz w:val="28"/>
          <w:szCs w:val="28"/>
          <w:lang w:eastAsia="ru-RU"/>
        </w:rPr>
        <w:t>;</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предлоги времени: </w:t>
      </w:r>
      <w:r w:rsidRPr="005266BA">
        <w:rPr>
          <w:rFonts w:ascii="Times New Roman" w:eastAsia="Times New Roman" w:hAnsi="Times New Roman" w:cs="Times New Roman"/>
          <w:i/>
          <w:iCs/>
          <w:sz w:val="28"/>
          <w:szCs w:val="28"/>
          <w:lang w:eastAsia="ru-RU"/>
        </w:rPr>
        <w:t>at, in, on</w:t>
      </w:r>
      <w:r w:rsidRPr="005266BA">
        <w:rPr>
          <w:rFonts w:ascii="Times New Roman" w:eastAsia="Times New Roman" w:hAnsi="Times New Roman" w:cs="Times New Roman"/>
          <w:sz w:val="28"/>
          <w:szCs w:val="28"/>
          <w:lang w:eastAsia="ru-RU"/>
        </w:rPr>
        <w:t> в выражениях </w:t>
      </w:r>
      <w:r w:rsidRPr="005266BA">
        <w:rPr>
          <w:rFonts w:ascii="Times New Roman" w:eastAsia="Times New Roman" w:hAnsi="Times New Roman" w:cs="Times New Roman"/>
          <w:i/>
          <w:iCs/>
          <w:sz w:val="28"/>
          <w:szCs w:val="28"/>
          <w:lang w:eastAsia="ru-RU"/>
        </w:rPr>
        <w:t>at 4 o’clock, in the morning, on Monday</w:t>
      </w:r>
      <w:r w:rsidRPr="005266BA">
        <w:rPr>
          <w:rFonts w:ascii="Times New Roman" w:eastAsia="Times New Roman" w:hAnsi="Times New Roman" w:cs="Times New Roman"/>
          <w:sz w:val="28"/>
          <w:szCs w:val="28"/>
          <w:lang w:eastAsia="ru-RU"/>
        </w:rPr>
        <w:t>.</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Социокультурные знания и умения:</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кратко представлять свою страну и страну/страны изучаемого языка на английском языке.</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К концу обучения в</w:t>
      </w:r>
      <w:r w:rsidRPr="005266BA">
        <w:rPr>
          <w:rFonts w:ascii="Times New Roman" w:eastAsia="Times New Roman" w:hAnsi="Times New Roman" w:cs="Times New Roman"/>
          <w:b/>
          <w:bCs/>
          <w:sz w:val="28"/>
          <w:szCs w:val="28"/>
          <w:lang w:eastAsia="ru-RU"/>
        </w:rPr>
        <w:t> </w:t>
      </w:r>
      <w:r w:rsidRPr="005266BA">
        <w:rPr>
          <w:rFonts w:ascii="Times New Roman" w:eastAsia="Times New Roman" w:hAnsi="Times New Roman" w:cs="Times New Roman"/>
          <w:b/>
          <w:bCs/>
          <w:i/>
          <w:iCs/>
          <w:sz w:val="28"/>
          <w:szCs w:val="28"/>
          <w:lang w:eastAsia="ru-RU"/>
        </w:rPr>
        <w:t>4 классе</w:t>
      </w:r>
      <w:r w:rsidRPr="005266BA">
        <w:rPr>
          <w:rFonts w:ascii="Times New Roman" w:eastAsia="Times New Roman" w:hAnsi="Times New Roman" w:cs="Times New Roman"/>
          <w:sz w:val="28"/>
          <w:szCs w:val="28"/>
          <w:lang w:eastAsia="ru-RU"/>
        </w:rPr>
        <w:t> обучающийся получит следующие предметные результаты:</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Коммуникативные умения</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Говорение:</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 xml:space="preserve">создавать устные связные монологические высказывания (описание, рассуждение; повествование/сообщение) с вербальными и (или) зрительными </w:t>
      </w:r>
      <w:r w:rsidRPr="005266BA">
        <w:rPr>
          <w:rFonts w:ascii="Times New Roman" w:eastAsia="Times New Roman" w:hAnsi="Times New Roman" w:cs="Times New Roman"/>
          <w:sz w:val="28"/>
          <w:szCs w:val="28"/>
          <w:lang w:eastAsia="ru-RU"/>
        </w:rPr>
        <w:lastRenderedPageBreak/>
        <w:t>опорами в рамках тематического содержания речи для 4 класса (объём монологического высказывания – не менее 4–5 фраз);</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создавать устные связные монологические высказывания по образцу; выражать своё отношение к предмету речи;</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передавать основное содержание прочитанного текста с вербальными и (или) зрительными опорами в объёме не менее 4–5 фраз.</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Аудирование:</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воспринимать на слух и понимать речь учителя и других обучающихся, вербально/невербально реагировать на услышанное;</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Смысловое чтение:</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прогнозировать содержание текста на основе заголовка;</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lastRenderedPageBreak/>
        <w:t>читать про себя несплошные тексты (таблицы, диаграммы и другое) и понимать представленную в них информацию.</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Письмо:</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писать с опорой на образец поздравления с днем рождения, Новым годом, Рождеством с выражением пожеланий;</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писать с опорой на образец электронное сообщение личного характера (объём сообщения – до 50 слов).</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Языковые знания и навыки</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Фонетическая сторона речи:</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читать новые слова согласно основным правилам чтения;</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различать на слух и правильно произносить слова и фразы/предложения с соблюдением их ритмико-интонационных особенностей.</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Графика, орфография и пунктуация:</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правильно писать изученные слова;</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Лексическая сторона речи:</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образовывать родственные слова с использованием основных способов словообразования: аффиксации (суффиксы -</w:t>
      </w:r>
      <w:r w:rsidRPr="005266BA">
        <w:rPr>
          <w:rFonts w:ascii="Times New Roman" w:eastAsia="Times New Roman" w:hAnsi="Times New Roman" w:cs="Times New Roman"/>
          <w:i/>
          <w:iCs/>
          <w:sz w:val="28"/>
          <w:szCs w:val="28"/>
          <w:lang w:eastAsia="ru-RU"/>
        </w:rPr>
        <w:t>er/-or, -ist: teacher, actor, artist)</w:t>
      </w:r>
      <w:r w:rsidRPr="005266BA">
        <w:rPr>
          <w:rFonts w:ascii="Times New Roman" w:eastAsia="Times New Roman" w:hAnsi="Times New Roman" w:cs="Times New Roman"/>
          <w:sz w:val="28"/>
          <w:szCs w:val="28"/>
          <w:lang w:eastAsia="ru-RU"/>
        </w:rPr>
        <w:t>, словосложения </w:t>
      </w:r>
      <w:r w:rsidRPr="005266BA">
        <w:rPr>
          <w:rFonts w:ascii="Times New Roman" w:eastAsia="Times New Roman" w:hAnsi="Times New Roman" w:cs="Times New Roman"/>
          <w:i/>
          <w:iCs/>
          <w:sz w:val="28"/>
          <w:szCs w:val="28"/>
          <w:lang w:eastAsia="ru-RU"/>
        </w:rPr>
        <w:t>(blackboard)</w:t>
      </w:r>
      <w:r w:rsidRPr="005266BA">
        <w:rPr>
          <w:rFonts w:ascii="Times New Roman" w:eastAsia="Times New Roman" w:hAnsi="Times New Roman" w:cs="Times New Roman"/>
          <w:sz w:val="28"/>
          <w:szCs w:val="28"/>
          <w:lang w:eastAsia="ru-RU"/>
        </w:rPr>
        <w:t>, конверсии </w:t>
      </w:r>
      <w:r w:rsidRPr="005266BA">
        <w:rPr>
          <w:rFonts w:ascii="Times New Roman" w:eastAsia="Times New Roman" w:hAnsi="Times New Roman" w:cs="Times New Roman"/>
          <w:i/>
          <w:iCs/>
          <w:sz w:val="28"/>
          <w:szCs w:val="28"/>
          <w:lang w:eastAsia="ru-RU"/>
        </w:rPr>
        <w:t>(to play – a play)</w:t>
      </w:r>
      <w:r w:rsidRPr="005266BA">
        <w:rPr>
          <w:rFonts w:ascii="Times New Roman" w:eastAsia="Times New Roman" w:hAnsi="Times New Roman" w:cs="Times New Roman"/>
          <w:sz w:val="28"/>
          <w:szCs w:val="28"/>
          <w:lang w:eastAsia="ru-RU"/>
        </w:rPr>
        <w:t>.</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i/>
          <w:iCs/>
          <w:sz w:val="28"/>
          <w:szCs w:val="28"/>
          <w:lang w:eastAsia="ru-RU"/>
        </w:rPr>
        <w:t>Грамматическая сторона речи:</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Present Continuous Tense в повествовательных (утвердительных и отрицательных), вопросительных (общий и специальный вопрос) предложениях;</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lastRenderedPageBreak/>
        <w:t>распознавать и употреблять в устной и письменной речи конструкцию </w:t>
      </w:r>
      <w:r w:rsidRPr="005266BA">
        <w:rPr>
          <w:rFonts w:ascii="Times New Roman" w:eastAsia="Times New Roman" w:hAnsi="Times New Roman" w:cs="Times New Roman"/>
          <w:i/>
          <w:iCs/>
          <w:sz w:val="28"/>
          <w:szCs w:val="28"/>
          <w:lang w:eastAsia="ru-RU"/>
        </w:rPr>
        <w:t>to be going to</w:t>
      </w:r>
      <w:r w:rsidRPr="005266BA">
        <w:rPr>
          <w:rFonts w:ascii="Times New Roman" w:eastAsia="Times New Roman" w:hAnsi="Times New Roman" w:cs="Times New Roman"/>
          <w:sz w:val="28"/>
          <w:szCs w:val="28"/>
          <w:lang w:eastAsia="ru-RU"/>
        </w:rPr>
        <w:t> и Future Simple Tense для выражения будущего действия;</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модальные глаголы долженствования </w:t>
      </w:r>
      <w:r w:rsidRPr="005266BA">
        <w:rPr>
          <w:rFonts w:ascii="Times New Roman" w:eastAsia="Times New Roman" w:hAnsi="Times New Roman" w:cs="Times New Roman"/>
          <w:i/>
          <w:iCs/>
          <w:sz w:val="28"/>
          <w:szCs w:val="28"/>
          <w:lang w:eastAsia="ru-RU"/>
        </w:rPr>
        <w:t>must</w:t>
      </w:r>
      <w:r w:rsidRPr="005266BA">
        <w:rPr>
          <w:rFonts w:ascii="Times New Roman" w:eastAsia="Times New Roman" w:hAnsi="Times New Roman" w:cs="Times New Roman"/>
          <w:sz w:val="28"/>
          <w:szCs w:val="28"/>
          <w:lang w:eastAsia="ru-RU"/>
        </w:rPr>
        <w:t> и </w:t>
      </w:r>
      <w:r w:rsidRPr="005266BA">
        <w:rPr>
          <w:rFonts w:ascii="Times New Roman" w:eastAsia="Times New Roman" w:hAnsi="Times New Roman" w:cs="Times New Roman"/>
          <w:i/>
          <w:iCs/>
          <w:sz w:val="28"/>
          <w:szCs w:val="28"/>
          <w:lang w:eastAsia="ru-RU"/>
        </w:rPr>
        <w:t>have to</w:t>
      </w:r>
      <w:r w:rsidRPr="005266BA">
        <w:rPr>
          <w:rFonts w:ascii="Times New Roman" w:eastAsia="Times New Roman" w:hAnsi="Times New Roman" w:cs="Times New Roman"/>
          <w:sz w:val="28"/>
          <w:szCs w:val="28"/>
          <w:lang w:eastAsia="ru-RU"/>
        </w:rPr>
        <w:t>;</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отрицательное местоимение </w:t>
      </w:r>
      <w:r w:rsidRPr="005266BA">
        <w:rPr>
          <w:rFonts w:ascii="Times New Roman" w:eastAsia="Times New Roman" w:hAnsi="Times New Roman" w:cs="Times New Roman"/>
          <w:i/>
          <w:iCs/>
          <w:sz w:val="28"/>
          <w:szCs w:val="28"/>
          <w:lang w:eastAsia="ru-RU"/>
        </w:rPr>
        <w:t>no</w:t>
      </w:r>
      <w:r w:rsidRPr="005266BA">
        <w:rPr>
          <w:rFonts w:ascii="Times New Roman" w:eastAsia="Times New Roman" w:hAnsi="Times New Roman" w:cs="Times New Roman"/>
          <w:sz w:val="28"/>
          <w:szCs w:val="28"/>
          <w:lang w:eastAsia="ru-RU"/>
        </w:rPr>
        <w:t>;</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степени сравнения прилагательных (формы, образованные по правилу и исключения: </w:t>
      </w:r>
      <w:r w:rsidRPr="005266BA">
        <w:rPr>
          <w:rFonts w:ascii="Times New Roman" w:eastAsia="Times New Roman" w:hAnsi="Times New Roman" w:cs="Times New Roman"/>
          <w:i/>
          <w:iCs/>
          <w:sz w:val="28"/>
          <w:szCs w:val="28"/>
          <w:lang w:eastAsia="ru-RU"/>
        </w:rPr>
        <w:t>good – better – (the) best, bad – worse – (the) worst)</w:t>
      </w:r>
      <w:r w:rsidRPr="005266BA">
        <w:rPr>
          <w:rFonts w:ascii="Times New Roman" w:eastAsia="Times New Roman" w:hAnsi="Times New Roman" w:cs="Times New Roman"/>
          <w:sz w:val="28"/>
          <w:szCs w:val="28"/>
          <w:lang w:eastAsia="ru-RU"/>
        </w:rPr>
        <w:t>;</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наречия времени;</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обозначение даты и года;</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распознавать и употреблять в устной и письменной речи обозначение времени.</w:t>
      </w:r>
    </w:p>
    <w:p w:rsidR="00556EF8" w:rsidRPr="005266BA" w:rsidRDefault="00556EF8" w:rsidP="00556EF8">
      <w:pPr>
        <w:spacing w:after="0" w:line="360" w:lineRule="auto"/>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b/>
          <w:bCs/>
          <w:sz w:val="28"/>
          <w:szCs w:val="28"/>
          <w:lang w:eastAsia="ru-RU"/>
        </w:rPr>
        <w:t>Социокультурные знания и умения:</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знать названия родной страны и страны/стран изучаемого языка;</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знать некоторых литературных персонажей;</w:t>
      </w: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pPr>
      <w:r w:rsidRPr="005266BA">
        <w:rPr>
          <w:rFonts w:ascii="Times New Roman" w:eastAsia="Times New Roman" w:hAnsi="Times New Roman" w:cs="Times New Roman"/>
          <w:sz w:val="28"/>
          <w:szCs w:val="28"/>
          <w:lang w:eastAsia="ru-RU"/>
        </w:rPr>
        <w:t>знать небольшие произведения детского фольклора (рифмовки, песни);</w:t>
      </w:r>
    </w:p>
    <w:p w:rsidR="00B20866" w:rsidRPr="00D41473" w:rsidRDefault="00556EF8" w:rsidP="00556EF8">
      <w:pPr>
        <w:spacing w:after="0" w:line="360" w:lineRule="auto"/>
        <w:ind w:firstLine="567"/>
        <w:jc w:val="both"/>
        <w:rPr>
          <w:b/>
          <w:bCs/>
          <w:sz w:val="28"/>
          <w:szCs w:val="28"/>
        </w:rPr>
      </w:pPr>
      <w:r w:rsidRPr="005266BA">
        <w:rPr>
          <w:rFonts w:ascii="Times New Roman" w:eastAsia="Times New Roman" w:hAnsi="Times New Roman" w:cs="Times New Roman"/>
          <w:sz w:val="28"/>
          <w:szCs w:val="28"/>
          <w:lang w:eastAsia="ru-RU"/>
        </w:rPr>
        <w:t>кратко представлять свою страну на иностранном языке в рамках изучаемой тематики.</w:t>
      </w:r>
      <w:r w:rsidRPr="005266BA">
        <w:rPr>
          <w:b/>
          <w:bCs/>
          <w:sz w:val="28"/>
          <w:szCs w:val="28"/>
        </w:rPr>
        <w:t xml:space="preserve"> </w:t>
      </w:r>
    </w:p>
    <w:p w:rsidR="00067DD3" w:rsidRDefault="00067DD3" w:rsidP="00B20866">
      <w:pPr>
        <w:jc w:val="center"/>
        <w:rPr>
          <w:rFonts w:ascii="Times New Roman" w:hAnsi="Times New Roman" w:cs="Times New Roman"/>
          <w:sz w:val="28"/>
          <w:szCs w:val="28"/>
        </w:rPr>
      </w:pPr>
    </w:p>
    <w:p w:rsidR="00067DD3" w:rsidRDefault="00067DD3" w:rsidP="00B20866">
      <w:pPr>
        <w:jc w:val="center"/>
        <w:rPr>
          <w:rFonts w:ascii="Times New Roman" w:hAnsi="Times New Roman" w:cs="Times New Roman"/>
          <w:sz w:val="28"/>
          <w:szCs w:val="28"/>
        </w:rPr>
      </w:pPr>
    </w:p>
    <w:p w:rsidR="00067DD3" w:rsidRDefault="00067DD3" w:rsidP="00B20866">
      <w:pPr>
        <w:jc w:val="center"/>
        <w:rPr>
          <w:rFonts w:ascii="Times New Roman" w:hAnsi="Times New Roman" w:cs="Times New Roman"/>
          <w:sz w:val="28"/>
          <w:szCs w:val="28"/>
        </w:rPr>
      </w:pPr>
    </w:p>
    <w:p w:rsidR="00067DD3" w:rsidRDefault="00067DD3" w:rsidP="00B20866">
      <w:pPr>
        <w:jc w:val="center"/>
        <w:rPr>
          <w:rFonts w:ascii="Times New Roman" w:hAnsi="Times New Roman" w:cs="Times New Roman"/>
          <w:sz w:val="28"/>
          <w:szCs w:val="28"/>
        </w:rPr>
      </w:pPr>
    </w:p>
    <w:p w:rsidR="00067DD3" w:rsidRDefault="00067DD3" w:rsidP="00B20866">
      <w:pPr>
        <w:jc w:val="center"/>
        <w:rPr>
          <w:rFonts w:ascii="Times New Roman" w:hAnsi="Times New Roman" w:cs="Times New Roman"/>
          <w:sz w:val="28"/>
          <w:szCs w:val="28"/>
        </w:rPr>
      </w:pPr>
    </w:p>
    <w:p w:rsidR="00067DD3" w:rsidRDefault="00067DD3" w:rsidP="00B20866">
      <w:pPr>
        <w:jc w:val="center"/>
        <w:rPr>
          <w:rFonts w:ascii="Times New Roman" w:hAnsi="Times New Roman" w:cs="Times New Roman"/>
          <w:sz w:val="28"/>
          <w:szCs w:val="28"/>
        </w:rPr>
      </w:pPr>
    </w:p>
    <w:p w:rsidR="00B20866" w:rsidRPr="00067DD3" w:rsidRDefault="00B20866" w:rsidP="00B20866">
      <w:pPr>
        <w:jc w:val="center"/>
        <w:rPr>
          <w:rFonts w:ascii="Times New Roman" w:hAnsi="Times New Roman" w:cs="Times New Roman"/>
          <w:sz w:val="28"/>
          <w:szCs w:val="28"/>
        </w:rPr>
      </w:pPr>
      <w:r w:rsidRPr="00067DD3">
        <w:rPr>
          <w:rFonts w:ascii="Times New Roman" w:hAnsi="Times New Roman" w:cs="Times New Roman"/>
          <w:sz w:val="28"/>
          <w:szCs w:val="28"/>
        </w:rPr>
        <w:lastRenderedPageBreak/>
        <w:t>ТЕМАТИЧЕСКОЕ ПЛАНИРОВАНИЕ</w:t>
      </w:r>
    </w:p>
    <w:p w:rsidR="00B20866" w:rsidRPr="00067DD3" w:rsidRDefault="00B20866" w:rsidP="00B20866">
      <w:pPr>
        <w:jc w:val="center"/>
        <w:rPr>
          <w:rFonts w:ascii="Times New Roman" w:hAnsi="Times New Roman" w:cs="Times New Roman"/>
          <w:sz w:val="28"/>
          <w:szCs w:val="28"/>
        </w:rPr>
      </w:pPr>
      <w:r w:rsidRPr="00067DD3">
        <w:rPr>
          <w:rFonts w:ascii="Times New Roman" w:hAnsi="Times New Roman" w:cs="Times New Roman"/>
          <w:sz w:val="28"/>
          <w:szCs w:val="28"/>
        </w:rPr>
        <w:t>2 КЛАСС</w:t>
      </w:r>
    </w:p>
    <w:tbl>
      <w:tblPr>
        <w:tblStyle w:val="a5"/>
        <w:tblW w:w="10314" w:type="dxa"/>
        <w:tblLook w:val="04A0" w:firstRow="1" w:lastRow="0" w:firstColumn="1" w:lastColumn="0" w:noHBand="0" w:noVBand="1"/>
      </w:tblPr>
      <w:tblGrid>
        <w:gridCol w:w="594"/>
        <w:gridCol w:w="1965"/>
        <w:gridCol w:w="878"/>
        <w:gridCol w:w="6877"/>
      </w:tblGrid>
      <w:tr w:rsidR="00B20866" w:rsidRPr="00067DD3" w:rsidTr="006A1544">
        <w:tc>
          <w:tcPr>
            <w:tcW w:w="591" w:type="dxa"/>
          </w:tcPr>
          <w:p w:rsidR="00B20866" w:rsidRPr="00067DD3" w:rsidRDefault="00B20866" w:rsidP="00732A5D">
            <w:pPr>
              <w:rPr>
                <w:rFonts w:ascii="Times New Roman" w:hAnsi="Times New Roman" w:cs="Times New Roman"/>
                <w:sz w:val="28"/>
                <w:szCs w:val="28"/>
              </w:rPr>
            </w:pPr>
            <w:r w:rsidRPr="00067DD3">
              <w:rPr>
                <w:rFonts w:ascii="Times New Roman" w:hAnsi="Times New Roman" w:cs="Times New Roman"/>
                <w:sz w:val="28"/>
                <w:szCs w:val="28"/>
              </w:rPr>
              <w:t>№ п\п</w:t>
            </w:r>
          </w:p>
        </w:tc>
        <w:tc>
          <w:tcPr>
            <w:tcW w:w="1947" w:type="dxa"/>
          </w:tcPr>
          <w:p w:rsidR="00B20866" w:rsidRPr="00067DD3" w:rsidRDefault="00B20866" w:rsidP="00732A5D">
            <w:pPr>
              <w:spacing w:line="360" w:lineRule="auto"/>
              <w:jc w:val="center"/>
              <w:rPr>
                <w:rFonts w:ascii="Times New Roman" w:hAnsi="Times New Roman" w:cs="Times New Roman"/>
                <w:sz w:val="28"/>
                <w:szCs w:val="28"/>
              </w:rPr>
            </w:pPr>
            <w:r w:rsidRPr="00067DD3">
              <w:rPr>
                <w:rFonts w:ascii="Times New Roman" w:hAnsi="Times New Roman" w:cs="Times New Roman"/>
                <w:sz w:val="28"/>
                <w:szCs w:val="28"/>
              </w:rPr>
              <w:t>Наименование разделов и тем  программы</w:t>
            </w:r>
          </w:p>
        </w:tc>
        <w:tc>
          <w:tcPr>
            <w:tcW w:w="871" w:type="dxa"/>
          </w:tcPr>
          <w:p w:rsidR="00B20866" w:rsidRPr="00067DD3" w:rsidRDefault="00B20866" w:rsidP="00732A5D">
            <w:pPr>
              <w:jc w:val="center"/>
              <w:rPr>
                <w:rFonts w:ascii="Times New Roman" w:hAnsi="Times New Roman" w:cs="Times New Roman"/>
                <w:sz w:val="28"/>
                <w:szCs w:val="28"/>
              </w:rPr>
            </w:pPr>
            <w:r w:rsidRPr="00067DD3">
              <w:rPr>
                <w:rFonts w:ascii="Times New Roman" w:hAnsi="Times New Roman" w:cs="Times New Roman"/>
                <w:sz w:val="28"/>
                <w:szCs w:val="28"/>
              </w:rPr>
              <w:t>Кол</w:t>
            </w:r>
            <w:r w:rsidRPr="00067DD3">
              <w:rPr>
                <w:rFonts w:ascii="Times New Roman" w:hAnsi="Times New Roman" w:cs="Times New Roman"/>
                <w:sz w:val="28"/>
                <w:szCs w:val="28"/>
                <w:lang w:val="en-US"/>
              </w:rPr>
              <w:t>-</w:t>
            </w:r>
            <w:r w:rsidRPr="00067DD3">
              <w:rPr>
                <w:rFonts w:ascii="Times New Roman" w:hAnsi="Times New Roman" w:cs="Times New Roman"/>
                <w:sz w:val="28"/>
                <w:szCs w:val="28"/>
              </w:rPr>
              <w:t>во часов</w:t>
            </w:r>
          </w:p>
        </w:tc>
        <w:tc>
          <w:tcPr>
            <w:tcW w:w="6905" w:type="dxa"/>
          </w:tcPr>
          <w:p w:rsidR="00B20866" w:rsidRPr="00067DD3" w:rsidRDefault="00B20866" w:rsidP="00732A5D">
            <w:pPr>
              <w:jc w:val="center"/>
              <w:rPr>
                <w:rFonts w:ascii="Times New Roman" w:hAnsi="Times New Roman" w:cs="Times New Roman"/>
                <w:sz w:val="28"/>
                <w:szCs w:val="28"/>
              </w:rPr>
            </w:pPr>
            <w:r w:rsidRPr="00067DD3">
              <w:rPr>
                <w:rFonts w:ascii="Times New Roman" w:hAnsi="Times New Roman" w:cs="Times New Roman"/>
                <w:sz w:val="28"/>
                <w:szCs w:val="28"/>
              </w:rPr>
              <w:t>Электронные (цифровые) образовательные ресурсы</w:t>
            </w:r>
          </w:p>
        </w:tc>
      </w:tr>
      <w:tr w:rsidR="006A1544" w:rsidRPr="00067DD3" w:rsidTr="006A1544">
        <w:tc>
          <w:tcPr>
            <w:tcW w:w="591" w:type="dxa"/>
          </w:tcPr>
          <w:p w:rsidR="006A1544" w:rsidRPr="00067DD3" w:rsidRDefault="006A1544" w:rsidP="00B20866">
            <w:pPr>
              <w:pStyle w:val="a6"/>
              <w:numPr>
                <w:ilvl w:val="0"/>
                <w:numId w:val="19"/>
              </w:numPr>
              <w:spacing w:line="360" w:lineRule="auto"/>
              <w:rPr>
                <w:rFonts w:ascii="Times New Roman" w:hAnsi="Times New Roman" w:cs="Times New Roman"/>
                <w:sz w:val="28"/>
                <w:szCs w:val="28"/>
              </w:rPr>
            </w:pPr>
          </w:p>
        </w:tc>
        <w:tc>
          <w:tcPr>
            <w:tcW w:w="1947" w:type="dxa"/>
          </w:tcPr>
          <w:p w:rsidR="006A1544" w:rsidRPr="00067DD3" w:rsidRDefault="006A1544" w:rsidP="00732A5D">
            <w:pPr>
              <w:spacing w:line="360" w:lineRule="auto"/>
              <w:rPr>
                <w:rFonts w:ascii="Times New Roman" w:hAnsi="Times New Roman" w:cs="Times New Roman"/>
                <w:sz w:val="28"/>
                <w:szCs w:val="28"/>
                <w:lang w:val="en-US"/>
              </w:rPr>
            </w:pPr>
            <w:r w:rsidRPr="00067DD3">
              <w:rPr>
                <w:rFonts w:ascii="Times New Roman" w:hAnsi="Times New Roman" w:cs="Times New Roman"/>
                <w:sz w:val="28"/>
                <w:szCs w:val="28"/>
                <w:lang w:val="en-US"/>
              </w:rPr>
              <w:t>Welcome to Our Zoo!  Alphabet/ Colours/ Numbers</w:t>
            </w:r>
          </w:p>
        </w:tc>
        <w:tc>
          <w:tcPr>
            <w:tcW w:w="871" w:type="dxa"/>
          </w:tcPr>
          <w:p w:rsidR="006A1544" w:rsidRPr="00067DD3" w:rsidRDefault="006A1544" w:rsidP="00732A5D">
            <w:pPr>
              <w:spacing w:line="360" w:lineRule="auto"/>
              <w:rPr>
                <w:rFonts w:ascii="Times New Roman" w:hAnsi="Times New Roman" w:cs="Times New Roman"/>
                <w:sz w:val="28"/>
                <w:szCs w:val="28"/>
                <w:lang w:val="en-US"/>
              </w:rPr>
            </w:pPr>
            <w:r w:rsidRPr="00067DD3">
              <w:rPr>
                <w:rFonts w:ascii="Times New Roman" w:hAnsi="Times New Roman" w:cs="Times New Roman"/>
                <w:sz w:val="28"/>
                <w:szCs w:val="28"/>
                <w:lang w:val="en-US"/>
              </w:rPr>
              <w:t>11</w:t>
            </w:r>
          </w:p>
        </w:tc>
        <w:tc>
          <w:tcPr>
            <w:tcW w:w="6905" w:type="dxa"/>
            <w:vMerge w:val="restart"/>
          </w:tcPr>
          <w:p w:rsidR="006A1544" w:rsidRPr="006A1544" w:rsidRDefault="006A1544" w:rsidP="006A1544">
            <w:pPr>
              <w:spacing w:line="360" w:lineRule="auto"/>
              <w:jc w:val="both"/>
              <w:rPr>
                <w:rFonts w:ascii="Times New Roman" w:eastAsia="Times New Roman" w:hAnsi="Times New Roman" w:cs="Times New Roman"/>
                <w:sz w:val="28"/>
                <w:szCs w:val="28"/>
                <w:lang w:val="en-US" w:eastAsia="ru-RU"/>
              </w:rPr>
            </w:pPr>
            <w:r w:rsidRPr="006A1544">
              <w:rPr>
                <w:rFonts w:ascii="Times New Roman" w:eastAsia="Times New Roman" w:hAnsi="Times New Roman" w:cs="Times New Roman"/>
                <w:sz w:val="28"/>
                <w:szCs w:val="28"/>
                <w:lang w:val="en-US" w:eastAsia="ru-RU"/>
              </w:rPr>
              <w:t xml:space="preserve">1. </w:t>
            </w:r>
            <w:hyperlink r:id="rId8" w:history="1">
              <w:r w:rsidRPr="006A1544">
                <w:rPr>
                  <w:rStyle w:val="ad"/>
                  <w:rFonts w:ascii="Times New Roman" w:eastAsia="Times New Roman" w:hAnsi="Times New Roman" w:cs="Times New Roman"/>
                  <w:color w:val="auto"/>
                  <w:sz w:val="28"/>
                  <w:szCs w:val="28"/>
                  <w:lang w:val="en-US" w:eastAsia="ru-RU"/>
                </w:rPr>
                <w:t>http://www.prosv.ru/umk/starlight/info.aspx?ob_no=29028</w:t>
              </w:r>
            </w:hyperlink>
          </w:p>
          <w:p w:rsidR="006A1544" w:rsidRPr="00091080" w:rsidRDefault="006A1544" w:rsidP="006A1544">
            <w:pPr>
              <w:spacing w:line="360" w:lineRule="auto"/>
              <w:jc w:val="both"/>
              <w:rPr>
                <w:rFonts w:ascii="Times New Roman" w:eastAsia="Times New Roman" w:hAnsi="Times New Roman" w:cs="Times New Roman"/>
                <w:sz w:val="28"/>
                <w:szCs w:val="28"/>
                <w:lang w:eastAsia="ru-RU"/>
              </w:rPr>
            </w:pPr>
            <w:r w:rsidRPr="00B310AB">
              <w:rPr>
                <w:rFonts w:ascii="Times New Roman" w:eastAsia="Times New Roman" w:hAnsi="Times New Roman" w:cs="Times New Roman"/>
                <w:sz w:val="28"/>
                <w:szCs w:val="28"/>
                <w:lang w:eastAsia="ru-RU"/>
              </w:rPr>
              <w:t>2</w:t>
            </w:r>
            <w:r w:rsidRPr="00091080">
              <w:rPr>
                <w:rFonts w:ascii="Times New Roman" w:eastAsia="Times New Roman" w:hAnsi="Times New Roman" w:cs="Times New Roman"/>
                <w:sz w:val="28"/>
                <w:szCs w:val="28"/>
                <w:lang w:eastAsia="ru-RU"/>
              </w:rPr>
              <w:t>.</w:t>
            </w:r>
            <w:r w:rsidRPr="00366DFF">
              <w:rPr>
                <w:rFonts w:ascii="Times New Roman" w:eastAsia="Times New Roman" w:hAnsi="Times New Roman" w:cs="Times New Roman"/>
                <w:sz w:val="28"/>
                <w:szCs w:val="28"/>
                <w:lang w:eastAsia="ru-RU"/>
              </w:rPr>
              <w:t xml:space="preserve"> </w:t>
            </w:r>
            <w:r w:rsidRPr="00091080">
              <w:rPr>
                <w:rFonts w:ascii="Times New Roman" w:eastAsia="Times New Roman" w:hAnsi="Times New Roman" w:cs="Times New Roman"/>
                <w:sz w:val="28"/>
                <w:szCs w:val="28"/>
                <w:lang w:eastAsia="ru-RU"/>
              </w:rPr>
              <w:t>http://school-collection.edu.ru [Единая коллекция цифровых образовательных ресурсов];</w:t>
            </w:r>
          </w:p>
          <w:p w:rsidR="006A1544" w:rsidRPr="006A1544" w:rsidRDefault="006A1544" w:rsidP="00732A5D">
            <w:pPr>
              <w:spacing w:line="360" w:lineRule="auto"/>
              <w:rPr>
                <w:rFonts w:ascii="Times New Roman" w:hAnsi="Times New Roman" w:cs="Times New Roman"/>
                <w:sz w:val="28"/>
                <w:szCs w:val="28"/>
              </w:rPr>
            </w:pPr>
          </w:p>
        </w:tc>
      </w:tr>
      <w:tr w:rsidR="006A1544" w:rsidRPr="00067DD3" w:rsidTr="006A1544">
        <w:tc>
          <w:tcPr>
            <w:tcW w:w="591" w:type="dxa"/>
          </w:tcPr>
          <w:p w:rsidR="006A1544" w:rsidRPr="006A1544" w:rsidRDefault="006A1544" w:rsidP="00B20866">
            <w:pPr>
              <w:pStyle w:val="a6"/>
              <w:numPr>
                <w:ilvl w:val="0"/>
                <w:numId w:val="19"/>
              </w:numPr>
              <w:spacing w:line="360" w:lineRule="auto"/>
              <w:rPr>
                <w:rFonts w:ascii="Times New Roman" w:hAnsi="Times New Roman" w:cs="Times New Roman"/>
                <w:sz w:val="28"/>
                <w:szCs w:val="28"/>
              </w:rPr>
            </w:pPr>
          </w:p>
        </w:tc>
        <w:tc>
          <w:tcPr>
            <w:tcW w:w="1947" w:type="dxa"/>
          </w:tcPr>
          <w:p w:rsidR="006A1544" w:rsidRPr="00067DD3" w:rsidRDefault="006A1544" w:rsidP="00067DD3">
            <w:pPr>
              <w:spacing w:line="276" w:lineRule="auto"/>
              <w:rPr>
                <w:rFonts w:ascii="Times New Roman" w:hAnsi="Times New Roman" w:cs="Times New Roman"/>
                <w:sz w:val="28"/>
                <w:szCs w:val="28"/>
                <w:lang w:val="en-US"/>
              </w:rPr>
            </w:pPr>
            <w:r w:rsidRPr="00067DD3">
              <w:rPr>
                <w:rFonts w:ascii="Times New Roman" w:hAnsi="Times New Roman" w:cs="Times New Roman"/>
                <w:sz w:val="28"/>
                <w:szCs w:val="28"/>
                <w:lang w:val="en-US"/>
              </w:rPr>
              <w:t>Me and  My School</w:t>
            </w:r>
          </w:p>
        </w:tc>
        <w:tc>
          <w:tcPr>
            <w:tcW w:w="871" w:type="dxa"/>
          </w:tcPr>
          <w:p w:rsidR="006A1544" w:rsidRPr="00067DD3" w:rsidRDefault="006A1544" w:rsidP="00732A5D">
            <w:pPr>
              <w:spacing w:line="360" w:lineRule="auto"/>
              <w:rPr>
                <w:rFonts w:ascii="Times New Roman" w:hAnsi="Times New Roman" w:cs="Times New Roman"/>
                <w:sz w:val="28"/>
                <w:szCs w:val="28"/>
                <w:lang w:val="en-US"/>
              </w:rPr>
            </w:pPr>
            <w:r w:rsidRPr="00067DD3">
              <w:rPr>
                <w:rFonts w:ascii="Times New Roman" w:hAnsi="Times New Roman" w:cs="Times New Roman"/>
                <w:sz w:val="28"/>
                <w:szCs w:val="28"/>
                <w:lang w:val="en-US"/>
              </w:rPr>
              <w:t>3</w:t>
            </w:r>
          </w:p>
        </w:tc>
        <w:tc>
          <w:tcPr>
            <w:tcW w:w="6905" w:type="dxa"/>
            <w:vMerge/>
          </w:tcPr>
          <w:p w:rsidR="006A1544" w:rsidRPr="00067DD3" w:rsidRDefault="006A1544" w:rsidP="00732A5D">
            <w:pPr>
              <w:spacing w:line="360" w:lineRule="auto"/>
              <w:rPr>
                <w:rFonts w:ascii="Times New Roman" w:hAnsi="Times New Roman" w:cs="Times New Roman"/>
                <w:sz w:val="28"/>
                <w:szCs w:val="28"/>
                <w:lang w:val="en-US"/>
              </w:rPr>
            </w:pPr>
          </w:p>
        </w:tc>
      </w:tr>
      <w:tr w:rsidR="006A1544" w:rsidRPr="00067DD3" w:rsidTr="006A1544">
        <w:tc>
          <w:tcPr>
            <w:tcW w:w="591" w:type="dxa"/>
          </w:tcPr>
          <w:p w:rsidR="006A1544" w:rsidRPr="00067DD3" w:rsidRDefault="006A1544" w:rsidP="00B20866">
            <w:pPr>
              <w:pStyle w:val="a6"/>
              <w:numPr>
                <w:ilvl w:val="0"/>
                <w:numId w:val="19"/>
              </w:numPr>
              <w:spacing w:line="360" w:lineRule="auto"/>
              <w:rPr>
                <w:rFonts w:ascii="Times New Roman" w:hAnsi="Times New Roman" w:cs="Times New Roman"/>
                <w:sz w:val="28"/>
                <w:szCs w:val="28"/>
                <w:lang w:val="en-US"/>
              </w:rPr>
            </w:pPr>
          </w:p>
        </w:tc>
        <w:tc>
          <w:tcPr>
            <w:tcW w:w="1947" w:type="dxa"/>
          </w:tcPr>
          <w:p w:rsidR="006A1544" w:rsidRPr="00067DD3" w:rsidRDefault="006A1544" w:rsidP="00067DD3">
            <w:pPr>
              <w:spacing w:line="276" w:lineRule="auto"/>
              <w:rPr>
                <w:rFonts w:ascii="Times New Roman" w:hAnsi="Times New Roman" w:cs="Times New Roman"/>
                <w:sz w:val="28"/>
                <w:szCs w:val="28"/>
                <w:lang w:val="en-US"/>
              </w:rPr>
            </w:pPr>
            <w:r w:rsidRPr="00067DD3">
              <w:rPr>
                <w:rFonts w:ascii="Times New Roman" w:hAnsi="Times New Roman" w:cs="Times New Roman"/>
                <w:sz w:val="28"/>
                <w:szCs w:val="28"/>
                <w:lang w:val="en-US"/>
              </w:rPr>
              <w:t>Me and  My Family</w:t>
            </w:r>
          </w:p>
        </w:tc>
        <w:tc>
          <w:tcPr>
            <w:tcW w:w="871" w:type="dxa"/>
          </w:tcPr>
          <w:p w:rsidR="006A1544" w:rsidRPr="00067DD3" w:rsidRDefault="006A1544" w:rsidP="00732A5D">
            <w:pPr>
              <w:spacing w:line="360" w:lineRule="auto"/>
              <w:rPr>
                <w:rFonts w:ascii="Times New Roman" w:hAnsi="Times New Roman" w:cs="Times New Roman"/>
                <w:sz w:val="28"/>
                <w:szCs w:val="28"/>
                <w:lang w:val="en-US"/>
              </w:rPr>
            </w:pPr>
            <w:r w:rsidRPr="00067DD3">
              <w:rPr>
                <w:rFonts w:ascii="Times New Roman" w:hAnsi="Times New Roman" w:cs="Times New Roman"/>
                <w:sz w:val="28"/>
                <w:szCs w:val="28"/>
                <w:lang w:val="en-US"/>
              </w:rPr>
              <w:t>3</w:t>
            </w:r>
          </w:p>
        </w:tc>
        <w:tc>
          <w:tcPr>
            <w:tcW w:w="6905" w:type="dxa"/>
            <w:vMerge/>
          </w:tcPr>
          <w:p w:rsidR="006A1544" w:rsidRPr="00067DD3" w:rsidRDefault="006A1544" w:rsidP="00732A5D">
            <w:pPr>
              <w:spacing w:line="360" w:lineRule="auto"/>
              <w:rPr>
                <w:rFonts w:ascii="Times New Roman" w:hAnsi="Times New Roman" w:cs="Times New Roman"/>
                <w:sz w:val="28"/>
                <w:szCs w:val="28"/>
                <w:lang w:val="en-US"/>
              </w:rPr>
            </w:pPr>
          </w:p>
        </w:tc>
      </w:tr>
      <w:tr w:rsidR="006A1544" w:rsidRPr="00067DD3" w:rsidTr="006A1544">
        <w:tc>
          <w:tcPr>
            <w:tcW w:w="591" w:type="dxa"/>
          </w:tcPr>
          <w:p w:rsidR="006A1544" w:rsidRPr="00067DD3" w:rsidRDefault="006A1544" w:rsidP="00B20866">
            <w:pPr>
              <w:pStyle w:val="a6"/>
              <w:numPr>
                <w:ilvl w:val="0"/>
                <w:numId w:val="19"/>
              </w:numPr>
              <w:spacing w:line="360" w:lineRule="auto"/>
              <w:rPr>
                <w:rFonts w:ascii="Times New Roman" w:hAnsi="Times New Roman" w:cs="Times New Roman"/>
                <w:sz w:val="28"/>
                <w:szCs w:val="28"/>
                <w:lang w:val="en-US"/>
              </w:rPr>
            </w:pPr>
          </w:p>
        </w:tc>
        <w:tc>
          <w:tcPr>
            <w:tcW w:w="1947" w:type="dxa"/>
          </w:tcPr>
          <w:p w:rsidR="006A1544" w:rsidRPr="00067DD3" w:rsidRDefault="006A1544" w:rsidP="00067DD3">
            <w:pPr>
              <w:spacing w:line="276" w:lineRule="auto"/>
              <w:rPr>
                <w:rFonts w:ascii="Times New Roman" w:hAnsi="Times New Roman" w:cs="Times New Roman"/>
                <w:sz w:val="28"/>
                <w:szCs w:val="28"/>
                <w:lang w:val="en-US"/>
              </w:rPr>
            </w:pPr>
            <w:r w:rsidRPr="00067DD3">
              <w:rPr>
                <w:rFonts w:ascii="Times New Roman" w:hAnsi="Times New Roman" w:cs="Times New Roman"/>
                <w:sz w:val="28"/>
                <w:szCs w:val="28"/>
                <w:lang w:val="en-US"/>
              </w:rPr>
              <w:t>Me and  My Friends</w:t>
            </w:r>
          </w:p>
        </w:tc>
        <w:tc>
          <w:tcPr>
            <w:tcW w:w="871" w:type="dxa"/>
          </w:tcPr>
          <w:p w:rsidR="006A1544" w:rsidRPr="00067DD3" w:rsidRDefault="006A1544" w:rsidP="00732A5D">
            <w:pPr>
              <w:spacing w:line="360" w:lineRule="auto"/>
              <w:rPr>
                <w:rFonts w:ascii="Times New Roman" w:hAnsi="Times New Roman" w:cs="Times New Roman"/>
                <w:sz w:val="28"/>
                <w:szCs w:val="28"/>
                <w:lang w:val="en-US"/>
              </w:rPr>
            </w:pPr>
            <w:r w:rsidRPr="00067DD3">
              <w:rPr>
                <w:rFonts w:ascii="Times New Roman" w:hAnsi="Times New Roman" w:cs="Times New Roman"/>
                <w:sz w:val="28"/>
                <w:szCs w:val="28"/>
                <w:lang w:val="en-US"/>
              </w:rPr>
              <w:t>3</w:t>
            </w:r>
          </w:p>
        </w:tc>
        <w:tc>
          <w:tcPr>
            <w:tcW w:w="6905" w:type="dxa"/>
            <w:vMerge/>
          </w:tcPr>
          <w:p w:rsidR="006A1544" w:rsidRPr="00067DD3" w:rsidRDefault="006A1544" w:rsidP="00732A5D">
            <w:pPr>
              <w:spacing w:line="360" w:lineRule="auto"/>
              <w:rPr>
                <w:rFonts w:ascii="Times New Roman" w:hAnsi="Times New Roman" w:cs="Times New Roman"/>
                <w:sz w:val="28"/>
                <w:szCs w:val="28"/>
                <w:lang w:val="en-US"/>
              </w:rPr>
            </w:pPr>
          </w:p>
        </w:tc>
      </w:tr>
      <w:tr w:rsidR="006A1544" w:rsidRPr="00067DD3" w:rsidTr="006A1544">
        <w:tc>
          <w:tcPr>
            <w:tcW w:w="591" w:type="dxa"/>
          </w:tcPr>
          <w:p w:rsidR="006A1544" w:rsidRPr="00067DD3" w:rsidRDefault="006A1544" w:rsidP="00B20866">
            <w:pPr>
              <w:pStyle w:val="a6"/>
              <w:numPr>
                <w:ilvl w:val="0"/>
                <w:numId w:val="19"/>
              </w:numPr>
              <w:spacing w:line="360" w:lineRule="auto"/>
              <w:rPr>
                <w:rFonts w:ascii="Times New Roman" w:hAnsi="Times New Roman" w:cs="Times New Roman"/>
                <w:sz w:val="28"/>
                <w:szCs w:val="28"/>
                <w:lang w:val="en-US"/>
              </w:rPr>
            </w:pPr>
          </w:p>
        </w:tc>
        <w:tc>
          <w:tcPr>
            <w:tcW w:w="1947" w:type="dxa"/>
          </w:tcPr>
          <w:p w:rsidR="006A1544" w:rsidRPr="00067DD3" w:rsidRDefault="006A1544" w:rsidP="00067DD3">
            <w:pPr>
              <w:spacing w:line="276" w:lineRule="auto"/>
              <w:rPr>
                <w:rFonts w:ascii="Times New Roman" w:hAnsi="Times New Roman" w:cs="Times New Roman"/>
                <w:sz w:val="28"/>
                <w:szCs w:val="28"/>
                <w:lang w:val="en-US"/>
              </w:rPr>
            </w:pPr>
            <w:r w:rsidRPr="00067DD3">
              <w:rPr>
                <w:rFonts w:ascii="Times New Roman" w:hAnsi="Times New Roman" w:cs="Times New Roman"/>
                <w:sz w:val="28"/>
                <w:szCs w:val="28"/>
                <w:lang w:val="en-US"/>
              </w:rPr>
              <w:t>Me and  My Hobbies</w:t>
            </w:r>
          </w:p>
        </w:tc>
        <w:tc>
          <w:tcPr>
            <w:tcW w:w="871" w:type="dxa"/>
          </w:tcPr>
          <w:p w:rsidR="006A1544" w:rsidRPr="00067DD3" w:rsidRDefault="006A1544" w:rsidP="00732A5D">
            <w:pPr>
              <w:spacing w:line="360" w:lineRule="auto"/>
              <w:rPr>
                <w:rFonts w:ascii="Times New Roman" w:hAnsi="Times New Roman" w:cs="Times New Roman"/>
                <w:sz w:val="28"/>
                <w:szCs w:val="28"/>
                <w:lang w:val="en-US"/>
              </w:rPr>
            </w:pPr>
            <w:r w:rsidRPr="00067DD3">
              <w:rPr>
                <w:rFonts w:ascii="Times New Roman" w:hAnsi="Times New Roman" w:cs="Times New Roman"/>
                <w:sz w:val="28"/>
                <w:szCs w:val="28"/>
                <w:lang w:val="en-US"/>
              </w:rPr>
              <w:t>3</w:t>
            </w:r>
          </w:p>
        </w:tc>
        <w:tc>
          <w:tcPr>
            <w:tcW w:w="6905" w:type="dxa"/>
            <w:vMerge/>
          </w:tcPr>
          <w:p w:rsidR="006A1544" w:rsidRPr="00067DD3" w:rsidRDefault="006A1544" w:rsidP="00732A5D">
            <w:pPr>
              <w:spacing w:line="360" w:lineRule="auto"/>
              <w:rPr>
                <w:rFonts w:ascii="Times New Roman" w:hAnsi="Times New Roman" w:cs="Times New Roman"/>
                <w:sz w:val="28"/>
                <w:szCs w:val="28"/>
                <w:lang w:val="en-US"/>
              </w:rPr>
            </w:pPr>
          </w:p>
        </w:tc>
      </w:tr>
      <w:tr w:rsidR="006A1544" w:rsidRPr="00067DD3" w:rsidTr="006A1544">
        <w:tc>
          <w:tcPr>
            <w:tcW w:w="591" w:type="dxa"/>
          </w:tcPr>
          <w:p w:rsidR="006A1544" w:rsidRPr="00067DD3" w:rsidRDefault="006A1544" w:rsidP="00B20866">
            <w:pPr>
              <w:pStyle w:val="a6"/>
              <w:numPr>
                <w:ilvl w:val="0"/>
                <w:numId w:val="19"/>
              </w:numPr>
              <w:spacing w:line="360" w:lineRule="auto"/>
              <w:rPr>
                <w:rFonts w:ascii="Times New Roman" w:hAnsi="Times New Roman" w:cs="Times New Roman"/>
                <w:sz w:val="28"/>
                <w:szCs w:val="28"/>
                <w:lang w:val="en-US"/>
              </w:rPr>
            </w:pPr>
          </w:p>
        </w:tc>
        <w:tc>
          <w:tcPr>
            <w:tcW w:w="1947" w:type="dxa"/>
          </w:tcPr>
          <w:p w:rsidR="006A1544" w:rsidRPr="00067DD3" w:rsidRDefault="006A1544" w:rsidP="00067DD3">
            <w:pPr>
              <w:spacing w:line="276" w:lineRule="auto"/>
              <w:rPr>
                <w:rFonts w:ascii="Times New Roman" w:hAnsi="Times New Roman" w:cs="Times New Roman"/>
                <w:sz w:val="28"/>
                <w:szCs w:val="28"/>
                <w:lang w:val="en-US"/>
              </w:rPr>
            </w:pPr>
            <w:r w:rsidRPr="00067DD3">
              <w:rPr>
                <w:rFonts w:ascii="Times New Roman" w:hAnsi="Times New Roman" w:cs="Times New Roman"/>
                <w:sz w:val="28"/>
                <w:szCs w:val="28"/>
                <w:lang w:val="en-US"/>
              </w:rPr>
              <w:t>Me and  My Day</w:t>
            </w:r>
          </w:p>
        </w:tc>
        <w:tc>
          <w:tcPr>
            <w:tcW w:w="871" w:type="dxa"/>
          </w:tcPr>
          <w:p w:rsidR="006A1544" w:rsidRPr="00067DD3" w:rsidRDefault="006A1544" w:rsidP="00732A5D">
            <w:pPr>
              <w:spacing w:line="360" w:lineRule="auto"/>
              <w:rPr>
                <w:rFonts w:ascii="Times New Roman" w:hAnsi="Times New Roman" w:cs="Times New Roman"/>
                <w:sz w:val="28"/>
                <w:szCs w:val="28"/>
                <w:lang w:val="en-US"/>
              </w:rPr>
            </w:pPr>
            <w:r w:rsidRPr="00067DD3">
              <w:rPr>
                <w:rFonts w:ascii="Times New Roman" w:hAnsi="Times New Roman" w:cs="Times New Roman"/>
                <w:sz w:val="28"/>
                <w:szCs w:val="28"/>
                <w:lang w:val="en-US"/>
              </w:rPr>
              <w:t>3</w:t>
            </w:r>
          </w:p>
        </w:tc>
        <w:tc>
          <w:tcPr>
            <w:tcW w:w="6905" w:type="dxa"/>
            <w:vMerge/>
          </w:tcPr>
          <w:p w:rsidR="006A1544" w:rsidRPr="00067DD3" w:rsidRDefault="006A1544" w:rsidP="00732A5D">
            <w:pPr>
              <w:spacing w:line="360" w:lineRule="auto"/>
              <w:rPr>
                <w:rFonts w:ascii="Times New Roman" w:hAnsi="Times New Roman" w:cs="Times New Roman"/>
                <w:sz w:val="28"/>
                <w:szCs w:val="28"/>
                <w:lang w:val="en-US"/>
              </w:rPr>
            </w:pPr>
          </w:p>
        </w:tc>
      </w:tr>
      <w:tr w:rsidR="006A1544" w:rsidRPr="00067DD3" w:rsidTr="006A1544">
        <w:tc>
          <w:tcPr>
            <w:tcW w:w="591" w:type="dxa"/>
          </w:tcPr>
          <w:p w:rsidR="006A1544" w:rsidRPr="00067DD3" w:rsidRDefault="006A1544" w:rsidP="00B20866">
            <w:pPr>
              <w:pStyle w:val="a6"/>
              <w:numPr>
                <w:ilvl w:val="0"/>
                <w:numId w:val="19"/>
              </w:numPr>
              <w:spacing w:line="360" w:lineRule="auto"/>
              <w:rPr>
                <w:rFonts w:ascii="Times New Roman" w:hAnsi="Times New Roman" w:cs="Times New Roman"/>
                <w:sz w:val="28"/>
                <w:szCs w:val="28"/>
                <w:lang w:val="en-US"/>
              </w:rPr>
            </w:pPr>
          </w:p>
        </w:tc>
        <w:tc>
          <w:tcPr>
            <w:tcW w:w="1947" w:type="dxa"/>
          </w:tcPr>
          <w:p w:rsidR="006A1544" w:rsidRPr="00067DD3" w:rsidRDefault="006A1544" w:rsidP="00067DD3">
            <w:pPr>
              <w:spacing w:line="276" w:lineRule="auto"/>
              <w:rPr>
                <w:rFonts w:ascii="Times New Roman" w:hAnsi="Times New Roman" w:cs="Times New Roman"/>
                <w:sz w:val="28"/>
                <w:szCs w:val="28"/>
                <w:lang w:val="en-US"/>
              </w:rPr>
            </w:pPr>
            <w:r w:rsidRPr="00067DD3">
              <w:rPr>
                <w:rFonts w:ascii="Times New Roman" w:hAnsi="Times New Roman" w:cs="Times New Roman"/>
                <w:sz w:val="28"/>
                <w:szCs w:val="28"/>
                <w:lang w:val="en-US"/>
              </w:rPr>
              <w:t>Me and  My Home</w:t>
            </w:r>
          </w:p>
        </w:tc>
        <w:tc>
          <w:tcPr>
            <w:tcW w:w="871" w:type="dxa"/>
          </w:tcPr>
          <w:p w:rsidR="006A1544" w:rsidRPr="00067DD3" w:rsidRDefault="006A1544" w:rsidP="00732A5D">
            <w:pPr>
              <w:spacing w:line="360" w:lineRule="auto"/>
              <w:rPr>
                <w:rFonts w:ascii="Times New Roman" w:hAnsi="Times New Roman" w:cs="Times New Roman"/>
                <w:sz w:val="28"/>
                <w:szCs w:val="28"/>
                <w:lang w:val="en-US"/>
              </w:rPr>
            </w:pPr>
            <w:r w:rsidRPr="00067DD3">
              <w:rPr>
                <w:rFonts w:ascii="Times New Roman" w:hAnsi="Times New Roman" w:cs="Times New Roman"/>
                <w:sz w:val="28"/>
                <w:szCs w:val="28"/>
                <w:lang w:val="en-US"/>
              </w:rPr>
              <w:t>3</w:t>
            </w:r>
          </w:p>
        </w:tc>
        <w:tc>
          <w:tcPr>
            <w:tcW w:w="6905" w:type="dxa"/>
            <w:vMerge/>
          </w:tcPr>
          <w:p w:rsidR="006A1544" w:rsidRPr="00067DD3" w:rsidRDefault="006A1544" w:rsidP="00732A5D">
            <w:pPr>
              <w:spacing w:line="360" w:lineRule="auto"/>
              <w:rPr>
                <w:rFonts w:ascii="Times New Roman" w:hAnsi="Times New Roman" w:cs="Times New Roman"/>
                <w:sz w:val="28"/>
                <w:szCs w:val="28"/>
                <w:lang w:val="en-US"/>
              </w:rPr>
            </w:pPr>
          </w:p>
        </w:tc>
      </w:tr>
      <w:tr w:rsidR="006A1544" w:rsidRPr="00067DD3" w:rsidTr="006A1544">
        <w:tc>
          <w:tcPr>
            <w:tcW w:w="591" w:type="dxa"/>
          </w:tcPr>
          <w:p w:rsidR="006A1544" w:rsidRPr="00067DD3" w:rsidRDefault="006A1544" w:rsidP="00B20866">
            <w:pPr>
              <w:pStyle w:val="a6"/>
              <w:numPr>
                <w:ilvl w:val="0"/>
                <w:numId w:val="19"/>
              </w:numPr>
              <w:spacing w:line="360" w:lineRule="auto"/>
              <w:rPr>
                <w:rFonts w:ascii="Times New Roman" w:hAnsi="Times New Roman" w:cs="Times New Roman"/>
                <w:sz w:val="28"/>
                <w:szCs w:val="28"/>
                <w:lang w:val="en-US"/>
              </w:rPr>
            </w:pPr>
          </w:p>
        </w:tc>
        <w:tc>
          <w:tcPr>
            <w:tcW w:w="1947" w:type="dxa"/>
          </w:tcPr>
          <w:p w:rsidR="006A1544" w:rsidRPr="00067DD3" w:rsidRDefault="006A1544" w:rsidP="00067DD3">
            <w:pPr>
              <w:spacing w:line="276" w:lineRule="auto"/>
              <w:rPr>
                <w:rFonts w:ascii="Times New Roman" w:hAnsi="Times New Roman" w:cs="Times New Roman"/>
                <w:sz w:val="28"/>
                <w:szCs w:val="28"/>
                <w:lang w:val="en-US"/>
              </w:rPr>
            </w:pPr>
            <w:r w:rsidRPr="00067DD3">
              <w:rPr>
                <w:rFonts w:ascii="Times New Roman" w:hAnsi="Times New Roman" w:cs="Times New Roman"/>
                <w:sz w:val="28"/>
                <w:szCs w:val="28"/>
                <w:lang w:val="en-US"/>
              </w:rPr>
              <w:t>Me and  My Adventures</w:t>
            </w:r>
          </w:p>
        </w:tc>
        <w:tc>
          <w:tcPr>
            <w:tcW w:w="871" w:type="dxa"/>
          </w:tcPr>
          <w:p w:rsidR="006A1544" w:rsidRPr="00067DD3" w:rsidRDefault="006A1544" w:rsidP="00732A5D">
            <w:pPr>
              <w:spacing w:line="360" w:lineRule="auto"/>
              <w:rPr>
                <w:rFonts w:ascii="Times New Roman" w:hAnsi="Times New Roman" w:cs="Times New Roman"/>
                <w:sz w:val="28"/>
                <w:szCs w:val="28"/>
                <w:lang w:val="en-US"/>
              </w:rPr>
            </w:pPr>
            <w:r w:rsidRPr="00067DD3">
              <w:rPr>
                <w:rFonts w:ascii="Times New Roman" w:hAnsi="Times New Roman" w:cs="Times New Roman"/>
                <w:sz w:val="28"/>
                <w:szCs w:val="28"/>
                <w:lang w:val="en-US"/>
              </w:rPr>
              <w:t>3</w:t>
            </w:r>
          </w:p>
        </w:tc>
        <w:tc>
          <w:tcPr>
            <w:tcW w:w="6905" w:type="dxa"/>
            <w:vMerge/>
          </w:tcPr>
          <w:p w:rsidR="006A1544" w:rsidRPr="00067DD3" w:rsidRDefault="006A1544" w:rsidP="00732A5D">
            <w:pPr>
              <w:spacing w:line="360" w:lineRule="auto"/>
              <w:rPr>
                <w:rFonts w:ascii="Times New Roman" w:hAnsi="Times New Roman" w:cs="Times New Roman"/>
                <w:sz w:val="28"/>
                <w:szCs w:val="28"/>
                <w:lang w:val="en-US"/>
              </w:rPr>
            </w:pPr>
          </w:p>
        </w:tc>
      </w:tr>
      <w:tr w:rsidR="006A1544" w:rsidRPr="00067DD3" w:rsidTr="006A1544">
        <w:trPr>
          <w:trHeight w:val="501"/>
        </w:trPr>
        <w:tc>
          <w:tcPr>
            <w:tcW w:w="591" w:type="dxa"/>
          </w:tcPr>
          <w:p w:rsidR="006A1544" w:rsidRPr="00067DD3" w:rsidRDefault="006A1544" w:rsidP="00B20866">
            <w:pPr>
              <w:pStyle w:val="a6"/>
              <w:numPr>
                <w:ilvl w:val="0"/>
                <w:numId w:val="19"/>
              </w:numPr>
              <w:spacing w:line="360" w:lineRule="auto"/>
              <w:rPr>
                <w:rFonts w:ascii="Times New Roman" w:hAnsi="Times New Roman" w:cs="Times New Roman"/>
                <w:sz w:val="28"/>
                <w:szCs w:val="28"/>
                <w:lang w:val="en-US"/>
              </w:rPr>
            </w:pPr>
          </w:p>
        </w:tc>
        <w:tc>
          <w:tcPr>
            <w:tcW w:w="1947" w:type="dxa"/>
          </w:tcPr>
          <w:p w:rsidR="006A1544" w:rsidRPr="00067DD3" w:rsidRDefault="006A1544" w:rsidP="00067DD3">
            <w:pPr>
              <w:spacing w:line="276" w:lineRule="auto"/>
              <w:ind w:left="-123"/>
              <w:jc w:val="both"/>
              <w:rPr>
                <w:rFonts w:ascii="Times New Roman" w:eastAsia="Times New Roman" w:hAnsi="Times New Roman" w:cs="Times New Roman"/>
                <w:sz w:val="28"/>
                <w:szCs w:val="28"/>
                <w:lang w:val="en-US" w:eastAsia="ru-RU"/>
              </w:rPr>
            </w:pPr>
            <w:r w:rsidRPr="00067DD3">
              <w:rPr>
                <w:rFonts w:ascii="Times New Roman" w:eastAsia="Times New Roman" w:hAnsi="Times New Roman" w:cs="Times New Roman"/>
                <w:sz w:val="28"/>
                <w:szCs w:val="28"/>
                <w:lang w:val="en-US" w:eastAsia="ru-RU"/>
              </w:rPr>
              <w:t>Fun Time 3. Happy Carnival</w:t>
            </w:r>
          </w:p>
        </w:tc>
        <w:tc>
          <w:tcPr>
            <w:tcW w:w="871" w:type="dxa"/>
          </w:tcPr>
          <w:p w:rsidR="006A1544" w:rsidRPr="00067DD3" w:rsidRDefault="006A1544" w:rsidP="00732A5D">
            <w:pPr>
              <w:spacing w:line="360" w:lineRule="auto"/>
              <w:rPr>
                <w:rFonts w:ascii="Times New Roman" w:hAnsi="Times New Roman" w:cs="Times New Roman"/>
                <w:sz w:val="28"/>
                <w:szCs w:val="28"/>
                <w:lang w:val="en-US"/>
              </w:rPr>
            </w:pPr>
            <w:r w:rsidRPr="00067DD3">
              <w:rPr>
                <w:rFonts w:ascii="Times New Roman" w:hAnsi="Times New Roman" w:cs="Times New Roman"/>
                <w:sz w:val="28"/>
                <w:szCs w:val="28"/>
                <w:lang w:val="en-US"/>
              </w:rPr>
              <w:t>1</w:t>
            </w:r>
          </w:p>
        </w:tc>
        <w:tc>
          <w:tcPr>
            <w:tcW w:w="6905" w:type="dxa"/>
            <w:vMerge/>
          </w:tcPr>
          <w:p w:rsidR="006A1544" w:rsidRPr="00067DD3" w:rsidRDefault="006A1544" w:rsidP="00732A5D">
            <w:pPr>
              <w:spacing w:line="360" w:lineRule="auto"/>
              <w:rPr>
                <w:rFonts w:ascii="Times New Roman" w:hAnsi="Times New Roman" w:cs="Times New Roman"/>
                <w:sz w:val="28"/>
                <w:szCs w:val="28"/>
                <w:lang w:val="en-US"/>
              </w:rPr>
            </w:pPr>
          </w:p>
        </w:tc>
      </w:tr>
      <w:tr w:rsidR="006A1544" w:rsidRPr="00067DD3" w:rsidTr="006A1544">
        <w:tc>
          <w:tcPr>
            <w:tcW w:w="591" w:type="dxa"/>
          </w:tcPr>
          <w:p w:rsidR="006A1544" w:rsidRPr="00067DD3" w:rsidRDefault="006A1544" w:rsidP="00B20866">
            <w:pPr>
              <w:pStyle w:val="a6"/>
              <w:numPr>
                <w:ilvl w:val="0"/>
                <w:numId w:val="19"/>
              </w:numPr>
              <w:spacing w:line="360" w:lineRule="auto"/>
              <w:rPr>
                <w:rFonts w:ascii="Times New Roman" w:hAnsi="Times New Roman" w:cs="Times New Roman"/>
                <w:sz w:val="28"/>
                <w:szCs w:val="28"/>
                <w:lang w:val="en-US"/>
              </w:rPr>
            </w:pPr>
          </w:p>
        </w:tc>
        <w:tc>
          <w:tcPr>
            <w:tcW w:w="1947" w:type="dxa"/>
          </w:tcPr>
          <w:p w:rsidR="006A1544" w:rsidRPr="00067DD3" w:rsidRDefault="006A1544" w:rsidP="00067DD3">
            <w:pPr>
              <w:spacing w:line="276" w:lineRule="auto"/>
              <w:ind w:left="-123"/>
              <w:jc w:val="both"/>
              <w:rPr>
                <w:rFonts w:ascii="Times New Roman" w:eastAsia="Times New Roman" w:hAnsi="Times New Roman" w:cs="Times New Roman"/>
                <w:sz w:val="28"/>
                <w:szCs w:val="28"/>
                <w:lang w:val="en-US" w:eastAsia="ru-RU"/>
              </w:rPr>
            </w:pPr>
            <w:r w:rsidRPr="00067DD3">
              <w:rPr>
                <w:rFonts w:ascii="Times New Roman" w:hAnsi="Times New Roman" w:cs="Times New Roman"/>
                <w:sz w:val="28"/>
                <w:szCs w:val="28"/>
                <w:lang w:val="en-US"/>
              </w:rPr>
              <w:t>The Fly High Music Show</w:t>
            </w:r>
          </w:p>
        </w:tc>
        <w:tc>
          <w:tcPr>
            <w:tcW w:w="871" w:type="dxa"/>
          </w:tcPr>
          <w:p w:rsidR="006A1544" w:rsidRPr="00067DD3" w:rsidRDefault="006A1544" w:rsidP="00732A5D">
            <w:pPr>
              <w:spacing w:line="360" w:lineRule="auto"/>
              <w:rPr>
                <w:rFonts w:ascii="Times New Roman" w:hAnsi="Times New Roman" w:cs="Times New Roman"/>
                <w:sz w:val="28"/>
                <w:szCs w:val="28"/>
              </w:rPr>
            </w:pPr>
            <w:r w:rsidRPr="00067DD3">
              <w:rPr>
                <w:rFonts w:ascii="Times New Roman" w:hAnsi="Times New Roman" w:cs="Times New Roman"/>
                <w:sz w:val="28"/>
                <w:szCs w:val="28"/>
              </w:rPr>
              <w:t>1</w:t>
            </w:r>
          </w:p>
        </w:tc>
        <w:tc>
          <w:tcPr>
            <w:tcW w:w="6905" w:type="dxa"/>
            <w:vMerge/>
          </w:tcPr>
          <w:p w:rsidR="006A1544" w:rsidRPr="00067DD3" w:rsidRDefault="006A1544" w:rsidP="00732A5D">
            <w:pPr>
              <w:spacing w:line="360" w:lineRule="auto"/>
              <w:rPr>
                <w:rFonts w:ascii="Times New Roman" w:hAnsi="Times New Roman" w:cs="Times New Roman"/>
                <w:sz w:val="28"/>
                <w:szCs w:val="28"/>
                <w:lang w:val="en-US"/>
              </w:rPr>
            </w:pPr>
          </w:p>
        </w:tc>
      </w:tr>
      <w:tr w:rsidR="006A1544" w:rsidRPr="00067DD3" w:rsidTr="006A1544">
        <w:tc>
          <w:tcPr>
            <w:tcW w:w="2538" w:type="dxa"/>
            <w:gridSpan w:val="2"/>
          </w:tcPr>
          <w:p w:rsidR="006A1544" w:rsidRPr="00067DD3" w:rsidRDefault="006A1544" w:rsidP="00067DD3">
            <w:pPr>
              <w:spacing w:line="276" w:lineRule="auto"/>
              <w:ind w:left="-123"/>
              <w:jc w:val="both"/>
              <w:rPr>
                <w:rFonts w:ascii="Times New Roman" w:hAnsi="Times New Roman" w:cs="Times New Roman"/>
                <w:sz w:val="28"/>
                <w:szCs w:val="28"/>
              </w:rPr>
            </w:pPr>
            <w:r w:rsidRPr="00067DD3">
              <w:rPr>
                <w:rFonts w:ascii="Times New Roman" w:hAnsi="Times New Roman" w:cs="Times New Roman"/>
                <w:sz w:val="28"/>
                <w:szCs w:val="28"/>
              </w:rPr>
              <w:t>ОБЩЕЕ ЧИСЛО ЧАСОВ ПО ПРОГРАММЕ</w:t>
            </w:r>
          </w:p>
        </w:tc>
        <w:tc>
          <w:tcPr>
            <w:tcW w:w="871" w:type="dxa"/>
          </w:tcPr>
          <w:p w:rsidR="006A1544" w:rsidRPr="00067DD3" w:rsidRDefault="006A1544" w:rsidP="00732A5D">
            <w:pPr>
              <w:spacing w:line="360" w:lineRule="auto"/>
              <w:rPr>
                <w:rFonts w:ascii="Times New Roman" w:hAnsi="Times New Roman" w:cs="Times New Roman"/>
                <w:sz w:val="28"/>
                <w:szCs w:val="28"/>
              </w:rPr>
            </w:pPr>
            <w:r w:rsidRPr="00067DD3">
              <w:rPr>
                <w:rFonts w:ascii="Times New Roman" w:hAnsi="Times New Roman" w:cs="Times New Roman"/>
                <w:sz w:val="28"/>
                <w:szCs w:val="28"/>
              </w:rPr>
              <w:t>34</w:t>
            </w:r>
          </w:p>
        </w:tc>
        <w:tc>
          <w:tcPr>
            <w:tcW w:w="6905" w:type="dxa"/>
            <w:vMerge/>
          </w:tcPr>
          <w:p w:rsidR="006A1544" w:rsidRPr="00067DD3" w:rsidRDefault="006A1544" w:rsidP="00732A5D">
            <w:pPr>
              <w:spacing w:line="360" w:lineRule="auto"/>
              <w:rPr>
                <w:rFonts w:ascii="Times New Roman" w:hAnsi="Times New Roman" w:cs="Times New Roman"/>
                <w:sz w:val="28"/>
                <w:szCs w:val="28"/>
              </w:rPr>
            </w:pPr>
          </w:p>
        </w:tc>
      </w:tr>
    </w:tbl>
    <w:p w:rsidR="00B20866" w:rsidRPr="00067DD3" w:rsidRDefault="00B20866" w:rsidP="00B20866">
      <w:pPr>
        <w:rPr>
          <w:rFonts w:ascii="Times New Roman" w:hAnsi="Times New Roman" w:cs="Times New Roman"/>
          <w:sz w:val="28"/>
          <w:szCs w:val="28"/>
        </w:rPr>
      </w:pPr>
    </w:p>
    <w:p w:rsidR="006A1544" w:rsidRDefault="006A1544" w:rsidP="00B20866">
      <w:pPr>
        <w:jc w:val="center"/>
        <w:rPr>
          <w:rFonts w:ascii="Times New Roman" w:hAnsi="Times New Roman" w:cs="Times New Roman"/>
          <w:sz w:val="28"/>
          <w:szCs w:val="28"/>
          <w:lang w:val="en-US"/>
        </w:rPr>
      </w:pPr>
    </w:p>
    <w:p w:rsidR="006A1544" w:rsidRDefault="006A1544" w:rsidP="00B20866">
      <w:pPr>
        <w:jc w:val="center"/>
        <w:rPr>
          <w:rFonts w:ascii="Times New Roman" w:hAnsi="Times New Roman" w:cs="Times New Roman"/>
          <w:sz w:val="28"/>
          <w:szCs w:val="28"/>
          <w:lang w:val="en-US"/>
        </w:rPr>
      </w:pPr>
    </w:p>
    <w:p w:rsidR="00B20866" w:rsidRPr="00067DD3" w:rsidRDefault="00B20866" w:rsidP="00B20866">
      <w:pPr>
        <w:jc w:val="center"/>
        <w:rPr>
          <w:rFonts w:ascii="Times New Roman" w:hAnsi="Times New Roman" w:cs="Times New Roman"/>
          <w:sz w:val="28"/>
          <w:szCs w:val="28"/>
        </w:rPr>
      </w:pPr>
      <w:r w:rsidRPr="00067DD3">
        <w:rPr>
          <w:rFonts w:ascii="Times New Roman" w:hAnsi="Times New Roman" w:cs="Times New Roman"/>
          <w:sz w:val="28"/>
          <w:szCs w:val="28"/>
        </w:rPr>
        <w:lastRenderedPageBreak/>
        <w:t>3 КЛАСС</w:t>
      </w:r>
    </w:p>
    <w:tbl>
      <w:tblPr>
        <w:tblStyle w:val="a5"/>
        <w:tblW w:w="10314" w:type="dxa"/>
        <w:tblLook w:val="04A0" w:firstRow="1" w:lastRow="0" w:firstColumn="1" w:lastColumn="0" w:noHBand="0" w:noVBand="1"/>
      </w:tblPr>
      <w:tblGrid>
        <w:gridCol w:w="594"/>
        <w:gridCol w:w="1965"/>
        <w:gridCol w:w="878"/>
        <w:gridCol w:w="6877"/>
      </w:tblGrid>
      <w:tr w:rsidR="00B20866" w:rsidRPr="00067DD3" w:rsidTr="006A1544">
        <w:tc>
          <w:tcPr>
            <w:tcW w:w="591" w:type="dxa"/>
          </w:tcPr>
          <w:p w:rsidR="00B20866" w:rsidRPr="00067DD3" w:rsidRDefault="00B20866" w:rsidP="00732A5D">
            <w:pPr>
              <w:jc w:val="center"/>
              <w:rPr>
                <w:rFonts w:ascii="Times New Roman" w:hAnsi="Times New Roman" w:cs="Times New Roman"/>
                <w:sz w:val="28"/>
                <w:szCs w:val="28"/>
              </w:rPr>
            </w:pPr>
            <w:r w:rsidRPr="00067DD3">
              <w:rPr>
                <w:rFonts w:ascii="Times New Roman" w:hAnsi="Times New Roman" w:cs="Times New Roman"/>
                <w:sz w:val="28"/>
                <w:szCs w:val="28"/>
              </w:rPr>
              <w:t>№ п\п</w:t>
            </w:r>
          </w:p>
        </w:tc>
        <w:tc>
          <w:tcPr>
            <w:tcW w:w="1947" w:type="dxa"/>
          </w:tcPr>
          <w:p w:rsidR="00B20866" w:rsidRPr="00067DD3" w:rsidRDefault="00B20866" w:rsidP="00732A5D">
            <w:pPr>
              <w:jc w:val="center"/>
              <w:rPr>
                <w:rFonts w:ascii="Times New Roman" w:hAnsi="Times New Roman" w:cs="Times New Roman"/>
                <w:sz w:val="28"/>
                <w:szCs w:val="28"/>
              </w:rPr>
            </w:pPr>
            <w:r w:rsidRPr="00067DD3">
              <w:rPr>
                <w:rFonts w:ascii="Times New Roman" w:hAnsi="Times New Roman" w:cs="Times New Roman"/>
                <w:sz w:val="28"/>
                <w:szCs w:val="28"/>
              </w:rPr>
              <w:t>Наименование разделов и тем  программы</w:t>
            </w:r>
          </w:p>
        </w:tc>
        <w:tc>
          <w:tcPr>
            <w:tcW w:w="871" w:type="dxa"/>
          </w:tcPr>
          <w:p w:rsidR="00B20866" w:rsidRPr="00067DD3" w:rsidRDefault="00B20866" w:rsidP="00732A5D">
            <w:pPr>
              <w:jc w:val="center"/>
              <w:rPr>
                <w:rFonts w:ascii="Times New Roman" w:hAnsi="Times New Roman" w:cs="Times New Roman"/>
                <w:sz w:val="28"/>
                <w:szCs w:val="28"/>
              </w:rPr>
            </w:pPr>
            <w:r w:rsidRPr="00067DD3">
              <w:rPr>
                <w:rFonts w:ascii="Times New Roman" w:hAnsi="Times New Roman" w:cs="Times New Roman"/>
                <w:sz w:val="28"/>
                <w:szCs w:val="28"/>
              </w:rPr>
              <w:t>Кол</w:t>
            </w:r>
            <w:r w:rsidRPr="00067DD3">
              <w:rPr>
                <w:rFonts w:ascii="Times New Roman" w:hAnsi="Times New Roman" w:cs="Times New Roman"/>
                <w:sz w:val="28"/>
                <w:szCs w:val="28"/>
                <w:lang w:val="en-US"/>
              </w:rPr>
              <w:t>-</w:t>
            </w:r>
            <w:r w:rsidRPr="00067DD3">
              <w:rPr>
                <w:rFonts w:ascii="Times New Roman" w:hAnsi="Times New Roman" w:cs="Times New Roman"/>
                <w:sz w:val="28"/>
                <w:szCs w:val="28"/>
              </w:rPr>
              <w:t>во часов</w:t>
            </w:r>
          </w:p>
        </w:tc>
        <w:tc>
          <w:tcPr>
            <w:tcW w:w="6905" w:type="dxa"/>
          </w:tcPr>
          <w:p w:rsidR="00B20866" w:rsidRPr="00067DD3" w:rsidRDefault="00B20866" w:rsidP="00732A5D">
            <w:pPr>
              <w:jc w:val="center"/>
              <w:rPr>
                <w:rFonts w:ascii="Times New Roman" w:hAnsi="Times New Roman" w:cs="Times New Roman"/>
                <w:sz w:val="28"/>
                <w:szCs w:val="28"/>
              </w:rPr>
            </w:pPr>
            <w:r w:rsidRPr="00067DD3">
              <w:rPr>
                <w:rFonts w:ascii="Times New Roman" w:hAnsi="Times New Roman" w:cs="Times New Roman"/>
                <w:sz w:val="28"/>
                <w:szCs w:val="28"/>
              </w:rPr>
              <w:t>Электронные (цифровые) образовательные ресурсы</w:t>
            </w:r>
          </w:p>
        </w:tc>
      </w:tr>
      <w:tr w:rsidR="006A1544" w:rsidRPr="00067DD3" w:rsidTr="006A1544">
        <w:tc>
          <w:tcPr>
            <w:tcW w:w="591" w:type="dxa"/>
          </w:tcPr>
          <w:p w:rsidR="006A1544" w:rsidRPr="00067DD3" w:rsidRDefault="006A1544" w:rsidP="00B20866">
            <w:pPr>
              <w:pStyle w:val="a6"/>
              <w:numPr>
                <w:ilvl w:val="0"/>
                <w:numId w:val="20"/>
              </w:numPr>
              <w:jc w:val="center"/>
              <w:rPr>
                <w:rFonts w:ascii="Times New Roman" w:hAnsi="Times New Roman" w:cs="Times New Roman"/>
                <w:sz w:val="28"/>
                <w:szCs w:val="28"/>
              </w:rPr>
            </w:pPr>
          </w:p>
        </w:tc>
        <w:tc>
          <w:tcPr>
            <w:tcW w:w="1947" w:type="dxa"/>
          </w:tcPr>
          <w:p w:rsidR="006A1544" w:rsidRPr="00067DD3" w:rsidRDefault="006A1544" w:rsidP="00067DD3">
            <w:pPr>
              <w:spacing w:line="360" w:lineRule="auto"/>
              <w:rPr>
                <w:rFonts w:ascii="Times New Roman" w:hAnsi="Times New Roman" w:cs="Times New Roman"/>
                <w:sz w:val="28"/>
                <w:szCs w:val="28"/>
                <w:lang w:val="en-US"/>
              </w:rPr>
            </w:pPr>
            <w:r w:rsidRPr="00067DD3">
              <w:rPr>
                <w:rFonts w:ascii="Times New Roman" w:hAnsi="Times New Roman" w:cs="Times New Roman"/>
                <w:sz w:val="28"/>
                <w:szCs w:val="28"/>
                <w:lang w:val="en-US"/>
              </w:rPr>
              <w:t>Our Great Friends</w:t>
            </w:r>
          </w:p>
        </w:tc>
        <w:tc>
          <w:tcPr>
            <w:tcW w:w="871" w:type="dxa"/>
          </w:tcPr>
          <w:p w:rsidR="006A1544" w:rsidRPr="00067DD3" w:rsidRDefault="006A1544" w:rsidP="00067DD3">
            <w:pPr>
              <w:spacing w:line="360" w:lineRule="auto"/>
              <w:jc w:val="center"/>
              <w:rPr>
                <w:rFonts w:ascii="Times New Roman" w:hAnsi="Times New Roman" w:cs="Times New Roman"/>
                <w:sz w:val="28"/>
                <w:szCs w:val="28"/>
                <w:lang w:val="en-US"/>
              </w:rPr>
            </w:pPr>
            <w:r w:rsidRPr="00067DD3">
              <w:rPr>
                <w:rFonts w:ascii="Times New Roman" w:hAnsi="Times New Roman" w:cs="Times New Roman"/>
                <w:sz w:val="28"/>
                <w:szCs w:val="28"/>
                <w:lang w:val="en-US"/>
              </w:rPr>
              <w:t>9</w:t>
            </w:r>
          </w:p>
        </w:tc>
        <w:tc>
          <w:tcPr>
            <w:tcW w:w="6905" w:type="dxa"/>
            <w:vMerge w:val="restart"/>
          </w:tcPr>
          <w:p w:rsidR="006A1544" w:rsidRPr="006A1544" w:rsidRDefault="006A1544" w:rsidP="006A1544">
            <w:pPr>
              <w:spacing w:line="360" w:lineRule="auto"/>
              <w:jc w:val="both"/>
              <w:rPr>
                <w:rFonts w:ascii="Times New Roman" w:eastAsia="Times New Roman" w:hAnsi="Times New Roman" w:cs="Times New Roman"/>
                <w:sz w:val="28"/>
                <w:szCs w:val="28"/>
                <w:lang w:val="en-US" w:eastAsia="ru-RU"/>
              </w:rPr>
            </w:pPr>
            <w:r w:rsidRPr="006A1544">
              <w:rPr>
                <w:rFonts w:ascii="Times New Roman" w:eastAsia="Times New Roman" w:hAnsi="Times New Roman" w:cs="Times New Roman"/>
                <w:sz w:val="28"/>
                <w:szCs w:val="28"/>
                <w:lang w:val="en-US" w:eastAsia="ru-RU"/>
              </w:rPr>
              <w:t xml:space="preserve">1. </w:t>
            </w:r>
            <w:hyperlink r:id="rId9" w:history="1">
              <w:r w:rsidRPr="006A1544">
                <w:rPr>
                  <w:rStyle w:val="ad"/>
                  <w:rFonts w:ascii="Times New Roman" w:eastAsia="Times New Roman" w:hAnsi="Times New Roman" w:cs="Times New Roman"/>
                  <w:color w:val="auto"/>
                  <w:sz w:val="28"/>
                  <w:szCs w:val="28"/>
                  <w:lang w:val="en-US" w:eastAsia="ru-RU"/>
                </w:rPr>
                <w:t>http://www.prosv.ru/umk/starlight/info.aspx?ob_no=29028</w:t>
              </w:r>
            </w:hyperlink>
          </w:p>
          <w:p w:rsidR="006A1544" w:rsidRPr="00091080" w:rsidRDefault="006A1544" w:rsidP="006A1544">
            <w:pPr>
              <w:spacing w:line="360" w:lineRule="auto"/>
              <w:jc w:val="both"/>
              <w:rPr>
                <w:rFonts w:ascii="Times New Roman" w:eastAsia="Times New Roman" w:hAnsi="Times New Roman" w:cs="Times New Roman"/>
                <w:sz w:val="28"/>
                <w:szCs w:val="28"/>
                <w:lang w:eastAsia="ru-RU"/>
              </w:rPr>
            </w:pPr>
            <w:r w:rsidRPr="00B310AB">
              <w:rPr>
                <w:rFonts w:ascii="Times New Roman" w:eastAsia="Times New Roman" w:hAnsi="Times New Roman" w:cs="Times New Roman"/>
                <w:sz w:val="28"/>
                <w:szCs w:val="28"/>
                <w:lang w:eastAsia="ru-RU"/>
              </w:rPr>
              <w:t>2</w:t>
            </w:r>
            <w:r w:rsidRPr="00091080">
              <w:rPr>
                <w:rFonts w:ascii="Times New Roman" w:eastAsia="Times New Roman" w:hAnsi="Times New Roman" w:cs="Times New Roman"/>
                <w:sz w:val="28"/>
                <w:szCs w:val="28"/>
                <w:lang w:eastAsia="ru-RU"/>
              </w:rPr>
              <w:t>.</w:t>
            </w:r>
            <w:r w:rsidRPr="00366DFF">
              <w:rPr>
                <w:rFonts w:ascii="Times New Roman" w:eastAsia="Times New Roman" w:hAnsi="Times New Roman" w:cs="Times New Roman"/>
                <w:sz w:val="28"/>
                <w:szCs w:val="28"/>
                <w:lang w:eastAsia="ru-RU"/>
              </w:rPr>
              <w:t xml:space="preserve"> </w:t>
            </w:r>
            <w:r w:rsidRPr="00091080">
              <w:rPr>
                <w:rFonts w:ascii="Times New Roman" w:eastAsia="Times New Roman" w:hAnsi="Times New Roman" w:cs="Times New Roman"/>
                <w:sz w:val="28"/>
                <w:szCs w:val="28"/>
                <w:lang w:eastAsia="ru-RU"/>
              </w:rPr>
              <w:t>http://school-collection.edu.ru [Единая коллекция цифровых образовательных ресурсов];</w:t>
            </w:r>
          </w:p>
          <w:p w:rsidR="006A1544" w:rsidRPr="00067DD3" w:rsidRDefault="006A1544" w:rsidP="00067DD3">
            <w:pPr>
              <w:spacing w:line="360" w:lineRule="auto"/>
              <w:jc w:val="center"/>
              <w:rPr>
                <w:rFonts w:ascii="Times New Roman" w:hAnsi="Times New Roman" w:cs="Times New Roman"/>
                <w:sz w:val="28"/>
                <w:szCs w:val="28"/>
              </w:rPr>
            </w:pPr>
          </w:p>
        </w:tc>
      </w:tr>
      <w:tr w:rsidR="006A1544" w:rsidRPr="00067DD3" w:rsidTr="006A1544">
        <w:tc>
          <w:tcPr>
            <w:tcW w:w="591" w:type="dxa"/>
          </w:tcPr>
          <w:p w:rsidR="006A1544" w:rsidRPr="006A1544" w:rsidRDefault="006A1544" w:rsidP="00B20866">
            <w:pPr>
              <w:pStyle w:val="a6"/>
              <w:numPr>
                <w:ilvl w:val="0"/>
                <w:numId w:val="20"/>
              </w:numPr>
              <w:jc w:val="center"/>
              <w:rPr>
                <w:rFonts w:ascii="Times New Roman" w:hAnsi="Times New Roman" w:cs="Times New Roman"/>
                <w:sz w:val="28"/>
                <w:szCs w:val="28"/>
              </w:rPr>
            </w:pPr>
          </w:p>
        </w:tc>
        <w:tc>
          <w:tcPr>
            <w:tcW w:w="1947" w:type="dxa"/>
          </w:tcPr>
          <w:p w:rsidR="006A1544" w:rsidRPr="00067DD3" w:rsidRDefault="006A1544" w:rsidP="00067DD3">
            <w:pPr>
              <w:spacing w:line="360" w:lineRule="auto"/>
              <w:rPr>
                <w:rFonts w:ascii="Times New Roman" w:hAnsi="Times New Roman" w:cs="Times New Roman"/>
                <w:sz w:val="28"/>
                <w:szCs w:val="28"/>
                <w:lang w:val="en-US"/>
              </w:rPr>
            </w:pPr>
            <w:r w:rsidRPr="00067DD3">
              <w:rPr>
                <w:rFonts w:ascii="Times New Roman" w:hAnsi="Times New Roman" w:cs="Times New Roman"/>
                <w:sz w:val="28"/>
                <w:szCs w:val="28"/>
                <w:lang w:val="en-US"/>
              </w:rPr>
              <w:t>Our Wonderful Year</w:t>
            </w:r>
          </w:p>
        </w:tc>
        <w:tc>
          <w:tcPr>
            <w:tcW w:w="871" w:type="dxa"/>
          </w:tcPr>
          <w:p w:rsidR="006A1544" w:rsidRPr="00067DD3" w:rsidRDefault="006A1544" w:rsidP="00067DD3">
            <w:pPr>
              <w:spacing w:line="360" w:lineRule="auto"/>
              <w:jc w:val="center"/>
              <w:rPr>
                <w:rFonts w:ascii="Times New Roman" w:hAnsi="Times New Roman" w:cs="Times New Roman"/>
                <w:sz w:val="28"/>
                <w:szCs w:val="28"/>
                <w:lang w:val="en-US"/>
              </w:rPr>
            </w:pPr>
            <w:r w:rsidRPr="00067DD3">
              <w:rPr>
                <w:rFonts w:ascii="Times New Roman" w:hAnsi="Times New Roman" w:cs="Times New Roman"/>
                <w:sz w:val="28"/>
                <w:szCs w:val="28"/>
                <w:lang w:val="en-US"/>
              </w:rPr>
              <w:t>8</w:t>
            </w:r>
          </w:p>
        </w:tc>
        <w:tc>
          <w:tcPr>
            <w:tcW w:w="6905" w:type="dxa"/>
            <w:vMerge/>
          </w:tcPr>
          <w:p w:rsidR="006A1544" w:rsidRPr="00067DD3" w:rsidRDefault="006A1544" w:rsidP="00067DD3">
            <w:pPr>
              <w:spacing w:line="360" w:lineRule="auto"/>
              <w:jc w:val="center"/>
              <w:rPr>
                <w:rFonts w:ascii="Times New Roman" w:hAnsi="Times New Roman" w:cs="Times New Roman"/>
                <w:sz w:val="28"/>
                <w:szCs w:val="28"/>
              </w:rPr>
            </w:pPr>
          </w:p>
        </w:tc>
      </w:tr>
      <w:tr w:rsidR="006A1544" w:rsidRPr="00067DD3" w:rsidTr="006A1544">
        <w:tc>
          <w:tcPr>
            <w:tcW w:w="591" w:type="dxa"/>
          </w:tcPr>
          <w:p w:rsidR="006A1544" w:rsidRPr="00067DD3" w:rsidRDefault="006A1544" w:rsidP="00B20866">
            <w:pPr>
              <w:pStyle w:val="a6"/>
              <w:numPr>
                <w:ilvl w:val="0"/>
                <w:numId w:val="20"/>
              </w:numPr>
              <w:jc w:val="center"/>
              <w:rPr>
                <w:rFonts w:ascii="Times New Roman" w:hAnsi="Times New Roman" w:cs="Times New Roman"/>
                <w:sz w:val="28"/>
                <w:szCs w:val="28"/>
                <w:lang w:val="en-US"/>
              </w:rPr>
            </w:pPr>
          </w:p>
        </w:tc>
        <w:tc>
          <w:tcPr>
            <w:tcW w:w="1947" w:type="dxa"/>
          </w:tcPr>
          <w:p w:rsidR="006A1544" w:rsidRPr="00067DD3" w:rsidRDefault="006A1544" w:rsidP="00067DD3">
            <w:pPr>
              <w:spacing w:line="360" w:lineRule="auto"/>
              <w:rPr>
                <w:rFonts w:ascii="Times New Roman" w:hAnsi="Times New Roman" w:cs="Times New Roman"/>
                <w:sz w:val="28"/>
                <w:szCs w:val="28"/>
                <w:lang w:val="en-US"/>
              </w:rPr>
            </w:pPr>
            <w:r w:rsidRPr="00067DD3">
              <w:rPr>
                <w:rFonts w:ascii="Times New Roman" w:hAnsi="Times New Roman" w:cs="Times New Roman"/>
                <w:sz w:val="28"/>
                <w:szCs w:val="28"/>
                <w:lang w:val="en-US"/>
              </w:rPr>
              <w:t>A Fantastic Adventure</w:t>
            </w:r>
          </w:p>
        </w:tc>
        <w:tc>
          <w:tcPr>
            <w:tcW w:w="871" w:type="dxa"/>
          </w:tcPr>
          <w:p w:rsidR="006A1544" w:rsidRPr="00067DD3" w:rsidRDefault="006A1544" w:rsidP="00067DD3">
            <w:pPr>
              <w:spacing w:line="360" w:lineRule="auto"/>
              <w:jc w:val="center"/>
              <w:rPr>
                <w:rFonts w:ascii="Times New Roman" w:hAnsi="Times New Roman" w:cs="Times New Roman"/>
                <w:sz w:val="28"/>
                <w:szCs w:val="28"/>
                <w:lang w:val="en-US"/>
              </w:rPr>
            </w:pPr>
            <w:r w:rsidRPr="00067DD3">
              <w:rPr>
                <w:rFonts w:ascii="Times New Roman" w:hAnsi="Times New Roman" w:cs="Times New Roman"/>
                <w:sz w:val="28"/>
                <w:szCs w:val="28"/>
                <w:lang w:val="en-US"/>
              </w:rPr>
              <w:t>6</w:t>
            </w:r>
          </w:p>
        </w:tc>
        <w:tc>
          <w:tcPr>
            <w:tcW w:w="6905" w:type="dxa"/>
            <w:vMerge/>
          </w:tcPr>
          <w:p w:rsidR="006A1544" w:rsidRPr="00067DD3" w:rsidRDefault="006A1544" w:rsidP="00067DD3">
            <w:pPr>
              <w:spacing w:line="360" w:lineRule="auto"/>
              <w:jc w:val="center"/>
              <w:rPr>
                <w:rFonts w:ascii="Times New Roman" w:hAnsi="Times New Roman" w:cs="Times New Roman"/>
                <w:sz w:val="28"/>
                <w:szCs w:val="28"/>
                <w:lang w:val="en-US"/>
              </w:rPr>
            </w:pPr>
          </w:p>
        </w:tc>
      </w:tr>
      <w:tr w:rsidR="006A1544" w:rsidRPr="00067DD3" w:rsidTr="006A1544">
        <w:tc>
          <w:tcPr>
            <w:tcW w:w="591" w:type="dxa"/>
          </w:tcPr>
          <w:p w:rsidR="006A1544" w:rsidRPr="00067DD3" w:rsidRDefault="006A1544" w:rsidP="00B20866">
            <w:pPr>
              <w:pStyle w:val="a6"/>
              <w:numPr>
                <w:ilvl w:val="0"/>
                <w:numId w:val="20"/>
              </w:numPr>
              <w:jc w:val="center"/>
              <w:rPr>
                <w:rFonts w:ascii="Times New Roman" w:hAnsi="Times New Roman" w:cs="Times New Roman"/>
                <w:sz w:val="28"/>
                <w:szCs w:val="28"/>
                <w:lang w:val="en-US"/>
              </w:rPr>
            </w:pPr>
          </w:p>
        </w:tc>
        <w:tc>
          <w:tcPr>
            <w:tcW w:w="1947" w:type="dxa"/>
          </w:tcPr>
          <w:p w:rsidR="006A1544" w:rsidRPr="00067DD3" w:rsidRDefault="006A1544" w:rsidP="00067DD3">
            <w:pPr>
              <w:spacing w:line="360" w:lineRule="auto"/>
              <w:rPr>
                <w:rFonts w:ascii="Times New Roman" w:hAnsi="Times New Roman" w:cs="Times New Roman"/>
                <w:sz w:val="28"/>
                <w:szCs w:val="28"/>
                <w:lang w:val="en-US"/>
              </w:rPr>
            </w:pPr>
            <w:r w:rsidRPr="00067DD3">
              <w:rPr>
                <w:rFonts w:ascii="Times New Roman" w:hAnsi="Times New Roman" w:cs="Times New Roman"/>
                <w:sz w:val="28"/>
                <w:szCs w:val="28"/>
                <w:lang w:val="en-US"/>
              </w:rPr>
              <w:t>Our Favourite Things</w:t>
            </w:r>
          </w:p>
        </w:tc>
        <w:tc>
          <w:tcPr>
            <w:tcW w:w="871" w:type="dxa"/>
          </w:tcPr>
          <w:p w:rsidR="006A1544" w:rsidRPr="00067DD3" w:rsidRDefault="006A1544" w:rsidP="00067DD3">
            <w:pPr>
              <w:spacing w:line="360" w:lineRule="auto"/>
              <w:jc w:val="center"/>
              <w:rPr>
                <w:rFonts w:ascii="Times New Roman" w:hAnsi="Times New Roman" w:cs="Times New Roman"/>
                <w:sz w:val="28"/>
                <w:szCs w:val="28"/>
                <w:lang w:val="en-US"/>
              </w:rPr>
            </w:pPr>
            <w:r w:rsidRPr="00067DD3">
              <w:rPr>
                <w:rFonts w:ascii="Times New Roman" w:hAnsi="Times New Roman" w:cs="Times New Roman"/>
                <w:sz w:val="28"/>
                <w:szCs w:val="28"/>
                <w:lang w:val="en-US"/>
              </w:rPr>
              <w:t>10</w:t>
            </w:r>
          </w:p>
        </w:tc>
        <w:tc>
          <w:tcPr>
            <w:tcW w:w="6905" w:type="dxa"/>
            <w:vMerge/>
          </w:tcPr>
          <w:p w:rsidR="006A1544" w:rsidRPr="00067DD3" w:rsidRDefault="006A1544" w:rsidP="00067DD3">
            <w:pPr>
              <w:spacing w:line="360" w:lineRule="auto"/>
              <w:jc w:val="center"/>
              <w:rPr>
                <w:rFonts w:ascii="Times New Roman" w:hAnsi="Times New Roman" w:cs="Times New Roman"/>
                <w:sz w:val="28"/>
                <w:szCs w:val="28"/>
                <w:lang w:val="en-US"/>
              </w:rPr>
            </w:pPr>
          </w:p>
        </w:tc>
      </w:tr>
      <w:tr w:rsidR="006A1544" w:rsidRPr="00067DD3" w:rsidTr="006A1544">
        <w:tc>
          <w:tcPr>
            <w:tcW w:w="591" w:type="dxa"/>
          </w:tcPr>
          <w:p w:rsidR="006A1544" w:rsidRPr="00067DD3" w:rsidRDefault="006A1544" w:rsidP="00B20866">
            <w:pPr>
              <w:pStyle w:val="a6"/>
              <w:numPr>
                <w:ilvl w:val="0"/>
                <w:numId w:val="20"/>
              </w:numPr>
              <w:jc w:val="center"/>
              <w:rPr>
                <w:rFonts w:ascii="Times New Roman" w:hAnsi="Times New Roman" w:cs="Times New Roman"/>
                <w:sz w:val="28"/>
                <w:szCs w:val="28"/>
                <w:lang w:val="en-US"/>
              </w:rPr>
            </w:pPr>
          </w:p>
        </w:tc>
        <w:tc>
          <w:tcPr>
            <w:tcW w:w="1947" w:type="dxa"/>
          </w:tcPr>
          <w:p w:rsidR="006A1544" w:rsidRPr="00067DD3" w:rsidRDefault="006A1544" w:rsidP="00067DD3">
            <w:pPr>
              <w:spacing w:line="360" w:lineRule="auto"/>
              <w:rPr>
                <w:rFonts w:ascii="Times New Roman" w:hAnsi="Times New Roman" w:cs="Times New Roman"/>
                <w:sz w:val="28"/>
                <w:szCs w:val="28"/>
                <w:lang w:val="en-US"/>
              </w:rPr>
            </w:pPr>
            <w:r w:rsidRPr="00067DD3">
              <w:rPr>
                <w:rFonts w:ascii="Times New Roman" w:hAnsi="Times New Roman" w:cs="Times New Roman"/>
                <w:sz w:val="28"/>
                <w:szCs w:val="28"/>
                <w:lang w:val="en-US"/>
              </w:rPr>
              <w:t>The Fly High Music Show</w:t>
            </w:r>
          </w:p>
        </w:tc>
        <w:tc>
          <w:tcPr>
            <w:tcW w:w="871" w:type="dxa"/>
          </w:tcPr>
          <w:p w:rsidR="006A1544" w:rsidRPr="00067DD3" w:rsidRDefault="006A1544" w:rsidP="00067DD3">
            <w:pPr>
              <w:spacing w:line="360" w:lineRule="auto"/>
              <w:jc w:val="center"/>
              <w:rPr>
                <w:rFonts w:ascii="Times New Roman" w:hAnsi="Times New Roman" w:cs="Times New Roman"/>
                <w:sz w:val="28"/>
                <w:szCs w:val="28"/>
                <w:lang w:val="en-US"/>
              </w:rPr>
            </w:pPr>
            <w:r w:rsidRPr="00067DD3">
              <w:rPr>
                <w:rFonts w:ascii="Times New Roman" w:hAnsi="Times New Roman" w:cs="Times New Roman"/>
                <w:sz w:val="28"/>
                <w:szCs w:val="28"/>
                <w:lang w:val="en-US"/>
              </w:rPr>
              <w:t>1</w:t>
            </w:r>
          </w:p>
        </w:tc>
        <w:tc>
          <w:tcPr>
            <w:tcW w:w="6905" w:type="dxa"/>
            <w:vMerge/>
          </w:tcPr>
          <w:p w:rsidR="006A1544" w:rsidRPr="00067DD3" w:rsidRDefault="006A1544" w:rsidP="00067DD3">
            <w:pPr>
              <w:spacing w:line="360" w:lineRule="auto"/>
              <w:jc w:val="center"/>
              <w:rPr>
                <w:rFonts w:ascii="Times New Roman" w:hAnsi="Times New Roman" w:cs="Times New Roman"/>
                <w:sz w:val="28"/>
                <w:szCs w:val="28"/>
                <w:lang w:val="en-US"/>
              </w:rPr>
            </w:pPr>
          </w:p>
        </w:tc>
      </w:tr>
      <w:tr w:rsidR="006A1544" w:rsidRPr="00067DD3" w:rsidTr="006A1544">
        <w:tc>
          <w:tcPr>
            <w:tcW w:w="2538" w:type="dxa"/>
            <w:gridSpan w:val="2"/>
          </w:tcPr>
          <w:p w:rsidR="006A1544" w:rsidRPr="00067DD3" w:rsidRDefault="006A1544" w:rsidP="00067DD3">
            <w:pPr>
              <w:spacing w:line="360" w:lineRule="auto"/>
              <w:rPr>
                <w:rFonts w:ascii="Times New Roman" w:hAnsi="Times New Roman" w:cs="Times New Roman"/>
                <w:sz w:val="28"/>
                <w:szCs w:val="28"/>
              </w:rPr>
            </w:pPr>
            <w:r w:rsidRPr="00067DD3">
              <w:rPr>
                <w:rFonts w:ascii="Times New Roman" w:hAnsi="Times New Roman" w:cs="Times New Roman"/>
                <w:sz w:val="28"/>
                <w:szCs w:val="28"/>
              </w:rPr>
              <w:t>ОБЩЕЕ ЧИСЛО ЧАСОВ ПО ПРОГРАММЕ</w:t>
            </w:r>
          </w:p>
        </w:tc>
        <w:tc>
          <w:tcPr>
            <w:tcW w:w="871" w:type="dxa"/>
          </w:tcPr>
          <w:p w:rsidR="006A1544" w:rsidRPr="00067DD3" w:rsidRDefault="006A1544" w:rsidP="00067DD3">
            <w:pPr>
              <w:spacing w:line="360" w:lineRule="auto"/>
              <w:jc w:val="center"/>
              <w:rPr>
                <w:rFonts w:ascii="Times New Roman" w:hAnsi="Times New Roman" w:cs="Times New Roman"/>
                <w:sz w:val="28"/>
                <w:szCs w:val="28"/>
              </w:rPr>
            </w:pPr>
          </w:p>
        </w:tc>
        <w:tc>
          <w:tcPr>
            <w:tcW w:w="6905" w:type="dxa"/>
            <w:vMerge/>
          </w:tcPr>
          <w:p w:rsidR="006A1544" w:rsidRPr="00067DD3" w:rsidRDefault="006A1544" w:rsidP="00067DD3">
            <w:pPr>
              <w:spacing w:line="360" w:lineRule="auto"/>
              <w:jc w:val="center"/>
              <w:rPr>
                <w:rFonts w:ascii="Times New Roman" w:hAnsi="Times New Roman" w:cs="Times New Roman"/>
                <w:sz w:val="28"/>
                <w:szCs w:val="28"/>
              </w:rPr>
            </w:pPr>
          </w:p>
        </w:tc>
      </w:tr>
    </w:tbl>
    <w:p w:rsidR="00B20866" w:rsidRPr="00067DD3" w:rsidRDefault="00B20866" w:rsidP="00B20866">
      <w:pPr>
        <w:jc w:val="center"/>
        <w:rPr>
          <w:rFonts w:ascii="Times New Roman" w:hAnsi="Times New Roman" w:cs="Times New Roman"/>
          <w:sz w:val="28"/>
          <w:szCs w:val="28"/>
        </w:rPr>
      </w:pPr>
    </w:p>
    <w:p w:rsidR="00067DD3" w:rsidRDefault="00067DD3" w:rsidP="00B20866">
      <w:pPr>
        <w:jc w:val="center"/>
        <w:rPr>
          <w:rFonts w:ascii="Times New Roman" w:hAnsi="Times New Roman" w:cs="Times New Roman"/>
          <w:sz w:val="28"/>
          <w:szCs w:val="28"/>
        </w:rPr>
      </w:pPr>
    </w:p>
    <w:p w:rsidR="00067DD3" w:rsidRDefault="00067DD3" w:rsidP="00B20866">
      <w:pPr>
        <w:jc w:val="center"/>
        <w:rPr>
          <w:rFonts w:ascii="Times New Roman" w:hAnsi="Times New Roman" w:cs="Times New Roman"/>
          <w:sz w:val="28"/>
          <w:szCs w:val="28"/>
        </w:rPr>
      </w:pPr>
    </w:p>
    <w:p w:rsidR="006A1544" w:rsidRPr="00E13C1C" w:rsidRDefault="006A1544" w:rsidP="00B20866">
      <w:pPr>
        <w:jc w:val="center"/>
        <w:rPr>
          <w:rFonts w:ascii="Times New Roman" w:hAnsi="Times New Roman" w:cs="Times New Roman"/>
          <w:sz w:val="28"/>
          <w:szCs w:val="28"/>
        </w:rPr>
      </w:pPr>
    </w:p>
    <w:p w:rsidR="006A1544" w:rsidRPr="00E13C1C" w:rsidRDefault="006A1544" w:rsidP="00B20866">
      <w:pPr>
        <w:jc w:val="center"/>
        <w:rPr>
          <w:rFonts w:ascii="Times New Roman" w:hAnsi="Times New Roman" w:cs="Times New Roman"/>
          <w:sz w:val="28"/>
          <w:szCs w:val="28"/>
        </w:rPr>
      </w:pPr>
    </w:p>
    <w:p w:rsidR="006A1544" w:rsidRPr="00E13C1C" w:rsidRDefault="006A1544" w:rsidP="00B20866">
      <w:pPr>
        <w:jc w:val="center"/>
        <w:rPr>
          <w:rFonts w:ascii="Times New Roman" w:hAnsi="Times New Roman" w:cs="Times New Roman"/>
          <w:sz w:val="28"/>
          <w:szCs w:val="28"/>
        </w:rPr>
      </w:pPr>
    </w:p>
    <w:p w:rsidR="006A1544" w:rsidRPr="00E13C1C" w:rsidRDefault="006A1544" w:rsidP="00B20866">
      <w:pPr>
        <w:jc w:val="center"/>
        <w:rPr>
          <w:rFonts w:ascii="Times New Roman" w:hAnsi="Times New Roman" w:cs="Times New Roman"/>
          <w:sz w:val="28"/>
          <w:szCs w:val="28"/>
        </w:rPr>
      </w:pPr>
    </w:p>
    <w:p w:rsidR="006A1544" w:rsidRPr="00E13C1C" w:rsidRDefault="006A1544" w:rsidP="00B20866">
      <w:pPr>
        <w:jc w:val="center"/>
        <w:rPr>
          <w:rFonts w:ascii="Times New Roman" w:hAnsi="Times New Roman" w:cs="Times New Roman"/>
          <w:sz w:val="28"/>
          <w:szCs w:val="28"/>
        </w:rPr>
      </w:pPr>
    </w:p>
    <w:p w:rsidR="006A1544" w:rsidRPr="00E13C1C" w:rsidRDefault="006A1544" w:rsidP="00B20866">
      <w:pPr>
        <w:jc w:val="center"/>
        <w:rPr>
          <w:rFonts w:ascii="Times New Roman" w:hAnsi="Times New Roman" w:cs="Times New Roman"/>
          <w:sz w:val="28"/>
          <w:szCs w:val="28"/>
        </w:rPr>
      </w:pPr>
    </w:p>
    <w:p w:rsidR="006A1544" w:rsidRPr="00E13C1C" w:rsidRDefault="006A1544" w:rsidP="00B20866">
      <w:pPr>
        <w:jc w:val="center"/>
        <w:rPr>
          <w:rFonts w:ascii="Times New Roman" w:hAnsi="Times New Roman" w:cs="Times New Roman"/>
          <w:sz w:val="28"/>
          <w:szCs w:val="28"/>
        </w:rPr>
      </w:pPr>
    </w:p>
    <w:p w:rsidR="006A1544" w:rsidRPr="00E13C1C" w:rsidRDefault="006A1544" w:rsidP="00B20866">
      <w:pPr>
        <w:jc w:val="center"/>
        <w:rPr>
          <w:rFonts w:ascii="Times New Roman" w:hAnsi="Times New Roman" w:cs="Times New Roman"/>
          <w:sz w:val="28"/>
          <w:szCs w:val="28"/>
        </w:rPr>
      </w:pPr>
    </w:p>
    <w:p w:rsidR="006A1544" w:rsidRPr="00E13C1C" w:rsidRDefault="006A1544" w:rsidP="00B20866">
      <w:pPr>
        <w:jc w:val="center"/>
        <w:rPr>
          <w:rFonts w:ascii="Times New Roman" w:hAnsi="Times New Roman" w:cs="Times New Roman"/>
          <w:sz w:val="28"/>
          <w:szCs w:val="28"/>
        </w:rPr>
      </w:pPr>
    </w:p>
    <w:p w:rsidR="00B20866" w:rsidRPr="00067DD3" w:rsidRDefault="00B20866" w:rsidP="00B20866">
      <w:pPr>
        <w:jc w:val="center"/>
        <w:rPr>
          <w:rFonts w:ascii="Times New Roman" w:hAnsi="Times New Roman" w:cs="Times New Roman"/>
          <w:sz w:val="28"/>
          <w:szCs w:val="28"/>
          <w:lang w:val="en-US"/>
        </w:rPr>
      </w:pPr>
      <w:r w:rsidRPr="00067DD3">
        <w:rPr>
          <w:rFonts w:ascii="Times New Roman" w:hAnsi="Times New Roman" w:cs="Times New Roman"/>
          <w:sz w:val="28"/>
          <w:szCs w:val="28"/>
          <w:lang w:val="en-US"/>
        </w:rPr>
        <w:lastRenderedPageBreak/>
        <w:t>4</w:t>
      </w:r>
      <w:r w:rsidRPr="00067DD3">
        <w:rPr>
          <w:rFonts w:ascii="Times New Roman" w:hAnsi="Times New Roman" w:cs="Times New Roman"/>
          <w:sz w:val="28"/>
          <w:szCs w:val="28"/>
        </w:rPr>
        <w:t xml:space="preserve"> КЛАСС</w:t>
      </w:r>
    </w:p>
    <w:tbl>
      <w:tblPr>
        <w:tblStyle w:val="a5"/>
        <w:tblW w:w="10314" w:type="dxa"/>
        <w:tblLook w:val="04A0" w:firstRow="1" w:lastRow="0" w:firstColumn="1" w:lastColumn="0" w:noHBand="0" w:noVBand="1"/>
      </w:tblPr>
      <w:tblGrid>
        <w:gridCol w:w="594"/>
        <w:gridCol w:w="1965"/>
        <w:gridCol w:w="878"/>
        <w:gridCol w:w="7063"/>
      </w:tblGrid>
      <w:tr w:rsidR="00B20866" w:rsidRPr="00067DD3" w:rsidTr="006A1544">
        <w:tc>
          <w:tcPr>
            <w:tcW w:w="591" w:type="dxa"/>
          </w:tcPr>
          <w:p w:rsidR="00B20866" w:rsidRPr="00067DD3" w:rsidRDefault="00B20866" w:rsidP="00732A5D">
            <w:pPr>
              <w:jc w:val="center"/>
              <w:rPr>
                <w:rFonts w:ascii="Times New Roman" w:hAnsi="Times New Roman" w:cs="Times New Roman"/>
                <w:sz w:val="28"/>
                <w:szCs w:val="28"/>
                <w:lang w:val="en-US"/>
              </w:rPr>
            </w:pPr>
            <w:r w:rsidRPr="00067DD3">
              <w:rPr>
                <w:rFonts w:ascii="Times New Roman" w:hAnsi="Times New Roman" w:cs="Times New Roman"/>
                <w:sz w:val="28"/>
                <w:szCs w:val="28"/>
              </w:rPr>
              <w:t>№ п\п</w:t>
            </w:r>
          </w:p>
        </w:tc>
        <w:tc>
          <w:tcPr>
            <w:tcW w:w="1947" w:type="dxa"/>
          </w:tcPr>
          <w:p w:rsidR="00B20866" w:rsidRPr="00067DD3" w:rsidRDefault="00B20866" w:rsidP="00732A5D">
            <w:pPr>
              <w:jc w:val="center"/>
              <w:rPr>
                <w:rFonts w:ascii="Times New Roman" w:hAnsi="Times New Roman" w:cs="Times New Roman"/>
                <w:sz w:val="28"/>
                <w:szCs w:val="28"/>
              </w:rPr>
            </w:pPr>
            <w:r w:rsidRPr="00067DD3">
              <w:rPr>
                <w:rFonts w:ascii="Times New Roman" w:hAnsi="Times New Roman" w:cs="Times New Roman"/>
                <w:sz w:val="28"/>
                <w:szCs w:val="28"/>
              </w:rPr>
              <w:t>Наименование разделов и тем  программы</w:t>
            </w:r>
          </w:p>
        </w:tc>
        <w:tc>
          <w:tcPr>
            <w:tcW w:w="871" w:type="dxa"/>
          </w:tcPr>
          <w:p w:rsidR="00B20866" w:rsidRPr="00067DD3" w:rsidRDefault="00B20866" w:rsidP="00732A5D">
            <w:pPr>
              <w:jc w:val="center"/>
              <w:rPr>
                <w:rFonts w:ascii="Times New Roman" w:hAnsi="Times New Roman" w:cs="Times New Roman"/>
                <w:sz w:val="28"/>
                <w:szCs w:val="28"/>
              </w:rPr>
            </w:pPr>
            <w:r w:rsidRPr="00067DD3">
              <w:rPr>
                <w:rFonts w:ascii="Times New Roman" w:hAnsi="Times New Roman" w:cs="Times New Roman"/>
                <w:sz w:val="28"/>
                <w:szCs w:val="28"/>
              </w:rPr>
              <w:t>Кол</w:t>
            </w:r>
            <w:r w:rsidRPr="00067DD3">
              <w:rPr>
                <w:rFonts w:ascii="Times New Roman" w:hAnsi="Times New Roman" w:cs="Times New Roman"/>
                <w:sz w:val="28"/>
                <w:szCs w:val="28"/>
                <w:lang w:val="en-US"/>
              </w:rPr>
              <w:t>-</w:t>
            </w:r>
            <w:r w:rsidRPr="00067DD3">
              <w:rPr>
                <w:rFonts w:ascii="Times New Roman" w:hAnsi="Times New Roman" w:cs="Times New Roman"/>
                <w:sz w:val="28"/>
                <w:szCs w:val="28"/>
              </w:rPr>
              <w:t>во часов</w:t>
            </w:r>
          </w:p>
        </w:tc>
        <w:tc>
          <w:tcPr>
            <w:tcW w:w="6905" w:type="dxa"/>
          </w:tcPr>
          <w:p w:rsidR="00B20866" w:rsidRPr="00067DD3" w:rsidRDefault="00B20866" w:rsidP="00732A5D">
            <w:pPr>
              <w:jc w:val="center"/>
              <w:rPr>
                <w:rFonts w:ascii="Times New Roman" w:hAnsi="Times New Roman" w:cs="Times New Roman"/>
                <w:sz w:val="28"/>
                <w:szCs w:val="28"/>
              </w:rPr>
            </w:pPr>
            <w:r w:rsidRPr="00067DD3">
              <w:rPr>
                <w:rFonts w:ascii="Times New Roman" w:hAnsi="Times New Roman" w:cs="Times New Roman"/>
                <w:sz w:val="28"/>
                <w:szCs w:val="28"/>
              </w:rPr>
              <w:t>Электронные (цифровые) образовательные ресурсы</w:t>
            </w:r>
          </w:p>
        </w:tc>
      </w:tr>
      <w:tr w:rsidR="006A1544" w:rsidRPr="006A1544" w:rsidTr="006A1544">
        <w:tc>
          <w:tcPr>
            <w:tcW w:w="591" w:type="dxa"/>
          </w:tcPr>
          <w:p w:rsidR="006A1544" w:rsidRPr="00067DD3" w:rsidRDefault="006A1544" w:rsidP="00B20866">
            <w:pPr>
              <w:pStyle w:val="a6"/>
              <w:numPr>
                <w:ilvl w:val="0"/>
                <w:numId w:val="21"/>
              </w:numPr>
              <w:jc w:val="center"/>
              <w:rPr>
                <w:rFonts w:ascii="Times New Roman" w:hAnsi="Times New Roman" w:cs="Times New Roman"/>
                <w:sz w:val="28"/>
                <w:szCs w:val="28"/>
                <w:lang w:val="en-US"/>
              </w:rPr>
            </w:pPr>
          </w:p>
        </w:tc>
        <w:tc>
          <w:tcPr>
            <w:tcW w:w="1947" w:type="dxa"/>
          </w:tcPr>
          <w:p w:rsidR="006A1544" w:rsidRPr="00067DD3" w:rsidRDefault="006A1544" w:rsidP="00067DD3">
            <w:pPr>
              <w:spacing w:line="360" w:lineRule="auto"/>
              <w:rPr>
                <w:rFonts w:ascii="Times New Roman" w:hAnsi="Times New Roman" w:cs="Times New Roman"/>
                <w:sz w:val="28"/>
                <w:szCs w:val="28"/>
              </w:rPr>
            </w:pPr>
            <w:r w:rsidRPr="00067DD3">
              <w:rPr>
                <w:rFonts w:ascii="Times New Roman" w:hAnsi="Times New Roman" w:cs="Times New Roman"/>
                <w:sz w:val="28"/>
                <w:szCs w:val="28"/>
                <w:lang w:val="en-US"/>
              </w:rPr>
              <w:t>Our Amazing World</w:t>
            </w:r>
          </w:p>
        </w:tc>
        <w:tc>
          <w:tcPr>
            <w:tcW w:w="871" w:type="dxa"/>
          </w:tcPr>
          <w:p w:rsidR="006A1544" w:rsidRPr="00067DD3" w:rsidRDefault="006A1544" w:rsidP="00067DD3">
            <w:pPr>
              <w:spacing w:line="360" w:lineRule="auto"/>
              <w:jc w:val="center"/>
              <w:rPr>
                <w:rFonts w:ascii="Times New Roman" w:hAnsi="Times New Roman" w:cs="Times New Roman"/>
                <w:sz w:val="28"/>
                <w:szCs w:val="28"/>
                <w:lang w:val="en-US"/>
              </w:rPr>
            </w:pPr>
            <w:r w:rsidRPr="00067DD3">
              <w:rPr>
                <w:rFonts w:ascii="Times New Roman" w:hAnsi="Times New Roman" w:cs="Times New Roman"/>
                <w:sz w:val="28"/>
                <w:szCs w:val="28"/>
                <w:lang w:val="en-US"/>
              </w:rPr>
              <w:t>10</w:t>
            </w:r>
          </w:p>
        </w:tc>
        <w:tc>
          <w:tcPr>
            <w:tcW w:w="6905" w:type="dxa"/>
            <w:vMerge w:val="restart"/>
          </w:tcPr>
          <w:p w:rsidR="006A1544" w:rsidRPr="006A1544" w:rsidRDefault="006A1544" w:rsidP="006A1544">
            <w:pPr>
              <w:spacing w:line="36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1.</w:t>
            </w:r>
            <w:hyperlink r:id="rId10" w:history="1">
              <w:r w:rsidRPr="006A1544">
                <w:rPr>
                  <w:rStyle w:val="ad"/>
                  <w:rFonts w:ascii="Times New Roman" w:eastAsia="Times New Roman" w:hAnsi="Times New Roman" w:cs="Times New Roman"/>
                  <w:color w:val="auto"/>
                  <w:sz w:val="28"/>
                  <w:szCs w:val="28"/>
                  <w:lang w:val="en-US" w:eastAsia="ru-RU"/>
                </w:rPr>
                <w:t>http://www.prosv.ru/umk/starlight/info.aspx?ob_no=29028</w:t>
              </w:r>
            </w:hyperlink>
          </w:p>
          <w:p w:rsidR="006A1544" w:rsidRPr="00E13C1C" w:rsidRDefault="006A1544" w:rsidP="006A1544">
            <w:pPr>
              <w:spacing w:line="360" w:lineRule="auto"/>
              <w:jc w:val="both"/>
              <w:rPr>
                <w:rFonts w:ascii="Times New Roman" w:eastAsia="Times New Roman" w:hAnsi="Times New Roman" w:cs="Times New Roman"/>
                <w:sz w:val="28"/>
                <w:szCs w:val="28"/>
                <w:lang w:eastAsia="ru-RU"/>
              </w:rPr>
            </w:pPr>
            <w:r w:rsidRPr="00E13C1C">
              <w:rPr>
                <w:rFonts w:ascii="Times New Roman" w:eastAsia="Times New Roman" w:hAnsi="Times New Roman" w:cs="Times New Roman"/>
                <w:sz w:val="28"/>
                <w:szCs w:val="28"/>
                <w:lang w:eastAsia="ru-RU"/>
              </w:rPr>
              <w:t xml:space="preserve">2. </w:t>
            </w:r>
            <w:r w:rsidRPr="006A1544">
              <w:rPr>
                <w:rFonts w:ascii="Times New Roman" w:eastAsia="Times New Roman" w:hAnsi="Times New Roman" w:cs="Times New Roman"/>
                <w:sz w:val="28"/>
                <w:szCs w:val="28"/>
                <w:lang w:val="en-US" w:eastAsia="ru-RU"/>
              </w:rPr>
              <w:t>http</w:t>
            </w:r>
            <w:r w:rsidRPr="00E13C1C">
              <w:rPr>
                <w:rFonts w:ascii="Times New Roman" w:eastAsia="Times New Roman" w:hAnsi="Times New Roman" w:cs="Times New Roman"/>
                <w:sz w:val="28"/>
                <w:szCs w:val="28"/>
                <w:lang w:eastAsia="ru-RU"/>
              </w:rPr>
              <w:t>://</w:t>
            </w:r>
            <w:r w:rsidRPr="006A1544">
              <w:rPr>
                <w:rFonts w:ascii="Times New Roman" w:eastAsia="Times New Roman" w:hAnsi="Times New Roman" w:cs="Times New Roman"/>
                <w:sz w:val="28"/>
                <w:szCs w:val="28"/>
                <w:lang w:val="en-US" w:eastAsia="ru-RU"/>
              </w:rPr>
              <w:t>school</w:t>
            </w:r>
            <w:r w:rsidRPr="00E13C1C">
              <w:rPr>
                <w:rFonts w:ascii="Times New Roman" w:eastAsia="Times New Roman" w:hAnsi="Times New Roman" w:cs="Times New Roman"/>
                <w:sz w:val="28"/>
                <w:szCs w:val="28"/>
                <w:lang w:eastAsia="ru-RU"/>
              </w:rPr>
              <w:t>-</w:t>
            </w:r>
            <w:r w:rsidRPr="006A1544">
              <w:rPr>
                <w:rFonts w:ascii="Times New Roman" w:eastAsia="Times New Roman" w:hAnsi="Times New Roman" w:cs="Times New Roman"/>
                <w:sz w:val="28"/>
                <w:szCs w:val="28"/>
                <w:lang w:val="en-US" w:eastAsia="ru-RU"/>
              </w:rPr>
              <w:t>collection</w:t>
            </w:r>
            <w:r w:rsidRPr="00E13C1C">
              <w:rPr>
                <w:rFonts w:ascii="Times New Roman" w:eastAsia="Times New Roman" w:hAnsi="Times New Roman" w:cs="Times New Roman"/>
                <w:sz w:val="28"/>
                <w:szCs w:val="28"/>
                <w:lang w:eastAsia="ru-RU"/>
              </w:rPr>
              <w:t>.</w:t>
            </w:r>
            <w:r w:rsidRPr="006A1544">
              <w:rPr>
                <w:rFonts w:ascii="Times New Roman" w:eastAsia="Times New Roman" w:hAnsi="Times New Roman" w:cs="Times New Roman"/>
                <w:sz w:val="28"/>
                <w:szCs w:val="28"/>
                <w:lang w:val="en-US" w:eastAsia="ru-RU"/>
              </w:rPr>
              <w:t>edu</w:t>
            </w:r>
            <w:r w:rsidRPr="00E13C1C">
              <w:rPr>
                <w:rFonts w:ascii="Times New Roman" w:eastAsia="Times New Roman" w:hAnsi="Times New Roman" w:cs="Times New Roman"/>
                <w:sz w:val="28"/>
                <w:szCs w:val="28"/>
                <w:lang w:eastAsia="ru-RU"/>
              </w:rPr>
              <w:t>.</w:t>
            </w:r>
            <w:r w:rsidRPr="006A1544">
              <w:rPr>
                <w:rFonts w:ascii="Times New Roman" w:eastAsia="Times New Roman" w:hAnsi="Times New Roman" w:cs="Times New Roman"/>
                <w:sz w:val="28"/>
                <w:szCs w:val="28"/>
                <w:lang w:val="en-US" w:eastAsia="ru-RU"/>
              </w:rPr>
              <w:t>ru</w:t>
            </w:r>
            <w:r w:rsidRPr="00E13C1C">
              <w:rPr>
                <w:rFonts w:ascii="Times New Roman" w:eastAsia="Times New Roman" w:hAnsi="Times New Roman" w:cs="Times New Roman"/>
                <w:sz w:val="28"/>
                <w:szCs w:val="28"/>
                <w:lang w:eastAsia="ru-RU"/>
              </w:rPr>
              <w:t xml:space="preserve"> [</w:t>
            </w:r>
            <w:r w:rsidRPr="00091080">
              <w:rPr>
                <w:rFonts w:ascii="Times New Roman" w:eastAsia="Times New Roman" w:hAnsi="Times New Roman" w:cs="Times New Roman"/>
                <w:sz w:val="28"/>
                <w:szCs w:val="28"/>
                <w:lang w:eastAsia="ru-RU"/>
              </w:rPr>
              <w:t>Единая</w:t>
            </w:r>
            <w:r w:rsidRPr="00E13C1C">
              <w:rPr>
                <w:rFonts w:ascii="Times New Roman" w:eastAsia="Times New Roman" w:hAnsi="Times New Roman" w:cs="Times New Roman"/>
                <w:sz w:val="28"/>
                <w:szCs w:val="28"/>
                <w:lang w:eastAsia="ru-RU"/>
              </w:rPr>
              <w:t xml:space="preserve"> </w:t>
            </w:r>
            <w:r w:rsidRPr="00091080">
              <w:rPr>
                <w:rFonts w:ascii="Times New Roman" w:eastAsia="Times New Roman" w:hAnsi="Times New Roman" w:cs="Times New Roman"/>
                <w:sz w:val="28"/>
                <w:szCs w:val="28"/>
                <w:lang w:eastAsia="ru-RU"/>
              </w:rPr>
              <w:t>коллекция</w:t>
            </w:r>
            <w:r w:rsidRPr="00E13C1C">
              <w:rPr>
                <w:rFonts w:ascii="Times New Roman" w:eastAsia="Times New Roman" w:hAnsi="Times New Roman" w:cs="Times New Roman"/>
                <w:sz w:val="28"/>
                <w:szCs w:val="28"/>
                <w:lang w:eastAsia="ru-RU"/>
              </w:rPr>
              <w:t xml:space="preserve"> </w:t>
            </w:r>
            <w:r w:rsidRPr="00091080">
              <w:rPr>
                <w:rFonts w:ascii="Times New Roman" w:eastAsia="Times New Roman" w:hAnsi="Times New Roman" w:cs="Times New Roman"/>
                <w:sz w:val="28"/>
                <w:szCs w:val="28"/>
                <w:lang w:eastAsia="ru-RU"/>
              </w:rPr>
              <w:t>цифровых</w:t>
            </w:r>
            <w:r w:rsidRPr="00E13C1C">
              <w:rPr>
                <w:rFonts w:ascii="Times New Roman" w:eastAsia="Times New Roman" w:hAnsi="Times New Roman" w:cs="Times New Roman"/>
                <w:sz w:val="28"/>
                <w:szCs w:val="28"/>
                <w:lang w:eastAsia="ru-RU"/>
              </w:rPr>
              <w:t xml:space="preserve"> </w:t>
            </w:r>
            <w:r w:rsidRPr="00091080">
              <w:rPr>
                <w:rFonts w:ascii="Times New Roman" w:eastAsia="Times New Roman" w:hAnsi="Times New Roman" w:cs="Times New Roman"/>
                <w:sz w:val="28"/>
                <w:szCs w:val="28"/>
                <w:lang w:eastAsia="ru-RU"/>
              </w:rPr>
              <w:t>образовательных</w:t>
            </w:r>
            <w:r w:rsidRPr="00E13C1C">
              <w:rPr>
                <w:rFonts w:ascii="Times New Roman" w:eastAsia="Times New Roman" w:hAnsi="Times New Roman" w:cs="Times New Roman"/>
                <w:sz w:val="28"/>
                <w:szCs w:val="28"/>
                <w:lang w:eastAsia="ru-RU"/>
              </w:rPr>
              <w:t xml:space="preserve"> </w:t>
            </w:r>
            <w:r w:rsidRPr="00091080">
              <w:rPr>
                <w:rFonts w:ascii="Times New Roman" w:eastAsia="Times New Roman" w:hAnsi="Times New Roman" w:cs="Times New Roman"/>
                <w:sz w:val="28"/>
                <w:szCs w:val="28"/>
                <w:lang w:eastAsia="ru-RU"/>
              </w:rPr>
              <w:t>ресурсов</w:t>
            </w:r>
            <w:r w:rsidRPr="00E13C1C">
              <w:rPr>
                <w:rFonts w:ascii="Times New Roman" w:eastAsia="Times New Roman" w:hAnsi="Times New Roman" w:cs="Times New Roman"/>
                <w:sz w:val="28"/>
                <w:szCs w:val="28"/>
                <w:lang w:eastAsia="ru-RU"/>
              </w:rPr>
              <w:t>];</w:t>
            </w:r>
          </w:p>
          <w:p w:rsidR="006A1544" w:rsidRPr="00E13C1C" w:rsidRDefault="006A1544" w:rsidP="00067DD3">
            <w:pPr>
              <w:spacing w:line="360" w:lineRule="auto"/>
              <w:jc w:val="center"/>
              <w:rPr>
                <w:rFonts w:ascii="Times New Roman" w:hAnsi="Times New Roman" w:cs="Times New Roman"/>
                <w:sz w:val="28"/>
                <w:szCs w:val="28"/>
              </w:rPr>
            </w:pPr>
          </w:p>
        </w:tc>
      </w:tr>
      <w:tr w:rsidR="006A1544" w:rsidRPr="006A1544" w:rsidTr="006A1544">
        <w:tc>
          <w:tcPr>
            <w:tcW w:w="591" w:type="dxa"/>
          </w:tcPr>
          <w:p w:rsidR="006A1544" w:rsidRPr="00E13C1C" w:rsidRDefault="006A1544" w:rsidP="00B20866">
            <w:pPr>
              <w:pStyle w:val="a6"/>
              <w:numPr>
                <w:ilvl w:val="0"/>
                <w:numId w:val="21"/>
              </w:numPr>
              <w:jc w:val="center"/>
              <w:rPr>
                <w:rFonts w:ascii="Times New Roman" w:hAnsi="Times New Roman" w:cs="Times New Roman"/>
                <w:sz w:val="28"/>
                <w:szCs w:val="28"/>
              </w:rPr>
            </w:pPr>
          </w:p>
        </w:tc>
        <w:tc>
          <w:tcPr>
            <w:tcW w:w="1947" w:type="dxa"/>
          </w:tcPr>
          <w:p w:rsidR="006A1544" w:rsidRPr="006A1544" w:rsidRDefault="006A1544" w:rsidP="00067DD3">
            <w:pPr>
              <w:spacing w:line="360" w:lineRule="auto"/>
              <w:rPr>
                <w:rFonts w:ascii="Times New Roman" w:hAnsi="Times New Roman" w:cs="Times New Roman"/>
                <w:sz w:val="28"/>
                <w:szCs w:val="28"/>
                <w:lang w:val="en-US"/>
              </w:rPr>
            </w:pPr>
            <w:r w:rsidRPr="00067DD3">
              <w:rPr>
                <w:rFonts w:ascii="Times New Roman" w:hAnsi="Times New Roman" w:cs="Times New Roman"/>
                <w:sz w:val="28"/>
                <w:szCs w:val="28"/>
                <w:lang w:val="en-US"/>
              </w:rPr>
              <w:t>A Lovely Surprise</w:t>
            </w:r>
          </w:p>
        </w:tc>
        <w:tc>
          <w:tcPr>
            <w:tcW w:w="871" w:type="dxa"/>
          </w:tcPr>
          <w:p w:rsidR="006A1544" w:rsidRPr="00067DD3" w:rsidRDefault="006A1544" w:rsidP="00067DD3">
            <w:pPr>
              <w:spacing w:line="360" w:lineRule="auto"/>
              <w:jc w:val="center"/>
              <w:rPr>
                <w:rFonts w:ascii="Times New Roman" w:hAnsi="Times New Roman" w:cs="Times New Roman"/>
                <w:sz w:val="28"/>
                <w:szCs w:val="28"/>
                <w:lang w:val="en-US"/>
              </w:rPr>
            </w:pPr>
            <w:r w:rsidRPr="00067DD3">
              <w:rPr>
                <w:rFonts w:ascii="Times New Roman" w:hAnsi="Times New Roman" w:cs="Times New Roman"/>
                <w:sz w:val="28"/>
                <w:szCs w:val="28"/>
                <w:lang w:val="en-US"/>
              </w:rPr>
              <w:t>11</w:t>
            </w:r>
          </w:p>
        </w:tc>
        <w:tc>
          <w:tcPr>
            <w:tcW w:w="6905" w:type="dxa"/>
            <w:vMerge/>
          </w:tcPr>
          <w:p w:rsidR="006A1544" w:rsidRPr="006A1544" w:rsidRDefault="006A1544" w:rsidP="00067DD3">
            <w:pPr>
              <w:spacing w:line="360" w:lineRule="auto"/>
              <w:jc w:val="center"/>
              <w:rPr>
                <w:rFonts w:ascii="Times New Roman" w:hAnsi="Times New Roman" w:cs="Times New Roman"/>
                <w:sz w:val="28"/>
                <w:szCs w:val="28"/>
                <w:lang w:val="en-US"/>
              </w:rPr>
            </w:pPr>
          </w:p>
        </w:tc>
      </w:tr>
      <w:tr w:rsidR="006A1544" w:rsidRPr="006A1544" w:rsidTr="006A1544">
        <w:tc>
          <w:tcPr>
            <w:tcW w:w="591" w:type="dxa"/>
          </w:tcPr>
          <w:p w:rsidR="006A1544" w:rsidRPr="00067DD3" w:rsidRDefault="006A1544" w:rsidP="00B20866">
            <w:pPr>
              <w:pStyle w:val="a6"/>
              <w:numPr>
                <w:ilvl w:val="0"/>
                <w:numId w:val="21"/>
              </w:numPr>
              <w:jc w:val="center"/>
              <w:rPr>
                <w:rFonts w:ascii="Times New Roman" w:hAnsi="Times New Roman" w:cs="Times New Roman"/>
                <w:sz w:val="28"/>
                <w:szCs w:val="28"/>
                <w:lang w:val="en-US"/>
              </w:rPr>
            </w:pPr>
          </w:p>
        </w:tc>
        <w:tc>
          <w:tcPr>
            <w:tcW w:w="1947" w:type="dxa"/>
          </w:tcPr>
          <w:p w:rsidR="006A1544" w:rsidRPr="006A1544" w:rsidRDefault="006A1544" w:rsidP="00067DD3">
            <w:pPr>
              <w:spacing w:line="360" w:lineRule="auto"/>
              <w:rPr>
                <w:rFonts w:ascii="Times New Roman" w:hAnsi="Times New Roman" w:cs="Times New Roman"/>
                <w:sz w:val="28"/>
                <w:szCs w:val="28"/>
                <w:lang w:val="en-US"/>
              </w:rPr>
            </w:pPr>
            <w:r w:rsidRPr="00067DD3">
              <w:rPr>
                <w:rFonts w:ascii="Times New Roman" w:hAnsi="Times New Roman" w:cs="Times New Roman"/>
                <w:sz w:val="28"/>
                <w:szCs w:val="28"/>
                <w:lang w:val="en-US"/>
              </w:rPr>
              <w:t>Our Fantastic Holiday</w:t>
            </w:r>
          </w:p>
        </w:tc>
        <w:tc>
          <w:tcPr>
            <w:tcW w:w="871" w:type="dxa"/>
          </w:tcPr>
          <w:p w:rsidR="006A1544" w:rsidRPr="00067DD3" w:rsidRDefault="006A1544" w:rsidP="00067DD3">
            <w:pPr>
              <w:spacing w:line="360" w:lineRule="auto"/>
              <w:jc w:val="center"/>
              <w:rPr>
                <w:rFonts w:ascii="Times New Roman" w:hAnsi="Times New Roman" w:cs="Times New Roman"/>
                <w:sz w:val="28"/>
                <w:szCs w:val="28"/>
                <w:lang w:val="en-US"/>
              </w:rPr>
            </w:pPr>
            <w:r w:rsidRPr="00067DD3">
              <w:rPr>
                <w:rFonts w:ascii="Times New Roman" w:hAnsi="Times New Roman" w:cs="Times New Roman"/>
                <w:sz w:val="28"/>
                <w:szCs w:val="28"/>
                <w:lang w:val="en-US"/>
              </w:rPr>
              <w:t>11</w:t>
            </w:r>
          </w:p>
        </w:tc>
        <w:tc>
          <w:tcPr>
            <w:tcW w:w="6905" w:type="dxa"/>
            <w:vMerge/>
          </w:tcPr>
          <w:p w:rsidR="006A1544" w:rsidRPr="006A1544" w:rsidRDefault="006A1544" w:rsidP="00067DD3">
            <w:pPr>
              <w:spacing w:line="360" w:lineRule="auto"/>
              <w:jc w:val="center"/>
              <w:rPr>
                <w:rFonts w:ascii="Times New Roman" w:hAnsi="Times New Roman" w:cs="Times New Roman"/>
                <w:sz w:val="28"/>
                <w:szCs w:val="28"/>
                <w:lang w:val="en-US"/>
              </w:rPr>
            </w:pPr>
          </w:p>
        </w:tc>
      </w:tr>
      <w:tr w:rsidR="006A1544" w:rsidRPr="006A1544" w:rsidTr="006A1544">
        <w:tc>
          <w:tcPr>
            <w:tcW w:w="591" w:type="dxa"/>
          </w:tcPr>
          <w:p w:rsidR="006A1544" w:rsidRPr="00067DD3" w:rsidRDefault="006A1544" w:rsidP="00B20866">
            <w:pPr>
              <w:pStyle w:val="a6"/>
              <w:numPr>
                <w:ilvl w:val="0"/>
                <w:numId w:val="21"/>
              </w:numPr>
              <w:jc w:val="center"/>
              <w:rPr>
                <w:rFonts w:ascii="Times New Roman" w:hAnsi="Times New Roman" w:cs="Times New Roman"/>
                <w:sz w:val="28"/>
                <w:szCs w:val="28"/>
                <w:lang w:val="en-US"/>
              </w:rPr>
            </w:pPr>
          </w:p>
        </w:tc>
        <w:tc>
          <w:tcPr>
            <w:tcW w:w="1947" w:type="dxa"/>
          </w:tcPr>
          <w:p w:rsidR="006A1544" w:rsidRPr="00067DD3" w:rsidRDefault="006A1544" w:rsidP="00067DD3">
            <w:pPr>
              <w:spacing w:line="360" w:lineRule="auto"/>
              <w:rPr>
                <w:rFonts w:ascii="Times New Roman" w:hAnsi="Times New Roman" w:cs="Times New Roman"/>
                <w:sz w:val="28"/>
                <w:szCs w:val="28"/>
                <w:lang w:val="en-US"/>
              </w:rPr>
            </w:pPr>
            <w:r w:rsidRPr="00067DD3">
              <w:rPr>
                <w:rFonts w:ascii="Times New Roman" w:eastAsia="Times New Roman" w:hAnsi="Times New Roman" w:cs="Times New Roman"/>
                <w:sz w:val="28"/>
                <w:szCs w:val="28"/>
                <w:lang w:val="en-US" w:eastAsia="ru-RU"/>
              </w:rPr>
              <w:t xml:space="preserve">Fun Time 3. </w:t>
            </w:r>
            <w:r w:rsidRPr="00067DD3">
              <w:rPr>
                <w:rFonts w:ascii="Times New Roman" w:hAnsi="Times New Roman" w:cs="Times New Roman"/>
                <w:sz w:val="28"/>
                <w:szCs w:val="28"/>
                <w:lang w:val="en-US"/>
              </w:rPr>
              <w:t>Looking after our world.</w:t>
            </w:r>
          </w:p>
        </w:tc>
        <w:tc>
          <w:tcPr>
            <w:tcW w:w="871" w:type="dxa"/>
          </w:tcPr>
          <w:p w:rsidR="006A1544" w:rsidRPr="00067DD3" w:rsidRDefault="006A1544" w:rsidP="00067DD3">
            <w:pPr>
              <w:spacing w:line="360" w:lineRule="auto"/>
              <w:jc w:val="center"/>
              <w:rPr>
                <w:rFonts w:ascii="Times New Roman" w:hAnsi="Times New Roman" w:cs="Times New Roman"/>
                <w:sz w:val="28"/>
                <w:szCs w:val="28"/>
                <w:lang w:val="en-US"/>
              </w:rPr>
            </w:pPr>
            <w:r w:rsidRPr="00067DD3">
              <w:rPr>
                <w:rFonts w:ascii="Times New Roman" w:hAnsi="Times New Roman" w:cs="Times New Roman"/>
                <w:sz w:val="28"/>
                <w:szCs w:val="28"/>
                <w:lang w:val="en-US"/>
              </w:rPr>
              <w:t>1</w:t>
            </w:r>
          </w:p>
        </w:tc>
        <w:tc>
          <w:tcPr>
            <w:tcW w:w="6905" w:type="dxa"/>
            <w:vMerge/>
          </w:tcPr>
          <w:p w:rsidR="006A1544" w:rsidRPr="00067DD3" w:rsidRDefault="006A1544" w:rsidP="00067DD3">
            <w:pPr>
              <w:spacing w:line="360" w:lineRule="auto"/>
              <w:jc w:val="center"/>
              <w:rPr>
                <w:rFonts w:ascii="Times New Roman" w:hAnsi="Times New Roman" w:cs="Times New Roman"/>
                <w:sz w:val="28"/>
                <w:szCs w:val="28"/>
                <w:lang w:val="en-US"/>
              </w:rPr>
            </w:pPr>
          </w:p>
        </w:tc>
      </w:tr>
      <w:tr w:rsidR="006A1544" w:rsidRPr="00067DD3" w:rsidTr="006A1544">
        <w:tc>
          <w:tcPr>
            <w:tcW w:w="591" w:type="dxa"/>
          </w:tcPr>
          <w:p w:rsidR="006A1544" w:rsidRPr="00067DD3" w:rsidRDefault="006A1544" w:rsidP="00B20866">
            <w:pPr>
              <w:pStyle w:val="a6"/>
              <w:numPr>
                <w:ilvl w:val="0"/>
                <w:numId w:val="21"/>
              </w:numPr>
              <w:jc w:val="center"/>
              <w:rPr>
                <w:rFonts w:ascii="Times New Roman" w:hAnsi="Times New Roman" w:cs="Times New Roman"/>
                <w:sz w:val="28"/>
                <w:szCs w:val="28"/>
                <w:lang w:val="en-US"/>
              </w:rPr>
            </w:pPr>
          </w:p>
        </w:tc>
        <w:tc>
          <w:tcPr>
            <w:tcW w:w="1947" w:type="dxa"/>
          </w:tcPr>
          <w:p w:rsidR="006A1544" w:rsidRPr="00067DD3" w:rsidRDefault="006A1544" w:rsidP="00067DD3">
            <w:pPr>
              <w:spacing w:line="360" w:lineRule="auto"/>
              <w:rPr>
                <w:rFonts w:ascii="Times New Roman" w:hAnsi="Times New Roman" w:cs="Times New Roman"/>
                <w:sz w:val="28"/>
                <w:szCs w:val="28"/>
                <w:lang w:val="en-US"/>
              </w:rPr>
            </w:pPr>
            <w:r w:rsidRPr="00067DD3">
              <w:rPr>
                <w:rFonts w:ascii="Times New Roman" w:hAnsi="Times New Roman" w:cs="Times New Roman"/>
                <w:sz w:val="28"/>
                <w:szCs w:val="28"/>
                <w:lang w:val="en-US"/>
              </w:rPr>
              <w:t>The Fly High Music Show</w:t>
            </w:r>
          </w:p>
        </w:tc>
        <w:tc>
          <w:tcPr>
            <w:tcW w:w="871" w:type="dxa"/>
          </w:tcPr>
          <w:p w:rsidR="006A1544" w:rsidRPr="00067DD3" w:rsidRDefault="006A1544" w:rsidP="00067DD3">
            <w:pPr>
              <w:spacing w:line="360" w:lineRule="auto"/>
              <w:jc w:val="center"/>
              <w:rPr>
                <w:rFonts w:ascii="Times New Roman" w:hAnsi="Times New Roman" w:cs="Times New Roman"/>
                <w:sz w:val="28"/>
                <w:szCs w:val="28"/>
                <w:lang w:val="en-US"/>
              </w:rPr>
            </w:pPr>
            <w:r w:rsidRPr="00067DD3">
              <w:rPr>
                <w:rFonts w:ascii="Times New Roman" w:hAnsi="Times New Roman" w:cs="Times New Roman"/>
                <w:sz w:val="28"/>
                <w:szCs w:val="28"/>
                <w:lang w:val="en-US"/>
              </w:rPr>
              <w:t>1</w:t>
            </w:r>
          </w:p>
        </w:tc>
        <w:tc>
          <w:tcPr>
            <w:tcW w:w="6905" w:type="dxa"/>
            <w:vMerge/>
          </w:tcPr>
          <w:p w:rsidR="006A1544" w:rsidRPr="00067DD3" w:rsidRDefault="006A1544" w:rsidP="00067DD3">
            <w:pPr>
              <w:spacing w:line="360" w:lineRule="auto"/>
              <w:jc w:val="center"/>
              <w:rPr>
                <w:rFonts w:ascii="Times New Roman" w:hAnsi="Times New Roman" w:cs="Times New Roman"/>
                <w:sz w:val="28"/>
                <w:szCs w:val="28"/>
                <w:lang w:val="en-US"/>
              </w:rPr>
            </w:pPr>
          </w:p>
        </w:tc>
      </w:tr>
      <w:tr w:rsidR="006A1544" w:rsidRPr="00067DD3" w:rsidTr="006A1544">
        <w:tc>
          <w:tcPr>
            <w:tcW w:w="2538" w:type="dxa"/>
            <w:gridSpan w:val="2"/>
          </w:tcPr>
          <w:p w:rsidR="006A1544" w:rsidRPr="00067DD3" w:rsidRDefault="006A1544" w:rsidP="00067DD3">
            <w:pPr>
              <w:spacing w:line="360" w:lineRule="auto"/>
              <w:rPr>
                <w:rFonts w:ascii="Times New Roman" w:hAnsi="Times New Roman" w:cs="Times New Roman"/>
                <w:sz w:val="28"/>
                <w:szCs w:val="28"/>
              </w:rPr>
            </w:pPr>
            <w:r w:rsidRPr="00067DD3">
              <w:rPr>
                <w:rFonts w:ascii="Times New Roman" w:hAnsi="Times New Roman" w:cs="Times New Roman"/>
                <w:sz w:val="28"/>
                <w:szCs w:val="28"/>
              </w:rPr>
              <w:t>ОБЩЕЕ ЧИСЛО ЧАСОВ ПО ПРОГРАММЕ</w:t>
            </w:r>
          </w:p>
        </w:tc>
        <w:tc>
          <w:tcPr>
            <w:tcW w:w="871" w:type="dxa"/>
          </w:tcPr>
          <w:p w:rsidR="006A1544" w:rsidRPr="00067DD3" w:rsidRDefault="006A1544" w:rsidP="00067DD3">
            <w:pPr>
              <w:spacing w:line="360" w:lineRule="auto"/>
              <w:jc w:val="center"/>
              <w:rPr>
                <w:rFonts w:ascii="Times New Roman" w:hAnsi="Times New Roman" w:cs="Times New Roman"/>
                <w:sz w:val="28"/>
                <w:szCs w:val="28"/>
                <w:lang w:val="en-US"/>
              </w:rPr>
            </w:pPr>
            <w:r w:rsidRPr="00067DD3">
              <w:rPr>
                <w:rFonts w:ascii="Times New Roman" w:hAnsi="Times New Roman" w:cs="Times New Roman"/>
                <w:sz w:val="28"/>
                <w:szCs w:val="28"/>
                <w:lang w:val="en-US"/>
              </w:rPr>
              <w:t>34</w:t>
            </w:r>
          </w:p>
        </w:tc>
        <w:tc>
          <w:tcPr>
            <w:tcW w:w="6905" w:type="dxa"/>
            <w:vMerge/>
          </w:tcPr>
          <w:p w:rsidR="006A1544" w:rsidRPr="00067DD3" w:rsidRDefault="006A1544" w:rsidP="00067DD3">
            <w:pPr>
              <w:spacing w:line="360" w:lineRule="auto"/>
              <w:jc w:val="center"/>
              <w:rPr>
                <w:rFonts w:ascii="Times New Roman" w:hAnsi="Times New Roman" w:cs="Times New Roman"/>
                <w:sz w:val="28"/>
                <w:szCs w:val="28"/>
              </w:rPr>
            </w:pPr>
          </w:p>
        </w:tc>
      </w:tr>
    </w:tbl>
    <w:p w:rsidR="00B20866" w:rsidRPr="009A5EE5" w:rsidRDefault="00B20866" w:rsidP="00B20866">
      <w:pPr>
        <w:jc w:val="center"/>
        <w:rPr>
          <w:rFonts w:ascii="Times New Roman" w:hAnsi="Times New Roman" w:cs="Times New Roman"/>
          <w:sz w:val="28"/>
          <w:szCs w:val="28"/>
        </w:rPr>
      </w:pPr>
    </w:p>
    <w:p w:rsidR="00556EF8" w:rsidRPr="005266BA" w:rsidRDefault="00556EF8" w:rsidP="00556EF8">
      <w:pPr>
        <w:spacing w:after="0" w:line="360" w:lineRule="auto"/>
        <w:ind w:firstLine="567"/>
        <w:jc w:val="both"/>
        <w:rPr>
          <w:rFonts w:ascii="Times New Roman" w:eastAsia="Times New Roman" w:hAnsi="Times New Roman" w:cs="Times New Roman"/>
          <w:sz w:val="28"/>
          <w:szCs w:val="28"/>
          <w:lang w:eastAsia="ru-RU"/>
        </w:rPr>
        <w:sectPr w:rsidR="00556EF8" w:rsidRPr="005266BA" w:rsidSect="00556EF8">
          <w:footerReference w:type="default" r:id="rId11"/>
          <w:pgSz w:w="11906" w:h="16838"/>
          <w:pgMar w:top="539" w:right="851" w:bottom="720" w:left="1077" w:header="709" w:footer="709" w:gutter="0"/>
          <w:cols w:space="708"/>
          <w:titlePg/>
          <w:docGrid w:linePitch="360"/>
        </w:sectPr>
      </w:pPr>
    </w:p>
    <w:p w:rsidR="00556EF8" w:rsidRPr="008435DE" w:rsidRDefault="00666929" w:rsidP="008435D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ПОУРОЧНОЕ</w:t>
      </w:r>
      <w:r w:rsidR="00556EF8" w:rsidRPr="008435DE">
        <w:rPr>
          <w:rFonts w:ascii="Times New Roman" w:hAnsi="Times New Roman" w:cs="Times New Roman"/>
          <w:b/>
          <w:sz w:val="24"/>
          <w:szCs w:val="24"/>
        </w:rPr>
        <w:t xml:space="preserve"> ПЛАНИРОВАНИЕ</w:t>
      </w:r>
    </w:p>
    <w:p w:rsidR="00556EF8" w:rsidRPr="008435DE" w:rsidRDefault="00556EF8" w:rsidP="008435DE">
      <w:pPr>
        <w:spacing w:after="0" w:line="240" w:lineRule="auto"/>
        <w:jc w:val="center"/>
        <w:rPr>
          <w:rFonts w:ascii="Times New Roman" w:hAnsi="Times New Roman" w:cs="Times New Roman"/>
          <w:b/>
          <w:sz w:val="24"/>
          <w:szCs w:val="24"/>
        </w:rPr>
      </w:pPr>
      <w:r w:rsidRPr="008435DE">
        <w:rPr>
          <w:rFonts w:ascii="Times New Roman" w:hAnsi="Times New Roman" w:cs="Times New Roman"/>
          <w:b/>
          <w:sz w:val="24"/>
          <w:szCs w:val="24"/>
        </w:rPr>
        <w:t>2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
        <w:gridCol w:w="2200"/>
        <w:gridCol w:w="3166"/>
        <w:gridCol w:w="2272"/>
        <w:gridCol w:w="2977"/>
        <w:gridCol w:w="2922"/>
        <w:gridCol w:w="1510"/>
      </w:tblGrid>
      <w:tr w:rsidR="00556EF8" w:rsidRPr="008435DE" w:rsidTr="00556EF8">
        <w:tc>
          <w:tcPr>
            <w:tcW w:w="0" w:type="auto"/>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t xml:space="preserve">Урок </w:t>
            </w:r>
          </w:p>
        </w:tc>
        <w:tc>
          <w:tcPr>
            <w:tcW w:w="2200" w:type="dxa"/>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Раздел</w:t>
            </w:r>
            <w:r w:rsidRPr="008435DE">
              <w:rPr>
                <w:rFonts w:ascii="Times New Roman" w:hAnsi="Times New Roman" w:cs="Times New Roman"/>
                <w:sz w:val="24"/>
                <w:szCs w:val="24"/>
                <w:lang w:val="en-US"/>
              </w:rPr>
              <w:t xml:space="preserve"> /</w:t>
            </w:r>
            <w:r w:rsidRPr="008435DE">
              <w:rPr>
                <w:rFonts w:ascii="Times New Roman" w:hAnsi="Times New Roman" w:cs="Times New Roman"/>
                <w:sz w:val="24"/>
                <w:szCs w:val="24"/>
              </w:rPr>
              <w:t>Урок</w:t>
            </w:r>
            <w:r w:rsidRPr="008435DE">
              <w:rPr>
                <w:rFonts w:ascii="Times New Roman" w:hAnsi="Times New Roman" w:cs="Times New Roman"/>
                <w:sz w:val="24"/>
                <w:szCs w:val="24"/>
                <w:lang w:val="en-US"/>
              </w:rPr>
              <w:t xml:space="preserve"> /</w:t>
            </w:r>
            <w:r w:rsidRPr="008435DE">
              <w:rPr>
                <w:rFonts w:ascii="Times New Roman" w:hAnsi="Times New Roman" w:cs="Times New Roman"/>
                <w:sz w:val="24"/>
                <w:szCs w:val="24"/>
              </w:rPr>
              <w:t>Тема</w:t>
            </w:r>
          </w:p>
        </w:tc>
        <w:tc>
          <w:tcPr>
            <w:tcW w:w="3166" w:type="dxa"/>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Лексика</w:t>
            </w:r>
          </w:p>
        </w:tc>
        <w:tc>
          <w:tcPr>
            <w:tcW w:w="2272" w:type="dxa"/>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Грамматика</w:t>
            </w:r>
            <w:r w:rsidRPr="008435DE">
              <w:rPr>
                <w:rFonts w:ascii="Times New Roman" w:hAnsi="Times New Roman" w:cs="Times New Roman"/>
                <w:sz w:val="24"/>
                <w:szCs w:val="24"/>
                <w:lang w:val="en-US"/>
              </w:rPr>
              <w:t xml:space="preserve">/ </w:t>
            </w:r>
            <w:r w:rsidRPr="008435DE">
              <w:rPr>
                <w:rFonts w:ascii="Times New Roman" w:hAnsi="Times New Roman" w:cs="Times New Roman"/>
                <w:sz w:val="24"/>
                <w:szCs w:val="24"/>
              </w:rPr>
              <w:t xml:space="preserve">фонетика </w:t>
            </w:r>
          </w:p>
        </w:tc>
        <w:tc>
          <w:tcPr>
            <w:tcW w:w="2977" w:type="dxa"/>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Вид занятия</w:t>
            </w:r>
          </w:p>
        </w:tc>
        <w:tc>
          <w:tcPr>
            <w:tcW w:w="2922" w:type="dxa"/>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Говорение</w:t>
            </w:r>
            <w:r w:rsidRPr="008435DE">
              <w:rPr>
                <w:rFonts w:ascii="Times New Roman" w:hAnsi="Times New Roman" w:cs="Times New Roman"/>
                <w:sz w:val="24"/>
                <w:szCs w:val="24"/>
                <w:lang w:val="en-US"/>
              </w:rPr>
              <w:t xml:space="preserve">/ </w:t>
            </w:r>
            <w:r w:rsidRPr="008435DE">
              <w:rPr>
                <w:rFonts w:ascii="Times New Roman" w:hAnsi="Times New Roman" w:cs="Times New Roman"/>
                <w:sz w:val="24"/>
                <w:szCs w:val="24"/>
              </w:rPr>
              <w:t xml:space="preserve">чтение </w:t>
            </w:r>
          </w:p>
        </w:tc>
        <w:tc>
          <w:tcPr>
            <w:tcW w:w="0" w:type="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Количество часов</w:t>
            </w:r>
          </w:p>
        </w:tc>
      </w:tr>
      <w:tr w:rsidR="00556EF8" w:rsidRPr="008435DE" w:rsidTr="00556EF8">
        <w:trPr>
          <w:trHeight w:val="1898"/>
        </w:trPr>
        <w:tc>
          <w:tcPr>
            <w:tcW w:w="0" w:type="auto"/>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t>1-2</w:t>
            </w:r>
          </w:p>
          <w:p w:rsidR="00556EF8" w:rsidRPr="008435DE" w:rsidRDefault="00556EF8" w:rsidP="008435DE">
            <w:pPr>
              <w:spacing w:after="0" w:line="240" w:lineRule="auto"/>
              <w:jc w:val="center"/>
              <w:rPr>
                <w:rFonts w:ascii="Times New Roman" w:hAnsi="Times New Roman" w:cs="Times New Roman"/>
                <w:sz w:val="24"/>
                <w:szCs w:val="24"/>
              </w:rPr>
            </w:pPr>
          </w:p>
          <w:p w:rsidR="00556EF8" w:rsidRPr="008435DE" w:rsidRDefault="00556EF8" w:rsidP="008435DE">
            <w:pPr>
              <w:spacing w:after="0" w:line="240" w:lineRule="auto"/>
              <w:jc w:val="center"/>
              <w:rPr>
                <w:rFonts w:ascii="Times New Roman" w:hAnsi="Times New Roman" w:cs="Times New Roman"/>
                <w:sz w:val="24"/>
                <w:szCs w:val="24"/>
              </w:rPr>
            </w:pPr>
          </w:p>
        </w:tc>
        <w:tc>
          <w:tcPr>
            <w:tcW w:w="2200" w:type="dxa"/>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b/>
                <w:sz w:val="24"/>
                <w:szCs w:val="24"/>
                <w:u w:val="single"/>
                <w:lang w:val="en-US"/>
              </w:rPr>
              <w:t>Cycle 1</w:t>
            </w:r>
          </w:p>
          <w:p w:rsidR="00556EF8" w:rsidRPr="008435DE" w:rsidRDefault="00556EF8" w:rsidP="008435DE">
            <w:pPr>
              <w:spacing w:after="0" w:line="240" w:lineRule="auto"/>
              <w:jc w:val="both"/>
              <w:rPr>
                <w:rFonts w:ascii="Times New Roman" w:hAnsi="Times New Roman" w:cs="Times New Roman"/>
                <w:sz w:val="24"/>
                <w:szCs w:val="24"/>
                <w:lang w:val="en-US"/>
              </w:rPr>
            </w:pP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Hello, girls and boys!</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bCs/>
                <w:color w:val="000000"/>
                <w:spacing w:val="-3"/>
                <w:sz w:val="24"/>
                <w:szCs w:val="24"/>
                <w:lang w:val="en-US"/>
              </w:rPr>
              <w:t>Welcome to our zoo!</w:t>
            </w:r>
          </w:p>
        </w:tc>
        <w:tc>
          <w:tcPr>
            <w:tcW w:w="3166" w:type="dxa"/>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Zoo:</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Elephant (Trumpet), monkey (Chatter), Kangaroo (Karla), penguin (Patty), tiger (Tag), keeper (Sally).</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272" w:type="dxa"/>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Hello, I’m…, Hi, I’m…, What’s your name?, Hello, my name’s…, How are you?, I’m fine, thank you.</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7" w:type="dxa"/>
          </w:tcPr>
          <w:p w:rsidR="00556EF8" w:rsidRPr="008435DE" w:rsidRDefault="00556EF8" w:rsidP="008435DE">
            <w:pPr>
              <w:autoSpaceDE w:val="0"/>
              <w:snapToGrid w:val="0"/>
              <w:spacing w:after="0" w:line="240" w:lineRule="auto"/>
              <w:jc w:val="both"/>
              <w:rPr>
                <w:rFonts w:ascii="Times New Roman" w:hAnsi="Times New Roman" w:cs="Times New Roman"/>
                <w:color w:val="000000"/>
                <w:sz w:val="24"/>
                <w:szCs w:val="24"/>
              </w:rPr>
            </w:pPr>
            <w:r w:rsidRPr="008435DE">
              <w:rPr>
                <w:rFonts w:ascii="Times New Roman" w:hAnsi="Times New Roman" w:cs="Times New Roman"/>
                <w:color w:val="000000"/>
                <w:sz w:val="24"/>
                <w:szCs w:val="24"/>
              </w:rPr>
              <w:t>Обучение говорению</w:t>
            </w:r>
          </w:p>
          <w:p w:rsidR="00556EF8" w:rsidRPr="008435DE" w:rsidRDefault="00556EF8" w:rsidP="008435DE">
            <w:pPr>
              <w:autoSpaceDE w:val="0"/>
              <w:snapToGrid w:val="0"/>
              <w:spacing w:after="0" w:line="240" w:lineRule="auto"/>
              <w:jc w:val="both"/>
              <w:rPr>
                <w:rFonts w:ascii="Times New Roman" w:hAnsi="Times New Roman" w:cs="Times New Roman"/>
                <w:color w:val="000000"/>
                <w:sz w:val="24"/>
                <w:szCs w:val="24"/>
              </w:rPr>
            </w:pPr>
            <w:r w:rsidRPr="008435DE">
              <w:rPr>
                <w:rFonts w:ascii="Times New Roman" w:hAnsi="Times New Roman" w:cs="Times New Roman"/>
                <w:color w:val="000000"/>
                <w:sz w:val="24"/>
                <w:szCs w:val="24"/>
              </w:rPr>
              <w:t>Ознакомление с лексикой</w:t>
            </w:r>
          </w:p>
          <w:p w:rsidR="00556EF8" w:rsidRPr="008435DE" w:rsidRDefault="00556EF8" w:rsidP="008435DE">
            <w:pPr>
              <w:autoSpaceDE w:val="0"/>
              <w:snapToGrid w:val="0"/>
              <w:spacing w:after="0" w:line="240" w:lineRule="auto"/>
              <w:jc w:val="both"/>
              <w:rPr>
                <w:rFonts w:ascii="Times New Roman" w:hAnsi="Times New Roman" w:cs="Times New Roman"/>
                <w:color w:val="000000"/>
                <w:sz w:val="24"/>
                <w:szCs w:val="24"/>
              </w:rPr>
            </w:pPr>
            <w:r w:rsidRPr="008435DE">
              <w:rPr>
                <w:rFonts w:ascii="Times New Roman" w:hAnsi="Times New Roman" w:cs="Times New Roman"/>
                <w:bCs/>
                <w:sz w:val="24"/>
                <w:szCs w:val="24"/>
              </w:rPr>
              <w:t>Обучение аудированию.</w:t>
            </w:r>
          </w:p>
          <w:p w:rsidR="00556EF8" w:rsidRPr="008435DE" w:rsidRDefault="00556EF8" w:rsidP="008435DE">
            <w:pPr>
              <w:autoSpaceDE w:val="0"/>
              <w:snapToGrid w:val="0"/>
              <w:spacing w:after="0" w:line="240" w:lineRule="auto"/>
              <w:jc w:val="both"/>
              <w:rPr>
                <w:rFonts w:ascii="Times New Roman" w:hAnsi="Times New Roman" w:cs="Times New Roman"/>
                <w:bCs/>
                <w:sz w:val="24"/>
                <w:szCs w:val="24"/>
              </w:rPr>
            </w:pPr>
            <w:r w:rsidRPr="008435DE">
              <w:rPr>
                <w:rFonts w:ascii="Times New Roman" w:hAnsi="Times New Roman" w:cs="Times New Roman"/>
                <w:bCs/>
                <w:sz w:val="24"/>
                <w:szCs w:val="24"/>
              </w:rPr>
              <w:t>Формирование фонетических навыков</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22" w:type="dxa"/>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Приветствие, знакомство</w:t>
            </w:r>
          </w:p>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lang w:val="en-US"/>
              </w:rPr>
              <w:t>PB</w:t>
            </w:r>
            <w:r w:rsidRPr="008435DE">
              <w:rPr>
                <w:rFonts w:ascii="Times New Roman" w:hAnsi="Times New Roman" w:cs="Times New Roman"/>
                <w:sz w:val="24"/>
                <w:szCs w:val="24"/>
              </w:rPr>
              <w:t xml:space="preserve"> р. 4-5 </w:t>
            </w:r>
          </w:p>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Игра «</w:t>
            </w:r>
            <w:r w:rsidRPr="008435DE">
              <w:rPr>
                <w:rFonts w:ascii="Times New Roman" w:hAnsi="Times New Roman" w:cs="Times New Roman"/>
                <w:sz w:val="24"/>
                <w:szCs w:val="24"/>
                <w:lang w:val="en-US"/>
              </w:rPr>
              <w:t>What</w:t>
            </w:r>
            <w:r w:rsidRPr="008435DE">
              <w:rPr>
                <w:rFonts w:ascii="Times New Roman" w:hAnsi="Times New Roman" w:cs="Times New Roman"/>
                <w:sz w:val="24"/>
                <w:szCs w:val="24"/>
              </w:rPr>
              <w:t>’</w:t>
            </w:r>
            <w:r w:rsidRPr="008435DE">
              <w:rPr>
                <w:rFonts w:ascii="Times New Roman" w:hAnsi="Times New Roman" w:cs="Times New Roman"/>
                <w:sz w:val="24"/>
                <w:szCs w:val="24"/>
                <w:lang w:val="en-US"/>
              </w:rPr>
              <w:t>s</w:t>
            </w:r>
            <w:r w:rsidRPr="008435DE">
              <w:rPr>
                <w:rFonts w:ascii="Times New Roman" w:hAnsi="Times New Roman" w:cs="Times New Roman"/>
                <w:sz w:val="24"/>
                <w:szCs w:val="24"/>
              </w:rPr>
              <w:t xml:space="preserve"> </w:t>
            </w:r>
            <w:r w:rsidRPr="008435DE">
              <w:rPr>
                <w:rFonts w:ascii="Times New Roman" w:hAnsi="Times New Roman" w:cs="Times New Roman"/>
                <w:sz w:val="24"/>
                <w:szCs w:val="24"/>
                <w:lang w:val="en-US"/>
              </w:rPr>
              <w:t>your</w:t>
            </w:r>
            <w:r w:rsidRPr="008435DE">
              <w:rPr>
                <w:rFonts w:ascii="Times New Roman" w:hAnsi="Times New Roman" w:cs="Times New Roman"/>
                <w:sz w:val="24"/>
                <w:szCs w:val="24"/>
              </w:rPr>
              <w:t xml:space="preserve"> </w:t>
            </w:r>
            <w:r w:rsidRPr="008435DE">
              <w:rPr>
                <w:rFonts w:ascii="Times New Roman" w:hAnsi="Times New Roman" w:cs="Times New Roman"/>
                <w:sz w:val="24"/>
                <w:szCs w:val="24"/>
                <w:lang w:val="en-US"/>
              </w:rPr>
              <w:t>name</w:t>
            </w:r>
            <w:r w:rsidRPr="008435DE">
              <w:rPr>
                <w:rFonts w:ascii="Times New Roman" w:hAnsi="Times New Roman" w:cs="Times New Roman"/>
                <w:sz w:val="24"/>
                <w:szCs w:val="24"/>
              </w:rPr>
              <w:t>?»</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bCs/>
                <w:color w:val="000000"/>
                <w:spacing w:val="-3"/>
                <w:sz w:val="24"/>
                <w:szCs w:val="24"/>
              </w:rPr>
              <w:t>Песня</w:t>
            </w:r>
            <w:r w:rsidRPr="008435DE">
              <w:rPr>
                <w:rFonts w:ascii="Times New Roman" w:hAnsi="Times New Roman" w:cs="Times New Roman"/>
                <w:bCs/>
                <w:color w:val="000000"/>
                <w:spacing w:val="-3"/>
                <w:sz w:val="24"/>
                <w:szCs w:val="24"/>
                <w:lang w:val="en-US"/>
              </w:rPr>
              <w:t>: «Welcome to our zoo!»</w:t>
            </w:r>
          </w:p>
        </w:tc>
        <w:tc>
          <w:tcPr>
            <w:tcW w:w="0" w:type="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2</w:t>
            </w:r>
          </w:p>
        </w:tc>
      </w:tr>
      <w:tr w:rsidR="00556EF8" w:rsidRPr="008435DE" w:rsidTr="00556EF8">
        <w:trPr>
          <w:trHeight w:val="1666"/>
        </w:trPr>
        <w:tc>
          <w:tcPr>
            <w:tcW w:w="0" w:type="auto"/>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lang w:val="en-US"/>
              </w:rPr>
              <w:t>3-8</w:t>
            </w:r>
          </w:p>
        </w:tc>
        <w:tc>
          <w:tcPr>
            <w:tcW w:w="2200" w:type="dxa"/>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Алфавит</w:t>
            </w:r>
          </w:p>
        </w:tc>
        <w:tc>
          <w:tcPr>
            <w:tcW w:w="3166" w:type="dxa"/>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Apple, bear, cat, dog, elephant, flower, goat, hippo, insect, jelly, kangaroo, lion, monkey, nest, octopus, penguin, queen, rabbit, snake, tiger, umbrella, vulture, whale, fox, yo-yo, zebra</w:t>
            </w:r>
          </w:p>
        </w:tc>
        <w:tc>
          <w:tcPr>
            <w:tcW w:w="2272" w:type="dxa"/>
          </w:tcPr>
          <w:p w:rsidR="00556EF8" w:rsidRPr="008435DE" w:rsidRDefault="00556EF8" w:rsidP="008435DE">
            <w:pPr>
              <w:widowControl w:val="0"/>
              <w:shd w:val="clear" w:color="auto" w:fill="FFFFFF"/>
              <w:autoSpaceDE w:val="0"/>
              <w:autoSpaceDN w:val="0"/>
              <w:adjustRightInd w:val="0"/>
              <w:spacing w:after="0" w:line="240" w:lineRule="auto"/>
              <w:ind w:left="14"/>
              <w:rPr>
                <w:rFonts w:ascii="Times New Roman" w:hAnsi="Times New Roman" w:cs="Times New Roman"/>
                <w:sz w:val="24"/>
                <w:szCs w:val="24"/>
                <w:lang w:val="en-US"/>
              </w:rPr>
            </w:pPr>
            <w:r w:rsidRPr="008435DE">
              <w:rPr>
                <w:rFonts w:ascii="Times New Roman" w:hAnsi="Times New Roman" w:cs="Times New Roman"/>
                <w:sz w:val="24"/>
                <w:szCs w:val="24"/>
                <w:lang w:val="en-US"/>
              </w:rPr>
              <w:t>Sounds. (English transcription)</w:t>
            </w:r>
          </w:p>
        </w:tc>
        <w:tc>
          <w:tcPr>
            <w:tcW w:w="2977" w:type="dxa"/>
          </w:tcPr>
          <w:p w:rsidR="00556EF8" w:rsidRPr="008435DE" w:rsidRDefault="00556EF8" w:rsidP="008435DE">
            <w:pPr>
              <w:autoSpaceDE w:val="0"/>
              <w:snapToGrid w:val="0"/>
              <w:spacing w:after="0" w:line="240" w:lineRule="auto"/>
              <w:jc w:val="both"/>
              <w:rPr>
                <w:rFonts w:ascii="Times New Roman" w:hAnsi="Times New Roman" w:cs="Times New Roman"/>
                <w:color w:val="000000"/>
                <w:sz w:val="24"/>
                <w:szCs w:val="24"/>
              </w:rPr>
            </w:pPr>
            <w:r w:rsidRPr="008435DE">
              <w:rPr>
                <w:rFonts w:ascii="Times New Roman" w:hAnsi="Times New Roman" w:cs="Times New Roman"/>
                <w:color w:val="000000"/>
                <w:sz w:val="24"/>
                <w:szCs w:val="24"/>
              </w:rPr>
              <w:t>Введение новой лексики</w:t>
            </w:r>
          </w:p>
          <w:p w:rsidR="00556EF8" w:rsidRPr="008435DE" w:rsidRDefault="00556EF8" w:rsidP="008435DE">
            <w:pPr>
              <w:spacing w:after="0" w:line="240" w:lineRule="auto"/>
              <w:jc w:val="both"/>
              <w:rPr>
                <w:rFonts w:ascii="Times New Roman" w:hAnsi="Times New Roman" w:cs="Times New Roman"/>
                <w:color w:val="000000"/>
                <w:sz w:val="24"/>
                <w:szCs w:val="24"/>
              </w:rPr>
            </w:pPr>
            <w:r w:rsidRPr="008435DE">
              <w:rPr>
                <w:rFonts w:ascii="Times New Roman" w:hAnsi="Times New Roman" w:cs="Times New Roman"/>
                <w:color w:val="000000"/>
                <w:sz w:val="24"/>
                <w:szCs w:val="24"/>
              </w:rPr>
              <w:t>формирование фонетических навыков;</w:t>
            </w:r>
          </w:p>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color w:val="000000"/>
                <w:sz w:val="24"/>
                <w:szCs w:val="24"/>
              </w:rPr>
              <w:t>развитие навыков монологической речи</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22" w:type="dxa"/>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парная или групповая работа</w:t>
            </w:r>
          </w:p>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Песня: «АВС»</w:t>
            </w:r>
          </w:p>
        </w:tc>
        <w:tc>
          <w:tcPr>
            <w:tcW w:w="0" w:type="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6</w:t>
            </w:r>
          </w:p>
        </w:tc>
      </w:tr>
      <w:tr w:rsidR="00556EF8" w:rsidRPr="008435DE" w:rsidTr="00556EF8">
        <w:trPr>
          <w:trHeight w:val="1390"/>
        </w:trPr>
        <w:tc>
          <w:tcPr>
            <w:tcW w:w="0" w:type="auto"/>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lang w:val="en-US"/>
              </w:rPr>
              <w:t>9-10</w:t>
            </w:r>
          </w:p>
        </w:tc>
        <w:tc>
          <w:tcPr>
            <w:tcW w:w="2200" w:type="dxa"/>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Цвета</w:t>
            </w:r>
          </w:p>
        </w:tc>
        <w:tc>
          <w:tcPr>
            <w:tcW w:w="3166" w:type="dxa"/>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Red, yellow, orange, pink, green, grey, black, blue, brown, purple, white</w:t>
            </w:r>
          </w:p>
        </w:tc>
        <w:tc>
          <w:tcPr>
            <w:tcW w:w="2272" w:type="dxa"/>
          </w:tcPr>
          <w:p w:rsidR="00556EF8" w:rsidRPr="008435DE" w:rsidRDefault="00556EF8" w:rsidP="008435DE">
            <w:pPr>
              <w:widowControl w:val="0"/>
              <w:shd w:val="clear" w:color="auto" w:fill="FFFFFF"/>
              <w:autoSpaceDE w:val="0"/>
              <w:autoSpaceDN w:val="0"/>
              <w:adjustRightInd w:val="0"/>
              <w:spacing w:after="0" w:line="240" w:lineRule="auto"/>
              <w:ind w:left="14"/>
              <w:rPr>
                <w:rFonts w:ascii="Times New Roman" w:hAnsi="Times New Roman" w:cs="Times New Roman"/>
                <w:sz w:val="24"/>
                <w:szCs w:val="24"/>
                <w:lang w:val="en-US"/>
              </w:rPr>
            </w:pPr>
            <w:r w:rsidRPr="008435DE">
              <w:rPr>
                <w:rFonts w:ascii="Times New Roman" w:hAnsi="Times New Roman" w:cs="Times New Roman"/>
                <w:sz w:val="24"/>
                <w:szCs w:val="24"/>
                <w:lang w:val="en-US"/>
              </w:rPr>
              <w:t>What colour is that?</w:t>
            </w:r>
          </w:p>
        </w:tc>
        <w:tc>
          <w:tcPr>
            <w:tcW w:w="2977" w:type="dxa"/>
          </w:tcPr>
          <w:p w:rsidR="00556EF8" w:rsidRPr="008435DE" w:rsidRDefault="00556EF8" w:rsidP="008435DE">
            <w:pPr>
              <w:autoSpaceDE w:val="0"/>
              <w:snapToGrid w:val="0"/>
              <w:spacing w:after="0" w:line="240" w:lineRule="auto"/>
              <w:jc w:val="center"/>
              <w:rPr>
                <w:rFonts w:ascii="Times New Roman" w:hAnsi="Times New Roman" w:cs="Times New Roman"/>
                <w:color w:val="000000"/>
                <w:sz w:val="24"/>
                <w:szCs w:val="24"/>
              </w:rPr>
            </w:pPr>
            <w:r w:rsidRPr="008435DE">
              <w:rPr>
                <w:rFonts w:ascii="Times New Roman" w:hAnsi="Times New Roman" w:cs="Times New Roman"/>
                <w:color w:val="000000"/>
                <w:sz w:val="24"/>
                <w:szCs w:val="24"/>
              </w:rPr>
              <w:t>Формирование навыков диалогической речи</w:t>
            </w:r>
          </w:p>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color w:val="000000"/>
                <w:sz w:val="24"/>
                <w:szCs w:val="24"/>
              </w:rPr>
              <w:t>Развитие навыков монологической речи</w:t>
            </w:r>
          </w:p>
          <w:p w:rsidR="00556EF8" w:rsidRPr="008435DE" w:rsidRDefault="00556EF8" w:rsidP="008435DE">
            <w:pPr>
              <w:spacing w:after="0" w:line="240" w:lineRule="auto"/>
              <w:jc w:val="both"/>
              <w:rPr>
                <w:rFonts w:ascii="Times New Roman" w:hAnsi="Times New Roman" w:cs="Times New Roman"/>
                <w:sz w:val="24"/>
                <w:szCs w:val="24"/>
              </w:rPr>
            </w:pPr>
          </w:p>
        </w:tc>
        <w:tc>
          <w:tcPr>
            <w:tcW w:w="2922" w:type="dxa"/>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“The Colours song”</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rPr>
              <w:t>Игра</w:t>
            </w:r>
            <w:r w:rsidRPr="008435DE">
              <w:rPr>
                <w:rFonts w:ascii="Times New Roman" w:hAnsi="Times New Roman" w:cs="Times New Roman"/>
                <w:sz w:val="24"/>
                <w:szCs w:val="24"/>
                <w:lang w:val="en-US"/>
              </w:rPr>
              <w:t xml:space="preserve">: </w:t>
            </w:r>
            <w:r w:rsidRPr="008435DE">
              <w:rPr>
                <w:rFonts w:ascii="Times New Roman" w:hAnsi="Times New Roman" w:cs="Times New Roman"/>
                <w:sz w:val="24"/>
                <w:szCs w:val="24"/>
              </w:rPr>
              <w:t>Найди</w:t>
            </w:r>
            <w:r w:rsidRPr="008435DE">
              <w:rPr>
                <w:rFonts w:ascii="Times New Roman" w:hAnsi="Times New Roman" w:cs="Times New Roman"/>
                <w:sz w:val="24"/>
                <w:szCs w:val="24"/>
                <w:lang w:val="en-US"/>
              </w:rPr>
              <w:t xml:space="preserve"> </w:t>
            </w:r>
            <w:r w:rsidRPr="008435DE">
              <w:rPr>
                <w:rFonts w:ascii="Times New Roman" w:hAnsi="Times New Roman" w:cs="Times New Roman"/>
                <w:sz w:val="24"/>
                <w:szCs w:val="24"/>
              </w:rPr>
              <w:t>цвет</w:t>
            </w:r>
          </w:p>
        </w:tc>
        <w:tc>
          <w:tcPr>
            <w:tcW w:w="0" w:type="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2</w:t>
            </w:r>
          </w:p>
        </w:tc>
      </w:tr>
      <w:tr w:rsidR="00556EF8" w:rsidRPr="008435DE" w:rsidTr="00556EF8">
        <w:trPr>
          <w:trHeight w:val="1159"/>
        </w:trPr>
        <w:tc>
          <w:tcPr>
            <w:tcW w:w="0" w:type="auto"/>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lang w:val="en-US"/>
              </w:rPr>
              <w:t>11</w:t>
            </w:r>
          </w:p>
        </w:tc>
        <w:tc>
          <w:tcPr>
            <w:tcW w:w="2200" w:type="dxa"/>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Числа</w:t>
            </w:r>
          </w:p>
        </w:tc>
        <w:tc>
          <w:tcPr>
            <w:tcW w:w="3166" w:type="dxa"/>
          </w:tcPr>
          <w:p w:rsidR="00556EF8" w:rsidRPr="008435DE" w:rsidRDefault="00556EF8" w:rsidP="008435DE">
            <w:pPr>
              <w:widowControl w:val="0"/>
              <w:shd w:val="clear" w:color="auto" w:fill="FFFFFF"/>
              <w:autoSpaceDE w:val="0"/>
              <w:autoSpaceDN w:val="0"/>
              <w:adjustRightInd w:val="0"/>
              <w:spacing w:after="0" w:line="240" w:lineRule="auto"/>
              <w:ind w:left="12"/>
              <w:rPr>
                <w:rFonts w:ascii="Times New Roman" w:hAnsi="Times New Roman" w:cs="Times New Roman"/>
                <w:sz w:val="24"/>
                <w:szCs w:val="24"/>
                <w:lang w:val="en-US"/>
              </w:rPr>
            </w:pPr>
            <w:r w:rsidRPr="008435DE">
              <w:rPr>
                <w:rFonts w:ascii="Times New Roman" w:hAnsi="Times New Roman" w:cs="Times New Roman"/>
                <w:sz w:val="24"/>
                <w:szCs w:val="24"/>
                <w:lang w:val="en-US"/>
              </w:rPr>
              <w:t>Numbers one to ten</w:t>
            </w:r>
          </w:p>
        </w:tc>
        <w:tc>
          <w:tcPr>
            <w:tcW w:w="2272" w:type="dxa"/>
          </w:tcPr>
          <w:p w:rsidR="00556EF8" w:rsidRPr="008435DE" w:rsidRDefault="00556EF8" w:rsidP="008435DE">
            <w:pPr>
              <w:widowControl w:val="0"/>
              <w:shd w:val="clear" w:color="auto" w:fill="FFFFFF"/>
              <w:autoSpaceDE w:val="0"/>
              <w:autoSpaceDN w:val="0"/>
              <w:adjustRightInd w:val="0"/>
              <w:spacing w:after="0" w:line="240" w:lineRule="auto"/>
              <w:ind w:left="11"/>
              <w:rPr>
                <w:rFonts w:ascii="Times New Roman" w:hAnsi="Times New Roman" w:cs="Times New Roman"/>
                <w:sz w:val="24"/>
                <w:szCs w:val="24"/>
                <w:lang w:val="en-US"/>
              </w:rPr>
            </w:pPr>
            <w:r w:rsidRPr="008435DE">
              <w:rPr>
                <w:rFonts w:ascii="Times New Roman" w:hAnsi="Times New Roman" w:cs="Times New Roman"/>
                <w:sz w:val="24"/>
                <w:szCs w:val="24"/>
              </w:rPr>
              <w:t>How old are you</w:t>
            </w:r>
            <w:r w:rsidRPr="008435DE">
              <w:rPr>
                <w:rFonts w:ascii="Times New Roman" w:hAnsi="Times New Roman" w:cs="Times New Roman"/>
                <w:i/>
                <w:iCs/>
                <w:color w:val="4F4F4F"/>
                <w:spacing w:val="-4"/>
                <w:sz w:val="24"/>
                <w:szCs w:val="24"/>
                <w:lang w:val="en-US"/>
              </w:rPr>
              <w:t>?</w:t>
            </w:r>
          </w:p>
        </w:tc>
        <w:tc>
          <w:tcPr>
            <w:tcW w:w="2977" w:type="dxa"/>
          </w:tcPr>
          <w:p w:rsidR="00556EF8" w:rsidRPr="008435DE" w:rsidRDefault="00556EF8" w:rsidP="008435DE">
            <w:pPr>
              <w:autoSpaceDE w:val="0"/>
              <w:snapToGrid w:val="0"/>
              <w:spacing w:after="0" w:line="240" w:lineRule="auto"/>
              <w:jc w:val="center"/>
              <w:rPr>
                <w:rFonts w:ascii="Times New Roman" w:hAnsi="Times New Roman" w:cs="Times New Roman"/>
                <w:color w:val="000000"/>
                <w:sz w:val="24"/>
                <w:szCs w:val="24"/>
              </w:rPr>
            </w:pPr>
            <w:r w:rsidRPr="008435DE">
              <w:rPr>
                <w:rFonts w:ascii="Times New Roman" w:hAnsi="Times New Roman" w:cs="Times New Roman"/>
                <w:color w:val="000000"/>
                <w:sz w:val="24"/>
                <w:szCs w:val="24"/>
              </w:rPr>
              <w:t>Формирование навыков диалогической речи</w:t>
            </w:r>
          </w:p>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color w:val="000000"/>
                <w:sz w:val="24"/>
                <w:szCs w:val="24"/>
              </w:rPr>
              <w:t>Развитие навыков монологической речи</w:t>
            </w:r>
          </w:p>
          <w:p w:rsidR="00556EF8" w:rsidRPr="008435DE" w:rsidRDefault="00556EF8" w:rsidP="008435DE">
            <w:pPr>
              <w:spacing w:after="0" w:line="240" w:lineRule="auto"/>
              <w:jc w:val="both"/>
              <w:rPr>
                <w:rFonts w:ascii="Times New Roman" w:hAnsi="Times New Roman" w:cs="Times New Roman"/>
                <w:sz w:val="24"/>
                <w:szCs w:val="24"/>
              </w:rPr>
            </w:pPr>
          </w:p>
        </w:tc>
        <w:tc>
          <w:tcPr>
            <w:tcW w:w="2922" w:type="dxa"/>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Song: “Ten red apples”</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0" w:type="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1</w:t>
            </w:r>
          </w:p>
        </w:tc>
      </w:tr>
      <w:tr w:rsidR="00556EF8" w:rsidRPr="008435DE" w:rsidTr="00556EF8">
        <w:trPr>
          <w:trHeight w:val="1694"/>
        </w:trPr>
        <w:tc>
          <w:tcPr>
            <w:tcW w:w="0" w:type="auto"/>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lang w:val="en-US"/>
              </w:rPr>
              <w:t>12-13</w:t>
            </w:r>
          </w:p>
        </w:tc>
        <w:tc>
          <w:tcPr>
            <w:tcW w:w="2200" w:type="dxa"/>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b/>
                <w:sz w:val="24"/>
                <w:szCs w:val="24"/>
                <w:u w:val="single"/>
                <w:lang w:val="en-US"/>
              </w:rPr>
              <w:t>Cycle 2</w:t>
            </w:r>
          </w:p>
          <w:p w:rsidR="00556EF8" w:rsidRPr="008435DE" w:rsidRDefault="00556EF8" w:rsidP="008435DE">
            <w:pPr>
              <w:spacing w:after="0" w:line="240" w:lineRule="auto"/>
              <w:jc w:val="both"/>
              <w:rPr>
                <w:rFonts w:ascii="Times New Roman" w:hAnsi="Times New Roman" w:cs="Times New Roman"/>
                <w:b/>
                <w:sz w:val="24"/>
                <w:szCs w:val="24"/>
                <w:lang w:val="en-US"/>
              </w:rPr>
            </w:pPr>
            <w:r w:rsidRPr="008435DE">
              <w:rPr>
                <w:rFonts w:ascii="Times New Roman" w:hAnsi="Times New Roman" w:cs="Times New Roman"/>
                <w:b/>
                <w:sz w:val="24"/>
                <w:szCs w:val="24"/>
                <w:lang w:val="en-US"/>
              </w:rPr>
              <w:t>Me and my school</w:t>
            </w:r>
          </w:p>
        </w:tc>
        <w:tc>
          <w:tcPr>
            <w:tcW w:w="3166" w:type="dxa"/>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19"/>
              <w:rPr>
                <w:rFonts w:ascii="Times New Roman" w:hAnsi="Times New Roman" w:cs="Times New Roman"/>
                <w:sz w:val="24"/>
                <w:szCs w:val="24"/>
                <w:lang w:val="en-US"/>
              </w:rPr>
            </w:pPr>
            <w:r w:rsidRPr="008435DE">
              <w:rPr>
                <w:rFonts w:ascii="Times New Roman" w:hAnsi="Times New Roman" w:cs="Times New Roman"/>
                <w:sz w:val="24"/>
                <w:szCs w:val="24"/>
                <w:lang w:val="en-US"/>
              </w:rPr>
              <w:t>Book, chair, desk, teacher, bag, rubber, pen, pencil, write, board, school</w:t>
            </w:r>
          </w:p>
        </w:tc>
        <w:tc>
          <w:tcPr>
            <w:tcW w:w="2272" w:type="dxa"/>
            <w:vMerge w:val="restart"/>
          </w:tcPr>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i/>
                <w:iCs/>
                <w:sz w:val="24"/>
                <w:szCs w:val="24"/>
                <w:lang w:val="en-US"/>
              </w:rPr>
            </w:pPr>
            <w:r w:rsidRPr="008435DE">
              <w:rPr>
                <w:rFonts w:ascii="Times New Roman" w:hAnsi="Times New Roman" w:cs="Times New Roman"/>
                <w:color w:val="000000"/>
                <w:spacing w:val="-2"/>
                <w:sz w:val="24"/>
                <w:szCs w:val="24"/>
                <w:lang w:val="en-US"/>
              </w:rPr>
              <w:t>To be: affirmative</w:t>
            </w:r>
          </w:p>
          <w:p w:rsidR="00556EF8" w:rsidRPr="008435DE" w:rsidRDefault="00556EF8" w:rsidP="008435DE">
            <w:pPr>
              <w:widowControl w:val="0"/>
              <w:shd w:val="clear" w:color="auto" w:fill="FFFFFF"/>
              <w:autoSpaceDE w:val="0"/>
              <w:autoSpaceDN w:val="0"/>
              <w:adjustRightInd w:val="0"/>
              <w:spacing w:after="0" w:line="240" w:lineRule="auto"/>
              <w:rPr>
                <w:rFonts w:ascii="Times New Roman" w:hAnsi="Times New Roman" w:cs="Times New Roman"/>
                <w:color w:val="000000"/>
                <w:spacing w:val="-3"/>
                <w:sz w:val="24"/>
                <w:szCs w:val="24"/>
                <w:lang w:val="en-US"/>
              </w:rPr>
            </w:pPr>
          </w:p>
          <w:p w:rsidR="00556EF8" w:rsidRPr="008435DE" w:rsidRDefault="00556EF8" w:rsidP="008435DE">
            <w:pPr>
              <w:widowControl w:val="0"/>
              <w:shd w:val="clear" w:color="auto" w:fill="FFFFFF"/>
              <w:autoSpaceDE w:val="0"/>
              <w:autoSpaceDN w:val="0"/>
              <w:adjustRightInd w:val="0"/>
              <w:spacing w:after="0" w:line="240" w:lineRule="auto"/>
              <w:rPr>
                <w:rFonts w:ascii="Times New Roman" w:hAnsi="Times New Roman" w:cs="Times New Roman"/>
                <w:color w:val="000000"/>
                <w:spacing w:val="-3"/>
                <w:sz w:val="24"/>
                <w:szCs w:val="24"/>
                <w:lang w:val="en-US"/>
              </w:rPr>
            </w:pPr>
            <w:r w:rsidRPr="008435DE">
              <w:rPr>
                <w:rFonts w:ascii="Times New Roman" w:hAnsi="Times New Roman" w:cs="Times New Roman"/>
                <w:color w:val="000000"/>
                <w:spacing w:val="-3"/>
                <w:sz w:val="24"/>
                <w:szCs w:val="24"/>
                <w:lang w:val="en-US"/>
              </w:rPr>
              <w:t>Articles a/an, the</w:t>
            </w:r>
          </w:p>
          <w:p w:rsidR="00556EF8" w:rsidRPr="008435DE" w:rsidRDefault="00556EF8" w:rsidP="008435DE">
            <w:pPr>
              <w:widowControl w:val="0"/>
              <w:shd w:val="clear" w:color="auto" w:fill="FFFFFF"/>
              <w:autoSpaceDE w:val="0"/>
              <w:autoSpaceDN w:val="0"/>
              <w:adjustRightInd w:val="0"/>
              <w:spacing w:after="0" w:line="240" w:lineRule="auto"/>
              <w:rPr>
                <w:rFonts w:ascii="Times New Roman" w:hAnsi="Times New Roman" w:cs="Times New Roman"/>
                <w:color w:val="000000"/>
                <w:spacing w:val="-3"/>
                <w:sz w:val="24"/>
                <w:szCs w:val="24"/>
                <w:lang w:val="en-US"/>
              </w:rPr>
            </w:pPr>
          </w:p>
          <w:p w:rsidR="00556EF8" w:rsidRPr="008435DE" w:rsidRDefault="00556EF8" w:rsidP="008435DE">
            <w:pPr>
              <w:widowControl w:val="0"/>
              <w:shd w:val="clear" w:color="auto" w:fill="FFFFFF"/>
              <w:autoSpaceDE w:val="0"/>
              <w:autoSpaceDN w:val="0"/>
              <w:adjustRightInd w:val="0"/>
              <w:spacing w:after="0" w:line="240" w:lineRule="auto"/>
              <w:rPr>
                <w:rFonts w:ascii="Times New Roman" w:hAnsi="Times New Roman" w:cs="Times New Roman"/>
                <w:color w:val="000000"/>
                <w:spacing w:val="-3"/>
                <w:sz w:val="24"/>
                <w:szCs w:val="24"/>
                <w:lang w:val="en-US"/>
              </w:rPr>
            </w:pPr>
            <w:r w:rsidRPr="008435DE">
              <w:rPr>
                <w:rFonts w:ascii="Times New Roman" w:hAnsi="Times New Roman" w:cs="Times New Roman"/>
                <w:color w:val="000000"/>
                <w:spacing w:val="-3"/>
                <w:sz w:val="24"/>
                <w:szCs w:val="24"/>
                <w:lang w:val="en-US"/>
              </w:rPr>
              <w:t>This/ that</w:t>
            </w:r>
          </w:p>
          <w:p w:rsidR="00556EF8" w:rsidRPr="008435DE" w:rsidRDefault="00556EF8" w:rsidP="008435DE">
            <w:pPr>
              <w:widowControl w:val="0"/>
              <w:shd w:val="clear" w:color="auto" w:fill="FFFFFF"/>
              <w:autoSpaceDE w:val="0"/>
              <w:autoSpaceDN w:val="0"/>
              <w:adjustRightInd w:val="0"/>
              <w:spacing w:after="0" w:line="240" w:lineRule="auto"/>
              <w:rPr>
                <w:rFonts w:ascii="Times New Roman" w:hAnsi="Times New Roman" w:cs="Times New Roman"/>
                <w:color w:val="000000"/>
                <w:spacing w:val="-3"/>
                <w:sz w:val="24"/>
                <w:szCs w:val="24"/>
                <w:lang w:val="en-US"/>
              </w:rPr>
            </w:pPr>
            <w:r w:rsidRPr="008435DE">
              <w:rPr>
                <w:rFonts w:ascii="Times New Roman" w:hAnsi="Times New Roman" w:cs="Times New Roman"/>
                <w:color w:val="000000"/>
                <w:spacing w:val="-3"/>
                <w:sz w:val="24"/>
                <w:szCs w:val="24"/>
                <w:lang w:val="en-US"/>
              </w:rPr>
              <w:t>Plurals</w:t>
            </w:r>
          </w:p>
          <w:p w:rsidR="00556EF8" w:rsidRPr="008435DE" w:rsidRDefault="00556EF8" w:rsidP="008435DE">
            <w:pPr>
              <w:widowControl w:val="0"/>
              <w:shd w:val="clear" w:color="auto" w:fill="FFFFFF"/>
              <w:autoSpaceDE w:val="0"/>
              <w:autoSpaceDN w:val="0"/>
              <w:adjustRightInd w:val="0"/>
              <w:spacing w:after="0" w:line="240" w:lineRule="auto"/>
              <w:rPr>
                <w:rFonts w:ascii="Times New Roman" w:hAnsi="Times New Roman" w:cs="Times New Roman"/>
                <w:color w:val="000000"/>
                <w:spacing w:val="-3"/>
                <w:sz w:val="24"/>
                <w:szCs w:val="24"/>
                <w:lang w:val="en-US"/>
              </w:rPr>
            </w:pPr>
            <w:r w:rsidRPr="008435DE">
              <w:rPr>
                <w:rFonts w:ascii="Times New Roman" w:hAnsi="Times New Roman" w:cs="Times New Roman"/>
                <w:color w:val="000000"/>
                <w:spacing w:val="-2"/>
                <w:sz w:val="24"/>
                <w:szCs w:val="24"/>
                <w:lang w:val="en-US"/>
              </w:rPr>
              <w:t>To be: affirmative,</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lastRenderedPageBreak/>
              <w:t>Negative, questions and answers</w:t>
            </w:r>
          </w:p>
          <w:p w:rsidR="00556EF8" w:rsidRPr="008435DE" w:rsidRDefault="00556EF8" w:rsidP="008435DE">
            <w:pPr>
              <w:spacing w:after="0" w:line="240" w:lineRule="auto"/>
              <w:jc w:val="both"/>
              <w:rPr>
                <w:rFonts w:ascii="Times New Roman" w:hAnsi="Times New Roman" w:cs="Times New Roman"/>
                <w:sz w:val="24"/>
                <w:szCs w:val="24"/>
                <w:lang w:val="en-US"/>
              </w:rPr>
            </w:pPr>
          </w:p>
          <w:p w:rsidR="00556EF8" w:rsidRPr="008435DE" w:rsidRDefault="00556EF8" w:rsidP="008435DE">
            <w:pPr>
              <w:spacing w:after="0" w:line="240" w:lineRule="auto"/>
              <w:jc w:val="both"/>
              <w:rPr>
                <w:rFonts w:ascii="Times New Roman" w:hAnsi="Times New Roman" w:cs="Times New Roman"/>
                <w:sz w:val="24"/>
                <w:szCs w:val="24"/>
                <w:lang w:val="en-US"/>
              </w:rPr>
            </w:pPr>
          </w:p>
          <w:p w:rsidR="00556EF8" w:rsidRPr="008435DE" w:rsidRDefault="00556EF8" w:rsidP="008435DE">
            <w:pPr>
              <w:spacing w:after="0" w:line="240" w:lineRule="auto"/>
              <w:jc w:val="both"/>
              <w:rPr>
                <w:rFonts w:ascii="Times New Roman" w:hAnsi="Times New Roman" w:cs="Times New Roman"/>
                <w:sz w:val="24"/>
                <w:szCs w:val="24"/>
                <w:lang w:val="en-US"/>
              </w:rPr>
            </w:pPr>
          </w:p>
          <w:p w:rsidR="00556EF8" w:rsidRPr="008435DE" w:rsidRDefault="00556EF8" w:rsidP="008435DE">
            <w:pPr>
              <w:spacing w:after="0" w:line="240" w:lineRule="auto"/>
              <w:jc w:val="both"/>
              <w:rPr>
                <w:rFonts w:ascii="Times New Roman" w:hAnsi="Times New Roman" w:cs="Times New Roman"/>
                <w:sz w:val="24"/>
                <w:szCs w:val="24"/>
                <w:lang w:val="en-US"/>
              </w:rPr>
            </w:pP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7" w:type="dxa"/>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lastRenderedPageBreak/>
              <w:t>Формирование лексико-грамматических навыков.</w:t>
            </w:r>
          </w:p>
          <w:p w:rsidR="00556EF8" w:rsidRPr="008435DE" w:rsidRDefault="00556EF8" w:rsidP="008435DE">
            <w:pPr>
              <w:autoSpaceDE w:val="0"/>
              <w:snapToGrid w:val="0"/>
              <w:spacing w:after="0" w:line="240" w:lineRule="auto"/>
              <w:jc w:val="center"/>
              <w:rPr>
                <w:rFonts w:ascii="Times New Roman" w:hAnsi="Times New Roman" w:cs="Times New Roman"/>
                <w:color w:val="000000"/>
                <w:sz w:val="24"/>
                <w:szCs w:val="24"/>
              </w:rPr>
            </w:pPr>
            <w:r w:rsidRPr="008435DE">
              <w:rPr>
                <w:rFonts w:ascii="Times New Roman" w:hAnsi="Times New Roman" w:cs="Times New Roman"/>
                <w:bCs/>
                <w:sz w:val="24"/>
                <w:szCs w:val="24"/>
              </w:rPr>
              <w:t>введение новой лексики; формирование навыков чтения; oбучение устной речи</w:t>
            </w:r>
          </w:p>
          <w:p w:rsidR="00556EF8" w:rsidRPr="008435DE" w:rsidRDefault="00556EF8" w:rsidP="008435DE">
            <w:pPr>
              <w:spacing w:after="0" w:line="240" w:lineRule="auto"/>
              <w:jc w:val="both"/>
              <w:rPr>
                <w:rFonts w:ascii="Times New Roman" w:hAnsi="Times New Roman" w:cs="Times New Roman"/>
                <w:sz w:val="24"/>
                <w:szCs w:val="24"/>
              </w:rPr>
            </w:pPr>
          </w:p>
        </w:tc>
        <w:tc>
          <w:tcPr>
            <w:tcW w:w="2922" w:type="dxa"/>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Game: Spell octopus</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Song “Cars and Dolls”</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Write with Carla: “My school”</w:t>
            </w:r>
          </w:p>
        </w:tc>
        <w:tc>
          <w:tcPr>
            <w:tcW w:w="0" w:type="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2</w:t>
            </w:r>
          </w:p>
        </w:tc>
      </w:tr>
      <w:tr w:rsidR="00556EF8" w:rsidRPr="008435DE" w:rsidTr="00556EF8">
        <w:trPr>
          <w:trHeight w:val="573"/>
        </w:trPr>
        <w:tc>
          <w:tcPr>
            <w:tcW w:w="0" w:type="auto"/>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lang w:val="en-US"/>
              </w:rPr>
              <w:lastRenderedPageBreak/>
              <w:t>14</w:t>
            </w:r>
          </w:p>
        </w:tc>
        <w:tc>
          <w:tcPr>
            <w:tcW w:w="2200" w:type="dxa"/>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Sally’s story: “The frogs.”</w:t>
            </w:r>
          </w:p>
        </w:tc>
        <w:tc>
          <w:tcPr>
            <w:tcW w:w="3166" w:type="dxa"/>
          </w:tcPr>
          <w:p w:rsidR="00556EF8" w:rsidRPr="008435DE" w:rsidRDefault="00556EF8" w:rsidP="008435DE">
            <w:pPr>
              <w:widowControl w:val="0"/>
              <w:shd w:val="clear" w:color="auto" w:fill="FFFFFF"/>
              <w:autoSpaceDE w:val="0"/>
              <w:autoSpaceDN w:val="0"/>
              <w:adjustRightInd w:val="0"/>
              <w:spacing w:after="0" w:line="240" w:lineRule="auto"/>
              <w:ind w:left="24"/>
              <w:rPr>
                <w:rFonts w:ascii="Times New Roman" w:hAnsi="Times New Roman" w:cs="Times New Roman"/>
                <w:sz w:val="24"/>
                <w:szCs w:val="24"/>
                <w:lang w:val="en-US"/>
              </w:rPr>
            </w:pPr>
            <w:r w:rsidRPr="008435DE">
              <w:rPr>
                <w:rFonts w:ascii="Times New Roman" w:hAnsi="Times New Roman" w:cs="Times New Roman"/>
                <w:sz w:val="24"/>
                <w:szCs w:val="24"/>
                <w:lang w:val="en-US"/>
              </w:rPr>
              <w:t>Open, close, door, window, sit down, stand up</w:t>
            </w:r>
          </w:p>
        </w:tc>
        <w:tc>
          <w:tcPr>
            <w:tcW w:w="2272" w:type="dxa"/>
            <w:vMerge/>
          </w:tcPr>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7" w:type="dxa"/>
          </w:tcPr>
          <w:p w:rsidR="00556EF8" w:rsidRPr="008435DE" w:rsidRDefault="00556EF8" w:rsidP="008435DE">
            <w:pPr>
              <w:autoSpaceDE w:val="0"/>
              <w:snapToGrid w:val="0"/>
              <w:spacing w:after="0" w:line="240" w:lineRule="auto"/>
              <w:jc w:val="both"/>
              <w:rPr>
                <w:rFonts w:ascii="Times New Roman" w:hAnsi="Times New Roman" w:cs="Times New Roman"/>
                <w:color w:val="000000"/>
                <w:sz w:val="24"/>
                <w:szCs w:val="24"/>
              </w:rPr>
            </w:pPr>
            <w:r w:rsidRPr="008435DE">
              <w:rPr>
                <w:rFonts w:ascii="Times New Roman" w:hAnsi="Times New Roman" w:cs="Times New Roman"/>
                <w:color w:val="000000"/>
                <w:sz w:val="24"/>
                <w:szCs w:val="24"/>
              </w:rPr>
              <w:t>Активизация новой лексики</w:t>
            </w:r>
          </w:p>
          <w:p w:rsidR="00556EF8" w:rsidRPr="008435DE" w:rsidRDefault="00556EF8" w:rsidP="008435DE">
            <w:pPr>
              <w:spacing w:after="0" w:line="240" w:lineRule="auto"/>
              <w:jc w:val="both"/>
              <w:rPr>
                <w:rFonts w:ascii="Times New Roman" w:hAnsi="Times New Roman" w:cs="Times New Roman"/>
                <w:color w:val="000000"/>
                <w:sz w:val="24"/>
                <w:szCs w:val="24"/>
              </w:rPr>
            </w:pPr>
            <w:r w:rsidRPr="008435DE">
              <w:rPr>
                <w:rFonts w:ascii="Times New Roman" w:hAnsi="Times New Roman" w:cs="Times New Roman"/>
                <w:color w:val="000000"/>
                <w:sz w:val="24"/>
                <w:szCs w:val="24"/>
              </w:rPr>
              <w:t>формирование фонетических  навыков;</w:t>
            </w:r>
          </w:p>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color w:val="000000"/>
                <w:sz w:val="24"/>
                <w:szCs w:val="24"/>
              </w:rPr>
              <w:t>развитие навыков монологической речи</w:t>
            </w:r>
          </w:p>
          <w:p w:rsidR="00556EF8" w:rsidRPr="008435DE" w:rsidRDefault="00556EF8" w:rsidP="008435DE">
            <w:pPr>
              <w:spacing w:after="0" w:line="240" w:lineRule="auto"/>
              <w:jc w:val="both"/>
              <w:rPr>
                <w:rFonts w:ascii="Times New Roman" w:hAnsi="Times New Roman" w:cs="Times New Roman"/>
                <w:sz w:val="24"/>
                <w:szCs w:val="24"/>
              </w:rPr>
            </w:pPr>
          </w:p>
        </w:tc>
        <w:tc>
          <w:tcPr>
            <w:tcW w:w="2922" w:type="dxa"/>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 xml:space="preserve">Acting out the story “The frogs.” </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Project “My Bag”</w:t>
            </w:r>
          </w:p>
        </w:tc>
        <w:tc>
          <w:tcPr>
            <w:tcW w:w="0" w:type="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1</w:t>
            </w:r>
          </w:p>
        </w:tc>
      </w:tr>
      <w:tr w:rsidR="00556EF8" w:rsidRPr="008435DE" w:rsidTr="00556EF8">
        <w:trPr>
          <w:trHeight w:val="2299"/>
        </w:trPr>
        <w:tc>
          <w:tcPr>
            <w:tcW w:w="0" w:type="auto"/>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lang w:val="en-US"/>
              </w:rPr>
              <w:t>15-16</w:t>
            </w:r>
          </w:p>
        </w:tc>
        <w:tc>
          <w:tcPr>
            <w:tcW w:w="2200" w:type="dxa"/>
          </w:tcPr>
          <w:p w:rsidR="00556EF8" w:rsidRPr="008435DE" w:rsidRDefault="00556EF8" w:rsidP="008435DE">
            <w:pPr>
              <w:spacing w:after="0" w:line="240" w:lineRule="auto"/>
              <w:jc w:val="both"/>
              <w:rPr>
                <w:rFonts w:ascii="Times New Roman" w:hAnsi="Times New Roman" w:cs="Times New Roman"/>
                <w:b/>
                <w:sz w:val="24"/>
                <w:szCs w:val="24"/>
                <w:u w:val="single"/>
                <w:lang w:val="en-US"/>
              </w:rPr>
            </w:pPr>
            <w:r w:rsidRPr="008435DE">
              <w:rPr>
                <w:rFonts w:ascii="Times New Roman" w:hAnsi="Times New Roman" w:cs="Times New Roman"/>
                <w:b/>
                <w:sz w:val="24"/>
                <w:szCs w:val="24"/>
                <w:u w:val="single"/>
                <w:lang w:val="en-US"/>
              </w:rPr>
              <w:t>Cycle 3</w:t>
            </w:r>
          </w:p>
          <w:p w:rsidR="00556EF8" w:rsidRPr="008435DE" w:rsidRDefault="00556EF8" w:rsidP="008435DE">
            <w:pPr>
              <w:spacing w:after="0" w:line="240" w:lineRule="auto"/>
              <w:jc w:val="both"/>
              <w:rPr>
                <w:rFonts w:ascii="Times New Roman" w:hAnsi="Times New Roman" w:cs="Times New Roman"/>
                <w:b/>
                <w:sz w:val="24"/>
                <w:szCs w:val="24"/>
                <w:lang w:val="en-US"/>
              </w:rPr>
            </w:pPr>
            <w:r w:rsidRPr="008435DE">
              <w:rPr>
                <w:rFonts w:ascii="Times New Roman" w:hAnsi="Times New Roman" w:cs="Times New Roman"/>
                <w:b/>
                <w:sz w:val="24"/>
                <w:szCs w:val="24"/>
                <w:lang w:val="en-US"/>
              </w:rPr>
              <w:t>Me and my family</w:t>
            </w:r>
          </w:p>
        </w:tc>
        <w:tc>
          <w:tcPr>
            <w:tcW w:w="3166" w:type="dxa"/>
          </w:tcPr>
          <w:p w:rsidR="00556EF8" w:rsidRPr="008435DE" w:rsidRDefault="00556EF8" w:rsidP="008435DE">
            <w:pPr>
              <w:widowControl w:val="0"/>
              <w:shd w:val="clear" w:color="auto" w:fill="FFFFFF"/>
              <w:autoSpaceDE w:val="0"/>
              <w:autoSpaceDN w:val="0"/>
              <w:adjustRightInd w:val="0"/>
              <w:spacing w:after="0" w:line="240" w:lineRule="auto"/>
              <w:rPr>
                <w:rFonts w:ascii="Times New Roman" w:hAnsi="Times New Roman" w:cs="Times New Roman"/>
                <w:sz w:val="24"/>
                <w:szCs w:val="24"/>
                <w:lang w:val="en-US"/>
              </w:rPr>
            </w:pPr>
            <w:r w:rsidRPr="008435DE">
              <w:rPr>
                <w:rFonts w:ascii="Times New Roman" w:hAnsi="Times New Roman" w:cs="Times New Roman"/>
                <w:sz w:val="24"/>
                <w:szCs w:val="24"/>
                <w:lang w:val="en-US"/>
              </w:rPr>
              <w:t>Members of the family, clown, dancer, spy, crown, king</w:t>
            </w:r>
          </w:p>
        </w:tc>
        <w:tc>
          <w:tcPr>
            <w:tcW w:w="2272" w:type="dxa"/>
            <w:vMerge/>
          </w:tcPr>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7" w:type="dxa"/>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lang w:val="en-US"/>
              </w:rPr>
              <w:t xml:space="preserve"> </w:t>
            </w:r>
            <w:r w:rsidRPr="008435DE">
              <w:rPr>
                <w:rFonts w:ascii="Times New Roman" w:hAnsi="Times New Roman" w:cs="Times New Roman"/>
                <w:sz w:val="24"/>
                <w:szCs w:val="24"/>
              </w:rPr>
              <w:t xml:space="preserve">Формирование навыка построения вопросительного предложения, правильной интонации, </w:t>
            </w:r>
            <w:r w:rsidRPr="008435DE">
              <w:rPr>
                <w:rFonts w:ascii="Times New Roman" w:hAnsi="Times New Roman" w:cs="Times New Roman"/>
                <w:bCs/>
                <w:sz w:val="24"/>
                <w:szCs w:val="24"/>
              </w:rPr>
              <w:t>введение новой лексики; формирование навыков чтения;</w:t>
            </w:r>
          </w:p>
        </w:tc>
        <w:tc>
          <w:tcPr>
            <w:tcW w:w="2922" w:type="dxa"/>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Acting out the story “She’s pretty”, Song “My family”</w:t>
            </w:r>
          </w:p>
        </w:tc>
        <w:tc>
          <w:tcPr>
            <w:tcW w:w="0" w:type="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2</w:t>
            </w:r>
          </w:p>
        </w:tc>
      </w:tr>
      <w:tr w:rsidR="00556EF8" w:rsidRPr="008435DE" w:rsidTr="00556EF8">
        <w:trPr>
          <w:trHeight w:val="1666"/>
        </w:trPr>
        <w:tc>
          <w:tcPr>
            <w:tcW w:w="0" w:type="auto"/>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lang w:val="en-US"/>
              </w:rPr>
              <w:t>17</w:t>
            </w:r>
          </w:p>
        </w:tc>
        <w:tc>
          <w:tcPr>
            <w:tcW w:w="2200" w:type="dxa"/>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Sally’s story: “The grey duck”</w:t>
            </w:r>
          </w:p>
        </w:tc>
        <w:tc>
          <w:tcPr>
            <w:tcW w:w="3166" w:type="dxa"/>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14"/>
              <w:rPr>
                <w:rFonts w:ascii="Times New Roman" w:hAnsi="Times New Roman" w:cs="Times New Roman"/>
                <w:sz w:val="24"/>
                <w:szCs w:val="24"/>
                <w:lang w:val="en-US"/>
              </w:rPr>
            </w:pPr>
            <w:r w:rsidRPr="008435DE">
              <w:rPr>
                <w:rFonts w:ascii="Times New Roman" w:hAnsi="Times New Roman" w:cs="Times New Roman"/>
                <w:sz w:val="24"/>
                <w:szCs w:val="24"/>
                <w:lang w:val="en-US"/>
              </w:rPr>
              <w:t xml:space="preserve">Duck, swan, big, small, </w:t>
            </w:r>
          </w:p>
        </w:tc>
        <w:tc>
          <w:tcPr>
            <w:tcW w:w="2272" w:type="dxa"/>
          </w:tcPr>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7" w:type="dxa"/>
            <w:shd w:val="clear" w:color="auto" w:fill="auto"/>
          </w:tcPr>
          <w:p w:rsidR="00556EF8" w:rsidRPr="008435DE" w:rsidRDefault="00556EF8" w:rsidP="008435DE">
            <w:pPr>
              <w:spacing w:after="0" w:line="240" w:lineRule="auto"/>
              <w:rPr>
                <w:rFonts w:ascii="Times New Roman" w:hAnsi="Times New Roman" w:cs="Times New Roman"/>
                <w:sz w:val="24"/>
                <w:szCs w:val="24"/>
              </w:rPr>
            </w:pPr>
            <w:r w:rsidRPr="008435DE">
              <w:rPr>
                <w:rFonts w:ascii="Times New Roman" w:hAnsi="Times New Roman" w:cs="Times New Roman"/>
                <w:sz w:val="24"/>
                <w:szCs w:val="24"/>
              </w:rPr>
              <w:t>.</w:t>
            </w:r>
            <w:r w:rsidRPr="008435DE">
              <w:rPr>
                <w:rFonts w:ascii="Times New Roman" w:hAnsi="Times New Roman" w:cs="Times New Roman"/>
                <w:bCs/>
                <w:sz w:val="24"/>
                <w:szCs w:val="24"/>
              </w:rPr>
              <w:t xml:space="preserve"> Активизация лексики; формирование навыков чтения</w:t>
            </w:r>
            <w:r w:rsidRPr="008435DE">
              <w:rPr>
                <w:rFonts w:ascii="Times New Roman" w:hAnsi="Times New Roman" w:cs="Times New Roman"/>
                <w:sz w:val="24"/>
                <w:szCs w:val="24"/>
              </w:rPr>
              <w:t>, формирование навыка монологического и диалогического высказывания</w:t>
            </w:r>
          </w:p>
          <w:p w:rsidR="00556EF8" w:rsidRPr="008435DE" w:rsidRDefault="00556EF8" w:rsidP="008435DE">
            <w:pPr>
              <w:spacing w:after="0" w:line="240" w:lineRule="auto"/>
              <w:jc w:val="both"/>
              <w:rPr>
                <w:rFonts w:ascii="Times New Roman" w:hAnsi="Times New Roman" w:cs="Times New Roman"/>
                <w:sz w:val="24"/>
                <w:szCs w:val="24"/>
              </w:rPr>
            </w:pPr>
          </w:p>
          <w:p w:rsidR="00556EF8" w:rsidRPr="008435DE" w:rsidRDefault="00556EF8" w:rsidP="008435DE">
            <w:pPr>
              <w:spacing w:after="0" w:line="240" w:lineRule="auto"/>
              <w:jc w:val="both"/>
              <w:rPr>
                <w:rFonts w:ascii="Times New Roman" w:hAnsi="Times New Roman" w:cs="Times New Roman"/>
                <w:sz w:val="24"/>
                <w:szCs w:val="24"/>
              </w:rPr>
            </w:pPr>
          </w:p>
          <w:p w:rsidR="00556EF8" w:rsidRPr="008435DE" w:rsidRDefault="00556EF8" w:rsidP="008435DE">
            <w:pPr>
              <w:spacing w:after="0" w:line="240" w:lineRule="auto"/>
              <w:jc w:val="both"/>
              <w:rPr>
                <w:rFonts w:ascii="Times New Roman" w:hAnsi="Times New Roman" w:cs="Times New Roman"/>
                <w:sz w:val="24"/>
                <w:szCs w:val="24"/>
              </w:rPr>
            </w:pPr>
          </w:p>
        </w:tc>
        <w:tc>
          <w:tcPr>
            <w:tcW w:w="2922" w:type="dxa"/>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Write with Carla. “This is my Friend.”</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0" w:type="auto"/>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1</w:t>
            </w:r>
          </w:p>
        </w:tc>
      </w:tr>
      <w:tr w:rsidR="00556EF8" w:rsidRPr="008435DE" w:rsidTr="00556EF8">
        <w:trPr>
          <w:trHeight w:val="1666"/>
        </w:trPr>
        <w:tc>
          <w:tcPr>
            <w:tcW w:w="0" w:type="auto"/>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lang w:val="en-US"/>
              </w:rPr>
              <w:t>18-19</w:t>
            </w:r>
          </w:p>
        </w:tc>
        <w:tc>
          <w:tcPr>
            <w:tcW w:w="2200" w:type="dxa"/>
            <w:shd w:val="clear" w:color="auto" w:fill="auto"/>
          </w:tcPr>
          <w:p w:rsidR="00556EF8" w:rsidRPr="008435DE" w:rsidRDefault="00556EF8" w:rsidP="008435DE">
            <w:pPr>
              <w:spacing w:after="0" w:line="240" w:lineRule="auto"/>
              <w:jc w:val="both"/>
              <w:rPr>
                <w:rFonts w:ascii="Times New Roman" w:hAnsi="Times New Roman" w:cs="Times New Roman"/>
                <w:b/>
                <w:sz w:val="24"/>
                <w:szCs w:val="24"/>
                <w:u w:val="single"/>
                <w:lang w:val="en-US"/>
              </w:rPr>
            </w:pPr>
            <w:r w:rsidRPr="008435DE">
              <w:rPr>
                <w:rFonts w:ascii="Times New Roman" w:hAnsi="Times New Roman" w:cs="Times New Roman"/>
                <w:b/>
                <w:sz w:val="24"/>
                <w:szCs w:val="24"/>
                <w:u w:val="single"/>
                <w:lang w:val="en-US"/>
              </w:rPr>
              <w:t>Cycle 4</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b/>
                <w:sz w:val="24"/>
                <w:szCs w:val="24"/>
                <w:lang w:val="en-US"/>
              </w:rPr>
              <w:t>Me and my friends</w:t>
            </w:r>
          </w:p>
        </w:tc>
        <w:tc>
          <w:tcPr>
            <w:tcW w:w="3166" w:type="dxa"/>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Old, new, bike, kite, radio, train, toys, rollerblades, slow, fast, winner, prize;</w:t>
            </w:r>
          </w:p>
          <w:p w:rsidR="00556EF8" w:rsidRPr="008435DE" w:rsidRDefault="00556EF8" w:rsidP="008435DE">
            <w:pPr>
              <w:widowControl w:val="0"/>
              <w:shd w:val="clear" w:color="auto" w:fill="FFFFFF"/>
              <w:autoSpaceDE w:val="0"/>
              <w:autoSpaceDN w:val="0"/>
              <w:adjustRightInd w:val="0"/>
              <w:spacing w:after="0" w:line="240" w:lineRule="auto"/>
              <w:ind w:left="14"/>
              <w:rPr>
                <w:rFonts w:ascii="Times New Roman" w:hAnsi="Times New Roman" w:cs="Times New Roman"/>
                <w:sz w:val="24"/>
                <w:szCs w:val="24"/>
                <w:lang w:val="en-US"/>
              </w:rPr>
            </w:pPr>
            <w:r w:rsidRPr="008435DE">
              <w:rPr>
                <w:rFonts w:ascii="Times New Roman" w:hAnsi="Times New Roman" w:cs="Times New Roman"/>
                <w:sz w:val="24"/>
                <w:szCs w:val="24"/>
                <w:lang w:val="en-US"/>
              </w:rPr>
              <w:t>Parts of the body</w:t>
            </w:r>
          </w:p>
        </w:tc>
        <w:tc>
          <w:tcPr>
            <w:tcW w:w="2272" w:type="dxa"/>
          </w:tcPr>
          <w:p w:rsidR="00556EF8" w:rsidRPr="008435DE" w:rsidRDefault="00556EF8" w:rsidP="008435DE">
            <w:pPr>
              <w:widowControl w:val="0"/>
              <w:shd w:val="clear" w:color="auto" w:fill="FFFFFF"/>
              <w:autoSpaceDE w:val="0"/>
              <w:autoSpaceDN w:val="0"/>
              <w:adjustRightInd w:val="0"/>
              <w:spacing w:after="0" w:line="240" w:lineRule="auto"/>
              <w:rPr>
                <w:rFonts w:ascii="Times New Roman" w:hAnsi="Times New Roman" w:cs="Times New Roman"/>
                <w:color w:val="000000"/>
                <w:spacing w:val="-3"/>
                <w:sz w:val="24"/>
                <w:szCs w:val="24"/>
                <w:lang w:val="en-US"/>
              </w:rPr>
            </w:pPr>
            <w:r w:rsidRPr="008435DE">
              <w:rPr>
                <w:rFonts w:ascii="Times New Roman" w:hAnsi="Times New Roman" w:cs="Times New Roman"/>
                <w:color w:val="000000"/>
                <w:spacing w:val="-2"/>
                <w:sz w:val="24"/>
                <w:szCs w:val="24"/>
                <w:lang w:val="en-US"/>
              </w:rPr>
              <w:t>Have got: affirmative,</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Negative, questions and answers</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7" w:type="dxa"/>
            <w:shd w:val="clear" w:color="auto" w:fill="auto"/>
          </w:tcPr>
          <w:p w:rsidR="00556EF8" w:rsidRPr="008435DE" w:rsidRDefault="00556EF8" w:rsidP="008435DE">
            <w:pPr>
              <w:spacing w:after="0" w:line="240" w:lineRule="auto"/>
              <w:rPr>
                <w:rFonts w:ascii="Times New Roman" w:hAnsi="Times New Roman" w:cs="Times New Roman"/>
                <w:sz w:val="24"/>
                <w:szCs w:val="24"/>
              </w:rPr>
            </w:pPr>
            <w:r w:rsidRPr="008435DE">
              <w:rPr>
                <w:rFonts w:ascii="Times New Roman" w:hAnsi="Times New Roman" w:cs="Times New Roman"/>
                <w:sz w:val="24"/>
                <w:szCs w:val="24"/>
              </w:rPr>
              <w:t>Введение новой лексики; формирование навыков чтения;</w:t>
            </w:r>
          </w:p>
          <w:p w:rsidR="00556EF8" w:rsidRPr="008435DE" w:rsidRDefault="00556EF8" w:rsidP="008435DE">
            <w:pPr>
              <w:spacing w:after="0" w:line="240" w:lineRule="auto"/>
              <w:rPr>
                <w:rFonts w:ascii="Times New Roman" w:hAnsi="Times New Roman" w:cs="Times New Roman"/>
                <w:sz w:val="24"/>
                <w:szCs w:val="24"/>
                <w:lang w:val="en-US"/>
              </w:rPr>
            </w:pPr>
            <w:r w:rsidRPr="008435DE">
              <w:rPr>
                <w:rFonts w:ascii="Times New Roman" w:hAnsi="Times New Roman" w:cs="Times New Roman"/>
                <w:sz w:val="24"/>
                <w:szCs w:val="24"/>
              </w:rPr>
              <w:t>Формирование лексико-грамматических навыков.</w:t>
            </w:r>
          </w:p>
        </w:tc>
        <w:tc>
          <w:tcPr>
            <w:tcW w:w="2922" w:type="dxa"/>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Acting out the story “I’ve got a pet”</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Write with Carla.”My favourite toy”</w:t>
            </w:r>
          </w:p>
        </w:tc>
        <w:tc>
          <w:tcPr>
            <w:tcW w:w="0" w:type="auto"/>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2</w:t>
            </w:r>
          </w:p>
        </w:tc>
      </w:tr>
    </w:tbl>
    <w:p w:rsidR="00556EF8" w:rsidRPr="008435DE" w:rsidRDefault="00556EF8" w:rsidP="008435DE">
      <w:pPr>
        <w:spacing w:after="0" w:line="240" w:lineRule="auto"/>
        <w:jc w:val="center"/>
        <w:rPr>
          <w:rFonts w:ascii="Times New Roman" w:hAnsi="Times New Roman" w:cs="Times New Roman"/>
          <w:b/>
          <w:sz w:val="24"/>
          <w:szCs w:val="24"/>
          <w:lang w:val="en-US"/>
        </w:rPr>
      </w:pPr>
    </w:p>
    <w:tbl>
      <w:tblPr>
        <w:tblW w:w="1587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2124"/>
        <w:gridCol w:w="3121"/>
        <w:gridCol w:w="2268"/>
        <w:gridCol w:w="2977"/>
        <w:gridCol w:w="3118"/>
        <w:gridCol w:w="1418"/>
      </w:tblGrid>
      <w:tr w:rsidR="00556EF8" w:rsidRPr="008435DE" w:rsidTr="00556EF8">
        <w:trPr>
          <w:trHeight w:val="1691"/>
        </w:trPr>
        <w:tc>
          <w:tcPr>
            <w:tcW w:w="851"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lang w:val="en-US"/>
              </w:rPr>
              <w:lastRenderedPageBreak/>
              <w:t>20</w:t>
            </w:r>
          </w:p>
        </w:tc>
        <w:tc>
          <w:tcPr>
            <w:tcW w:w="2124"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Sally’s story: “Circus boy”</w:t>
            </w:r>
          </w:p>
        </w:tc>
        <w:tc>
          <w:tcPr>
            <w:tcW w:w="3121"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 xml:space="preserve">Circus, funny, long, short, strong, </w:t>
            </w:r>
          </w:p>
        </w:tc>
        <w:tc>
          <w:tcPr>
            <w:tcW w:w="226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color w:val="000000"/>
                <w:spacing w:val="-4"/>
                <w:sz w:val="24"/>
                <w:szCs w:val="24"/>
                <w:lang w:val="en-US"/>
              </w:rPr>
              <w:t>Possessive adjectives</w:t>
            </w:r>
          </w:p>
        </w:tc>
        <w:tc>
          <w:tcPr>
            <w:tcW w:w="2977"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rPr>
                <w:rFonts w:ascii="Times New Roman" w:hAnsi="Times New Roman" w:cs="Times New Roman"/>
                <w:sz w:val="24"/>
                <w:szCs w:val="24"/>
              </w:rPr>
            </w:pPr>
            <w:r w:rsidRPr="008435DE">
              <w:rPr>
                <w:rFonts w:ascii="Times New Roman" w:hAnsi="Times New Roman" w:cs="Times New Roman"/>
                <w:bCs/>
                <w:sz w:val="24"/>
                <w:szCs w:val="24"/>
              </w:rPr>
              <w:t xml:space="preserve"> Активизация лексики; формирование навыков чтения</w:t>
            </w:r>
            <w:r w:rsidRPr="008435DE">
              <w:rPr>
                <w:rFonts w:ascii="Times New Roman" w:hAnsi="Times New Roman" w:cs="Times New Roman"/>
                <w:sz w:val="24"/>
                <w:szCs w:val="24"/>
              </w:rPr>
              <w:t>, формирование навыка монологического и диалогического высказывания</w:t>
            </w:r>
          </w:p>
          <w:p w:rsidR="00556EF8" w:rsidRPr="008435DE" w:rsidRDefault="00556EF8" w:rsidP="008435DE">
            <w:pPr>
              <w:spacing w:after="0" w:line="240" w:lineRule="auto"/>
              <w:jc w:val="both"/>
              <w:rPr>
                <w:rFonts w:ascii="Times New Roman" w:hAnsi="Times New Roman" w:cs="Times New Roman"/>
                <w:sz w:val="24"/>
                <w:szCs w:val="24"/>
              </w:rPr>
            </w:pPr>
          </w:p>
        </w:tc>
        <w:tc>
          <w:tcPr>
            <w:tcW w:w="311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My project: “All about myself”</w:t>
            </w:r>
          </w:p>
        </w:tc>
        <w:tc>
          <w:tcPr>
            <w:tcW w:w="141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1</w:t>
            </w:r>
          </w:p>
        </w:tc>
      </w:tr>
      <w:tr w:rsidR="00556EF8" w:rsidRPr="008435DE" w:rsidTr="00556EF8">
        <w:trPr>
          <w:trHeight w:val="1874"/>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lang w:val="en-US"/>
              </w:rPr>
              <w:t>21-22</w:t>
            </w:r>
          </w:p>
          <w:p w:rsidR="00556EF8" w:rsidRPr="008435DE" w:rsidRDefault="00556EF8" w:rsidP="008435DE">
            <w:pPr>
              <w:spacing w:after="0" w:line="240" w:lineRule="auto"/>
              <w:jc w:val="center"/>
              <w:rPr>
                <w:rFonts w:ascii="Times New Roman" w:hAnsi="Times New Roman" w:cs="Times New Roman"/>
                <w:sz w:val="24"/>
                <w:szCs w:val="24"/>
                <w:lang w:val="en-US"/>
              </w:rPr>
            </w:pPr>
          </w:p>
        </w:tc>
        <w:tc>
          <w:tcPr>
            <w:tcW w:w="2124"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b/>
                <w:sz w:val="24"/>
                <w:szCs w:val="24"/>
                <w:u w:val="single"/>
                <w:lang w:val="en-US"/>
              </w:rPr>
            </w:pPr>
            <w:r w:rsidRPr="008435DE">
              <w:rPr>
                <w:rFonts w:ascii="Times New Roman" w:hAnsi="Times New Roman" w:cs="Times New Roman"/>
                <w:b/>
                <w:sz w:val="24"/>
                <w:szCs w:val="24"/>
                <w:u w:val="single"/>
                <w:lang w:val="en-US"/>
              </w:rPr>
              <w:t>Cycle 5</w:t>
            </w:r>
          </w:p>
          <w:p w:rsidR="00556EF8" w:rsidRPr="008435DE" w:rsidRDefault="00556EF8" w:rsidP="008435DE">
            <w:pPr>
              <w:spacing w:after="0" w:line="240" w:lineRule="auto"/>
              <w:jc w:val="both"/>
              <w:rPr>
                <w:rFonts w:ascii="Times New Roman" w:hAnsi="Times New Roman" w:cs="Times New Roman"/>
                <w:b/>
                <w:sz w:val="24"/>
                <w:szCs w:val="24"/>
                <w:lang w:val="en-US"/>
              </w:rPr>
            </w:pPr>
            <w:r w:rsidRPr="008435DE">
              <w:rPr>
                <w:rFonts w:ascii="Times New Roman" w:hAnsi="Times New Roman" w:cs="Times New Roman"/>
                <w:b/>
                <w:sz w:val="24"/>
                <w:szCs w:val="24"/>
                <w:lang w:val="en-US"/>
              </w:rPr>
              <w:t>Me and my hobbies</w:t>
            </w:r>
          </w:p>
        </w:tc>
        <w:tc>
          <w:tcPr>
            <w:tcW w:w="3121"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House, swimming pool, park, river, playground, children, treehouse, swing, slide</w:t>
            </w:r>
          </w:p>
        </w:tc>
        <w:tc>
          <w:tcPr>
            <w:tcW w:w="226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rPr>
                <w:rFonts w:ascii="Times New Roman" w:hAnsi="Times New Roman" w:cs="Times New Roman"/>
                <w:color w:val="000000"/>
                <w:spacing w:val="-3"/>
                <w:sz w:val="24"/>
                <w:szCs w:val="24"/>
                <w:lang w:val="en-US"/>
              </w:rPr>
            </w:pPr>
            <w:r w:rsidRPr="008435DE">
              <w:rPr>
                <w:rFonts w:ascii="Times New Roman" w:hAnsi="Times New Roman" w:cs="Times New Roman"/>
                <w:color w:val="000000"/>
                <w:spacing w:val="-2"/>
                <w:sz w:val="24"/>
                <w:szCs w:val="24"/>
                <w:lang w:val="en-US"/>
              </w:rPr>
              <w:t>There is/ there are: affirmative,</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negative, questions and answers</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7"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bCs/>
                <w:sz w:val="24"/>
                <w:szCs w:val="24"/>
              </w:rPr>
            </w:pPr>
            <w:r w:rsidRPr="008435DE">
              <w:rPr>
                <w:rFonts w:ascii="Times New Roman" w:hAnsi="Times New Roman" w:cs="Times New Roman"/>
                <w:bCs/>
                <w:sz w:val="24"/>
                <w:szCs w:val="24"/>
              </w:rPr>
              <w:t>Аудирование.</w:t>
            </w:r>
          </w:p>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Введение новой лексики; формирование навыков чтения;</w:t>
            </w:r>
          </w:p>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Формирование лексико-грамматических навыков.</w:t>
            </w:r>
          </w:p>
        </w:tc>
        <w:tc>
          <w:tcPr>
            <w:tcW w:w="311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Write with Carla. “This is a picture of my town”</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Song: “Animals in our zoo”</w:t>
            </w:r>
          </w:p>
        </w:tc>
        <w:tc>
          <w:tcPr>
            <w:tcW w:w="141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2</w:t>
            </w:r>
          </w:p>
        </w:tc>
      </w:tr>
      <w:tr w:rsidR="00556EF8" w:rsidRPr="008435DE" w:rsidTr="00556EF8">
        <w:trPr>
          <w:trHeight w:val="1971"/>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t>23</w:t>
            </w:r>
          </w:p>
        </w:tc>
        <w:tc>
          <w:tcPr>
            <w:tcW w:w="2124" w:type="dxa"/>
            <w:tcBorders>
              <w:left w:val="single" w:sz="4" w:space="0" w:color="000000"/>
              <w:right w:val="single" w:sz="4" w:space="0" w:color="000000"/>
            </w:tcBorders>
            <w:shd w:val="clear" w:color="auto" w:fill="auto"/>
          </w:tcPr>
          <w:p w:rsidR="00556EF8" w:rsidRPr="008435DE" w:rsidRDefault="00556EF8" w:rsidP="008435DE">
            <w:pPr>
              <w:spacing w:after="0" w:line="240" w:lineRule="auto"/>
              <w:ind w:right="-108"/>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Sally’s story: “Where’s my mobile phone?”</w:t>
            </w:r>
          </w:p>
        </w:tc>
        <w:tc>
          <w:tcPr>
            <w:tcW w:w="3121" w:type="dxa"/>
            <w:tcBorders>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5"/>
              <w:rPr>
                <w:rFonts w:ascii="Times New Roman" w:hAnsi="Times New Roman" w:cs="Times New Roman"/>
                <w:sz w:val="24"/>
                <w:szCs w:val="24"/>
                <w:lang w:val="en-US"/>
              </w:rPr>
            </w:pPr>
            <w:r w:rsidRPr="008435DE">
              <w:rPr>
                <w:rFonts w:ascii="Times New Roman" w:hAnsi="Times New Roman" w:cs="Times New Roman"/>
                <w:sz w:val="24"/>
                <w:szCs w:val="24"/>
                <w:lang w:val="en-US"/>
              </w:rPr>
              <w:t>Items of furniture</w:t>
            </w:r>
          </w:p>
        </w:tc>
        <w:tc>
          <w:tcPr>
            <w:tcW w:w="2268" w:type="dxa"/>
            <w:tcBorders>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rPr>
                <w:rFonts w:ascii="Times New Roman" w:hAnsi="Times New Roman" w:cs="Times New Roman"/>
                <w:color w:val="000000"/>
                <w:spacing w:val="-3"/>
                <w:sz w:val="24"/>
                <w:szCs w:val="24"/>
                <w:lang w:val="en-US"/>
              </w:rPr>
            </w:pPr>
            <w:r w:rsidRPr="008435DE">
              <w:rPr>
                <w:rFonts w:ascii="Times New Roman" w:hAnsi="Times New Roman" w:cs="Times New Roman"/>
                <w:sz w:val="24"/>
                <w:szCs w:val="24"/>
                <w:lang w:val="en-US"/>
              </w:rPr>
              <w:t xml:space="preserve">Can: </w:t>
            </w:r>
            <w:r w:rsidRPr="008435DE">
              <w:rPr>
                <w:rFonts w:ascii="Times New Roman" w:hAnsi="Times New Roman" w:cs="Times New Roman"/>
                <w:color w:val="000000"/>
                <w:spacing w:val="-2"/>
                <w:sz w:val="24"/>
                <w:szCs w:val="24"/>
                <w:lang w:val="en-US"/>
              </w:rPr>
              <w:t>affirmative,</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negative, questions and answers</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7"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bCs/>
                <w:sz w:val="24"/>
                <w:szCs w:val="24"/>
              </w:rPr>
              <w:t>Активизация лексики; формирование навыков чтения</w:t>
            </w:r>
            <w:r w:rsidRPr="008435DE">
              <w:rPr>
                <w:rFonts w:ascii="Times New Roman" w:hAnsi="Times New Roman" w:cs="Times New Roman"/>
                <w:sz w:val="24"/>
                <w:szCs w:val="24"/>
              </w:rPr>
              <w:t>, формирование навыка монологического и диалогического высказывания</w:t>
            </w:r>
          </w:p>
        </w:tc>
        <w:tc>
          <w:tcPr>
            <w:tcW w:w="3118"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My project: “our playground”</w:t>
            </w:r>
          </w:p>
        </w:tc>
        <w:tc>
          <w:tcPr>
            <w:tcW w:w="1418"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1</w:t>
            </w:r>
          </w:p>
        </w:tc>
      </w:tr>
      <w:tr w:rsidR="00556EF8" w:rsidRPr="008435DE" w:rsidTr="00556EF8">
        <w:trPr>
          <w:trHeight w:val="1547"/>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lang w:val="en-US"/>
              </w:rPr>
              <w:t>24-25</w:t>
            </w:r>
          </w:p>
        </w:tc>
        <w:tc>
          <w:tcPr>
            <w:tcW w:w="2124"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b/>
                <w:sz w:val="24"/>
                <w:szCs w:val="24"/>
                <w:u w:val="single"/>
                <w:lang w:val="en-US"/>
              </w:rPr>
            </w:pPr>
            <w:r w:rsidRPr="008435DE">
              <w:rPr>
                <w:rFonts w:ascii="Times New Roman" w:hAnsi="Times New Roman" w:cs="Times New Roman"/>
                <w:b/>
                <w:sz w:val="24"/>
                <w:szCs w:val="24"/>
                <w:u w:val="single"/>
                <w:lang w:val="en-US"/>
              </w:rPr>
              <w:t>Cycle 5</w:t>
            </w:r>
          </w:p>
          <w:p w:rsidR="00556EF8" w:rsidRPr="008435DE" w:rsidRDefault="00556EF8" w:rsidP="008435DE">
            <w:pPr>
              <w:spacing w:after="0" w:line="240" w:lineRule="auto"/>
              <w:jc w:val="both"/>
              <w:rPr>
                <w:rFonts w:ascii="Times New Roman" w:hAnsi="Times New Roman" w:cs="Times New Roman"/>
                <w:b/>
                <w:sz w:val="24"/>
                <w:szCs w:val="24"/>
                <w:lang w:val="en-US"/>
              </w:rPr>
            </w:pPr>
            <w:r w:rsidRPr="008435DE">
              <w:rPr>
                <w:rFonts w:ascii="Times New Roman" w:hAnsi="Times New Roman" w:cs="Times New Roman"/>
                <w:b/>
                <w:sz w:val="24"/>
                <w:szCs w:val="24"/>
                <w:lang w:val="en-US"/>
              </w:rPr>
              <w:t>Me and my day</w:t>
            </w:r>
          </w:p>
        </w:tc>
        <w:tc>
          <w:tcPr>
            <w:tcW w:w="3121"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Get up, have breakfast/lunch, clean teeth, go to school, Days of the week: food</w:t>
            </w:r>
          </w:p>
        </w:tc>
        <w:tc>
          <w:tcPr>
            <w:tcW w:w="226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i/>
                <w:iCs/>
                <w:sz w:val="24"/>
                <w:szCs w:val="24"/>
                <w:lang w:val="en-US"/>
              </w:rPr>
            </w:pPr>
            <w:r w:rsidRPr="008435DE">
              <w:rPr>
                <w:rFonts w:ascii="Times New Roman" w:hAnsi="Times New Roman" w:cs="Times New Roman"/>
                <w:color w:val="000000"/>
                <w:spacing w:val="-3"/>
                <w:sz w:val="24"/>
                <w:szCs w:val="24"/>
                <w:lang w:val="en-US"/>
              </w:rPr>
              <w:t>Present simple: affirmative, questions and short</w:t>
            </w:r>
          </w:p>
          <w:p w:rsidR="00556EF8" w:rsidRPr="008435DE" w:rsidRDefault="00556EF8" w:rsidP="008435DE">
            <w:pPr>
              <w:widowControl w:val="0"/>
              <w:shd w:val="clear" w:color="auto" w:fill="FFFFFF"/>
              <w:autoSpaceDE w:val="0"/>
              <w:autoSpaceDN w:val="0"/>
              <w:adjustRightInd w:val="0"/>
              <w:spacing w:after="0" w:line="240" w:lineRule="auto"/>
              <w:ind w:left="5"/>
              <w:rPr>
                <w:rFonts w:ascii="Times New Roman" w:hAnsi="Times New Roman" w:cs="Times New Roman"/>
                <w:i/>
                <w:iCs/>
                <w:sz w:val="24"/>
                <w:szCs w:val="24"/>
                <w:lang w:val="en-US"/>
              </w:rPr>
            </w:pPr>
            <w:r w:rsidRPr="008435DE">
              <w:rPr>
                <w:rFonts w:ascii="Times New Roman" w:hAnsi="Times New Roman" w:cs="Times New Roman"/>
                <w:color w:val="000000"/>
                <w:spacing w:val="-1"/>
                <w:sz w:val="24"/>
                <w:szCs w:val="24"/>
                <w:lang w:val="en-US"/>
              </w:rPr>
              <w:t>answers</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7"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Введение новой лексики; формирование навыков чтения;</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rPr>
              <w:t>Формирование лексико-грамматических навыков.</w:t>
            </w:r>
          </w:p>
        </w:tc>
        <w:tc>
          <w:tcPr>
            <w:tcW w:w="311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Song: I like breakfast</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Write with Carla “My friends like…”</w:t>
            </w:r>
          </w:p>
        </w:tc>
        <w:tc>
          <w:tcPr>
            <w:tcW w:w="141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2</w:t>
            </w:r>
          </w:p>
        </w:tc>
      </w:tr>
      <w:tr w:rsidR="00556EF8" w:rsidRPr="008435DE" w:rsidTr="00556EF8">
        <w:trPr>
          <w:trHeight w:val="1547"/>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t>26</w:t>
            </w:r>
          </w:p>
        </w:tc>
        <w:tc>
          <w:tcPr>
            <w:tcW w:w="2124"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b/>
                <w:sz w:val="24"/>
                <w:szCs w:val="24"/>
                <w:u w:val="single"/>
                <w:lang w:val="en-US"/>
              </w:rPr>
            </w:pPr>
            <w:r w:rsidRPr="008435DE">
              <w:rPr>
                <w:rFonts w:ascii="Times New Roman" w:hAnsi="Times New Roman" w:cs="Times New Roman"/>
                <w:sz w:val="24"/>
                <w:szCs w:val="24"/>
                <w:lang w:val="en-US"/>
              </w:rPr>
              <w:t>Sally’s Story. Superboy</w:t>
            </w:r>
          </w:p>
        </w:tc>
        <w:tc>
          <w:tcPr>
            <w:tcW w:w="3121"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Help, police officer, fireman, people, visit, do homework</w:t>
            </w:r>
          </w:p>
        </w:tc>
        <w:tc>
          <w:tcPr>
            <w:tcW w:w="226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color w:val="000000"/>
                <w:spacing w:val="-3"/>
                <w:sz w:val="24"/>
                <w:szCs w:val="24"/>
                <w:lang w:val="en-US"/>
              </w:rPr>
            </w:pPr>
            <w:r w:rsidRPr="008435DE">
              <w:rPr>
                <w:rFonts w:ascii="Times New Roman" w:hAnsi="Times New Roman" w:cs="Times New Roman"/>
                <w:color w:val="000000"/>
                <w:spacing w:val="-3"/>
                <w:sz w:val="24"/>
                <w:szCs w:val="24"/>
                <w:lang w:val="en-US"/>
              </w:rPr>
              <w:t>Present simple: revision</w:t>
            </w:r>
          </w:p>
        </w:tc>
        <w:tc>
          <w:tcPr>
            <w:tcW w:w="2977"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bCs/>
                <w:sz w:val="24"/>
                <w:szCs w:val="24"/>
              </w:rPr>
              <w:t>Активизация лексики; формирование навыков чтения</w:t>
            </w:r>
            <w:r w:rsidRPr="008435DE">
              <w:rPr>
                <w:rFonts w:ascii="Times New Roman" w:hAnsi="Times New Roman" w:cs="Times New Roman"/>
                <w:sz w:val="24"/>
                <w:szCs w:val="24"/>
              </w:rPr>
              <w:t>, формирование навыка монологического высказывания</w:t>
            </w:r>
          </w:p>
        </w:tc>
        <w:tc>
          <w:tcPr>
            <w:tcW w:w="311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 xml:space="preserve">. Acting out the story </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rPr>
              <w:t>Игра</w:t>
            </w:r>
            <w:r w:rsidRPr="008435DE">
              <w:rPr>
                <w:rFonts w:ascii="Times New Roman" w:hAnsi="Times New Roman" w:cs="Times New Roman"/>
                <w:sz w:val="24"/>
                <w:szCs w:val="24"/>
                <w:lang w:val="en-US"/>
              </w:rPr>
              <w:t xml:space="preserve"> “Hangman”</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Project: “My Week”</w:t>
            </w:r>
          </w:p>
        </w:tc>
        <w:tc>
          <w:tcPr>
            <w:tcW w:w="141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1</w:t>
            </w:r>
          </w:p>
        </w:tc>
      </w:tr>
      <w:tr w:rsidR="00556EF8" w:rsidRPr="008435DE" w:rsidTr="00556EF8">
        <w:trPr>
          <w:trHeight w:val="1691"/>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lastRenderedPageBreak/>
              <w:t>27-28</w:t>
            </w:r>
          </w:p>
        </w:tc>
        <w:tc>
          <w:tcPr>
            <w:tcW w:w="2124"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b/>
                <w:sz w:val="24"/>
                <w:szCs w:val="24"/>
                <w:u w:val="single"/>
                <w:lang w:val="en-US"/>
              </w:rPr>
            </w:pPr>
            <w:r w:rsidRPr="008435DE">
              <w:rPr>
                <w:rFonts w:ascii="Times New Roman" w:hAnsi="Times New Roman" w:cs="Times New Roman"/>
                <w:b/>
                <w:sz w:val="24"/>
                <w:szCs w:val="24"/>
                <w:u w:val="single"/>
                <w:lang w:val="en-US"/>
              </w:rPr>
              <w:t>Cycle 6</w:t>
            </w:r>
          </w:p>
          <w:p w:rsidR="00556EF8" w:rsidRPr="008435DE" w:rsidRDefault="00556EF8" w:rsidP="008435DE">
            <w:pPr>
              <w:spacing w:after="0" w:line="240" w:lineRule="auto"/>
              <w:jc w:val="both"/>
              <w:rPr>
                <w:rFonts w:ascii="Times New Roman" w:hAnsi="Times New Roman" w:cs="Times New Roman"/>
                <w:b/>
                <w:sz w:val="24"/>
                <w:szCs w:val="24"/>
                <w:lang w:val="en-US"/>
              </w:rPr>
            </w:pPr>
            <w:r w:rsidRPr="008435DE">
              <w:rPr>
                <w:rFonts w:ascii="Times New Roman" w:hAnsi="Times New Roman" w:cs="Times New Roman"/>
                <w:b/>
                <w:sz w:val="24"/>
                <w:szCs w:val="24"/>
                <w:lang w:val="en-US"/>
              </w:rPr>
              <w:t>Me and my home</w:t>
            </w:r>
          </w:p>
        </w:tc>
        <w:tc>
          <w:tcPr>
            <w:tcW w:w="312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Items of clothes, rooms of the house, read, sleep, hide, come, play</w:t>
            </w:r>
          </w:p>
        </w:tc>
        <w:tc>
          <w:tcPr>
            <w:tcW w:w="2268" w:type="dxa"/>
            <w:tcBorders>
              <w:top w:val="single" w:sz="4" w:space="0" w:color="000000"/>
              <w:left w:val="single" w:sz="4" w:space="0" w:color="000000"/>
              <w:right w:val="single" w:sz="4" w:space="0" w:color="000000"/>
            </w:tcBorders>
          </w:tcPr>
          <w:p w:rsidR="00556EF8" w:rsidRPr="008435DE" w:rsidRDefault="00556EF8" w:rsidP="008435DE">
            <w:pPr>
              <w:widowControl w:val="0"/>
              <w:shd w:val="clear" w:color="auto" w:fill="FFFFFF"/>
              <w:autoSpaceDE w:val="0"/>
              <w:autoSpaceDN w:val="0"/>
              <w:adjustRightInd w:val="0"/>
              <w:spacing w:after="0" w:line="240" w:lineRule="auto"/>
              <w:rPr>
                <w:rFonts w:ascii="Times New Roman" w:hAnsi="Times New Roman" w:cs="Times New Roman"/>
                <w:color w:val="000000"/>
                <w:spacing w:val="-3"/>
                <w:sz w:val="24"/>
                <w:szCs w:val="24"/>
                <w:lang w:val="en-US"/>
              </w:rPr>
            </w:pPr>
            <w:r w:rsidRPr="008435DE">
              <w:rPr>
                <w:rFonts w:ascii="Times New Roman" w:hAnsi="Times New Roman" w:cs="Times New Roman"/>
                <w:color w:val="000000"/>
                <w:spacing w:val="-3"/>
                <w:sz w:val="24"/>
                <w:szCs w:val="24"/>
                <w:lang w:val="en-US"/>
              </w:rPr>
              <w:t xml:space="preserve">Present continuous: </w:t>
            </w:r>
            <w:r w:rsidRPr="008435DE">
              <w:rPr>
                <w:rFonts w:ascii="Times New Roman" w:hAnsi="Times New Roman" w:cs="Times New Roman"/>
                <w:color w:val="000000"/>
                <w:spacing w:val="-2"/>
                <w:sz w:val="24"/>
                <w:szCs w:val="24"/>
                <w:lang w:val="en-US"/>
              </w:rPr>
              <w:t>affirmative,</w:t>
            </w:r>
          </w:p>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sz w:val="24"/>
                <w:szCs w:val="24"/>
                <w:lang w:val="en-US"/>
              </w:rPr>
            </w:pPr>
            <w:r w:rsidRPr="008435DE">
              <w:rPr>
                <w:rFonts w:ascii="Times New Roman" w:hAnsi="Times New Roman" w:cs="Times New Roman"/>
                <w:sz w:val="24"/>
                <w:szCs w:val="24"/>
                <w:lang w:val="en-US"/>
              </w:rPr>
              <w:t>negative</w:t>
            </w:r>
          </w:p>
        </w:tc>
        <w:tc>
          <w:tcPr>
            <w:tcW w:w="2977"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bCs/>
                <w:sz w:val="24"/>
                <w:szCs w:val="24"/>
              </w:rPr>
            </w:pPr>
            <w:r w:rsidRPr="008435DE">
              <w:rPr>
                <w:rFonts w:ascii="Times New Roman" w:hAnsi="Times New Roman" w:cs="Times New Roman"/>
                <w:bCs/>
                <w:sz w:val="24"/>
                <w:szCs w:val="24"/>
              </w:rPr>
              <w:t>Аудирование.</w:t>
            </w:r>
          </w:p>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Введение новой лексики; формирование навыков чтения;</w:t>
            </w:r>
          </w:p>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Формирование лексико-грамматических навыков</w:t>
            </w:r>
          </w:p>
          <w:p w:rsidR="00556EF8" w:rsidRPr="008435DE" w:rsidRDefault="00556EF8" w:rsidP="008435DE">
            <w:pPr>
              <w:spacing w:after="0" w:line="240" w:lineRule="auto"/>
              <w:jc w:val="both"/>
              <w:rPr>
                <w:rFonts w:ascii="Times New Roman" w:hAnsi="Times New Roman" w:cs="Times New Roman"/>
                <w:sz w:val="24"/>
                <w:szCs w:val="24"/>
              </w:rPr>
            </w:pPr>
          </w:p>
        </w:tc>
        <w:tc>
          <w:tcPr>
            <w:tcW w:w="3118"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rPr>
              <w:t>Игра</w:t>
            </w:r>
            <w:r w:rsidRPr="008435DE">
              <w:rPr>
                <w:rFonts w:ascii="Times New Roman" w:hAnsi="Times New Roman" w:cs="Times New Roman"/>
                <w:sz w:val="24"/>
                <w:szCs w:val="24"/>
                <w:lang w:val="en-US"/>
              </w:rPr>
              <w:t xml:space="preserve"> “Bingo”.</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Write with Karla “I’m wearing”</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1418"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2</w:t>
            </w:r>
          </w:p>
        </w:tc>
      </w:tr>
      <w:tr w:rsidR="00556EF8" w:rsidRPr="008435DE" w:rsidTr="00556EF8">
        <w:trPr>
          <w:trHeight w:val="1449"/>
        </w:trPr>
        <w:tc>
          <w:tcPr>
            <w:tcW w:w="851"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lang w:val="en-US"/>
              </w:rPr>
              <w:t>29</w:t>
            </w:r>
          </w:p>
        </w:tc>
        <w:tc>
          <w:tcPr>
            <w:tcW w:w="2124"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Sally’s Story.</w:t>
            </w:r>
          </w:p>
          <w:p w:rsidR="00556EF8" w:rsidRPr="008435DE" w:rsidRDefault="00556EF8" w:rsidP="008435DE">
            <w:pPr>
              <w:spacing w:after="0" w:line="240" w:lineRule="auto"/>
              <w:jc w:val="both"/>
              <w:rPr>
                <w:rFonts w:ascii="Times New Roman" w:hAnsi="Times New Roman" w:cs="Times New Roman"/>
                <w:b/>
                <w:sz w:val="24"/>
                <w:szCs w:val="24"/>
                <w:lang w:val="en-US"/>
              </w:rPr>
            </w:pPr>
            <w:r w:rsidRPr="008435DE">
              <w:rPr>
                <w:rFonts w:ascii="Times New Roman" w:hAnsi="Times New Roman" w:cs="Times New Roman"/>
                <w:sz w:val="24"/>
                <w:szCs w:val="24"/>
                <w:lang w:val="en-US"/>
              </w:rPr>
              <w:t>Jane and the Giant</w:t>
            </w:r>
          </w:p>
        </w:tc>
        <w:tc>
          <w:tcPr>
            <w:tcW w:w="3121"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Living-room, bedroom, kitchen, bathroom, giant, hear, ghost</w:t>
            </w:r>
          </w:p>
        </w:tc>
        <w:tc>
          <w:tcPr>
            <w:tcW w:w="2268"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i/>
                <w:iCs/>
                <w:sz w:val="24"/>
                <w:szCs w:val="24"/>
                <w:lang w:val="en-US"/>
              </w:rPr>
            </w:pPr>
            <w:r w:rsidRPr="008435DE">
              <w:rPr>
                <w:rFonts w:ascii="Times New Roman" w:hAnsi="Times New Roman" w:cs="Times New Roman"/>
                <w:color w:val="000000"/>
                <w:spacing w:val="-3"/>
                <w:sz w:val="24"/>
                <w:szCs w:val="24"/>
                <w:lang w:val="en-US"/>
              </w:rPr>
              <w:t>Present continuous: questions and short</w:t>
            </w:r>
          </w:p>
          <w:p w:rsidR="00556EF8" w:rsidRPr="008435DE" w:rsidRDefault="00556EF8" w:rsidP="008435DE">
            <w:pPr>
              <w:widowControl w:val="0"/>
              <w:shd w:val="clear" w:color="auto" w:fill="FFFFFF"/>
              <w:autoSpaceDE w:val="0"/>
              <w:autoSpaceDN w:val="0"/>
              <w:adjustRightInd w:val="0"/>
              <w:spacing w:after="0" w:line="240" w:lineRule="auto"/>
              <w:ind w:left="5"/>
              <w:rPr>
                <w:rFonts w:ascii="Times New Roman" w:hAnsi="Times New Roman" w:cs="Times New Roman"/>
                <w:i/>
                <w:iCs/>
                <w:sz w:val="24"/>
                <w:szCs w:val="24"/>
                <w:lang w:val="en-US"/>
              </w:rPr>
            </w:pPr>
            <w:r w:rsidRPr="008435DE">
              <w:rPr>
                <w:rFonts w:ascii="Times New Roman" w:hAnsi="Times New Roman" w:cs="Times New Roman"/>
                <w:color w:val="000000"/>
                <w:spacing w:val="-1"/>
                <w:sz w:val="24"/>
                <w:szCs w:val="24"/>
                <w:lang w:val="en-US"/>
              </w:rPr>
              <w:t>answers</w:t>
            </w:r>
          </w:p>
          <w:p w:rsidR="00556EF8" w:rsidRPr="008435DE" w:rsidRDefault="00556EF8" w:rsidP="008435DE">
            <w:pPr>
              <w:widowControl w:val="0"/>
              <w:shd w:val="clear" w:color="auto" w:fill="FFFFFF"/>
              <w:autoSpaceDE w:val="0"/>
              <w:autoSpaceDN w:val="0"/>
              <w:adjustRightInd w:val="0"/>
              <w:spacing w:after="0" w:line="240" w:lineRule="auto"/>
              <w:ind w:left="7"/>
              <w:rPr>
                <w:rFonts w:ascii="Times New Roman" w:hAnsi="Times New Roman" w:cs="Times New Roman"/>
                <w:sz w:val="24"/>
                <w:szCs w:val="24"/>
                <w:lang w:val="en-US"/>
              </w:rPr>
            </w:pPr>
          </w:p>
        </w:tc>
        <w:tc>
          <w:tcPr>
            <w:tcW w:w="2977"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bCs/>
                <w:sz w:val="24"/>
                <w:szCs w:val="24"/>
              </w:rPr>
              <w:t>Активизация лексики; формирование навыков чтения</w:t>
            </w:r>
            <w:r w:rsidRPr="008435DE">
              <w:rPr>
                <w:rFonts w:ascii="Times New Roman" w:hAnsi="Times New Roman" w:cs="Times New Roman"/>
                <w:sz w:val="24"/>
                <w:szCs w:val="24"/>
              </w:rPr>
              <w:t>, формирование навыка построения вопроса.</w:t>
            </w:r>
          </w:p>
        </w:tc>
        <w:tc>
          <w:tcPr>
            <w:tcW w:w="311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My Project “My house”</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141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1</w:t>
            </w:r>
          </w:p>
        </w:tc>
      </w:tr>
      <w:tr w:rsidR="00556EF8" w:rsidRPr="008435DE" w:rsidTr="00556EF8">
        <w:trPr>
          <w:trHeight w:val="1824"/>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lang w:val="en-US"/>
              </w:rPr>
              <w:t>30-31</w:t>
            </w:r>
          </w:p>
        </w:tc>
        <w:tc>
          <w:tcPr>
            <w:tcW w:w="2124"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b/>
                <w:sz w:val="24"/>
                <w:szCs w:val="24"/>
                <w:u w:val="single"/>
                <w:lang w:val="en-US"/>
              </w:rPr>
            </w:pPr>
            <w:r w:rsidRPr="008435DE">
              <w:rPr>
                <w:rFonts w:ascii="Times New Roman" w:hAnsi="Times New Roman" w:cs="Times New Roman"/>
                <w:b/>
                <w:sz w:val="24"/>
                <w:szCs w:val="24"/>
                <w:u w:val="single"/>
                <w:lang w:val="en-US"/>
              </w:rPr>
              <w:t>Cycle 7</w:t>
            </w:r>
          </w:p>
          <w:p w:rsidR="00556EF8" w:rsidRPr="008435DE" w:rsidRDefault="00556EF8" w:rsidP="008435DE">
            <w:pPr>
              <w:spacing w:after="0" w:line="240" w:lineRule="auto"/>
              <w:ind w:right="-108"/>
              <w:jc w:val="both"/>
              <w:rPr>
                <w:rFonts w:ascii="Times New Roman" w:hAnsi="Times New Roman" w:cs="Times New Roman"/>
                <w:b/>
                <w:sz w:val="24"/>
                <w:szCs w:val="24"/>
                <w:lang w:val="en-US"/>
              </w:rPr>
            </w:pPr>
            <w:r w:rsidRPr="008435DE">
              <w:rPr>
                <w:rFonts w:ascii="Times New Roman" w:hAnsi="Times New Roman" w:cs="Times New Roman"/>
                <w:b/>
                <w:sz w:val="24"/>
                <w:szCs w:val="24"/>
                <w:lang w:val="en-US"/>
              </w:rPr>
              <w:t>Me and my adventures</w:t>
            </w:r>
          </w:p>
        </w:tc>
        <w:tc>
          <w:tcPr>
            <w:tcW w:w="312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Crab, raining, dolphin, turtle, take a photo, camera, feed, men, women, shark, teeth</w:t>
            </w:r>
          </w:p>
          <w:p w:rsidR="00556EF8" w:rsidRPr="008435DE" w:rsidRDefault="00556EF8" w:rsidP="008435DE">
            <w:pPr>
              <w:spacing w:after="0" w:line="240" w:lineRule="auto"/>
              <w:jc w:val="both"/>
              <w:rPr>
                <w:rFonts w:ascii="Times New Roman" w:hAnsi="Times New Roman" w:cs="Times New Roman"/>
                <w:sz w:val="24"/>
                <w:szCs w:val="24"/>
                <w:lang w:val="en-US"/>
              </w:rPr>
            </w:pP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268" w:type="dxa"/>
            <w:tcBorders>
              <w:top w:val="single" w:sz="4" w:space="0" w:color="000000"/>
              <w:left w:val="single" w:sz="4" w:space="0" w:color="000000"/>
              <w:right w:val="single" w:sz="4" w:space="0" w:color="000000"/>
            </w:tcBorders>
          </w:tcPr>
          <w:p w:rsidR="00556EF8" w:rsidRPr="008435DE" w:rsidRDefault="00556EF8" w:rsidP="008435DE">
            <w:pPr>
              <w:widowControl w:val="0"/>
              <w:shd w:val="clear" w:color="auto" w:fill="FFFFFF"/>
              <w:autoSpaceDE w:val="0"/>
              <w:autoSpaceDN w:val="0"/>
              <w:adjustRightInd w:val="0"/>
              <w:spacing w:after="0" w:line="240" w:lineRule="auto"/>
              <w:ind w:left="2"/>
              <w:rPr>
                <w:rFonts w:ascii="Times New Roman" w:hAnsi="Times New Roman" w:cs="Times New Roman"/>
                <w:sz w:val="24"/>
                <w:szCs w:val="24"/>
                <w:lang w:val="en-US"/>
              </w:rPr>
            </w:pPr>
            <w:r w:rsidRPr="008435DE">
              <w:rPr>
                <w:rFonts w:ascii="Times New Roman" w:hAnsi="Times New Roman" w:cs="Times New Roman"/>
                <w:sz w:val="24"/>
                <w:szCs w:val="24"/>
                <w:lang w:val="en-US"/>
              </w:rPr>
              <w:t>Pronouns</w:t>
            </w:r>
          </w:p>
          <w:p w:rsidR="00556EF8" w:rsidRPr="008435DE" w:rsidRDefault="00556EF8" w:rsidP="008435DE">
            <w:pPr>
              <w:widowControl w:val="0"/>
              <w:shd w:val="clear" w:color="auto" w:fill="FFFFFF"/>
              <w:autoSpaceDE w:val="0"/>
              <w:autoSpaceDN w:val="0"/>
              <w:adjustRightInd w:val="0"/>
              <w:spacing w:after="0" w:line="240" w:lineRule="auto"/>
              <w:ind w:left="2"/>
              <w:rPr>
                <w:rFonts w:ascii="Times New Roman" w:hAnsi="Times New Roman" w:cs="Times New Roman"/>
                <w:sz w:val="24"/>
                <w:szCs w:val="24"/>
                <w:lang w:val="en-US"/>
              </w:rPr>
            </w:pPr>
          </w:p>
          <w:p w:rsidR="00556EF8" w:rsidRPr="008435DE" w:rsidRDefault="00556EF8" w:rsidP="008435DE">
            <w:pPr>
              <w:widowControl w:val="0"/>
              <w:shd w:val="clear" w:color="auto" w:fill="FFFFFF"/>
              <w:autoSpaceDE w:val="0"/>
              <w:autoSpaceDN w:val="0"/>
              <w:adjustRightInd w:val="0"/>
              <w:spacing w:after="0" w:line="240" w:lineRule="auto"/>
              <w:ind w:left="2"/>
              <w:rPr>
                <w:rFonts w:ascii="Times New Roman" w:hAnsi="Times New Roman" w:cs="Times New Roman"/>
                <w:sz w:val="24"/>
                <w:szCs w:val="24"/>
                <w:lang w:val="en-US"/>
              </w:rPr>
            </w:pPr>
            <w:r w:rsidRPr="008435DE">
              <w:rPr>
                <w:rFonts w:ascii="Times New Roman" w:hAnsi="Times New Roman" w:cs="Times New Roman"/>
                <w:sz w:val="24"/>
                <w:szCs w:val="24"/>
                <w:lang w:val="en-US"/>
              </w:rPr>
              <w:t>Plurals</w:t>
            </w:r>
          </w:p>
          <w:p w:rsidR="00556EF8" w:rsidRPr="008435DE" w:rsidRDefault="00556EF8" w:rsidP="008435DE">
            <w:pPr>
              <w:widowControl w:val="0"/>
              <w:shd w:val="clear" w:color="auto" w:fill="FFFFFF"/>
              <w:autoSpaceDE w:val="0"/>
              <w:autoSpaceDN w:val="0"/>
              <w:adjustRightInd w:val="0"/>
              <w:spacing w:after="0" w:line="240" w:lineRule="auto"/>
              <w:ind w:left="2"/>
              <w:rPr>
                <w:rFonts w:ascii="Times New Roman" w:hAnsi="Times New Roman" w:cs="Times New Roman"/>
                <w:sz w:val="24"/>
                <w:szCs w:val="24"/>
                <w:lang w:val="en-US"/>
              </w:rPr>
            </w:pPr>
          </w:p>
          <w:p w:rsidR="00556EF8" w:rsidRPr="008435DE" w:rsidRDefault="00556EF8" w:rsidP="008435DE">
            <w:pPr>
              <w:widowControl w:val="0"/>
              <w:shd w:val="clear" w:color="auto" w:fill="FFFFFF"/>
              <w:autoSpaceDE w:val="0"/>
              <w:autoSpaceDN w:val="0"/>
              <w:adjustRightInd w:val="0"/>
              <w:spacing w:after="0" w:line="240" w:lineRule="auto"/>
              <w:ind w:left="2"/>
              <w:rPr>
                <w:rFonts w:ascii="Times New Roman" w:hAnsi="Times New Roman" w:cs="Times New Roman"/>
                <w:sz w:val="24"/>
                <w:szCs w:val="24"/>
                <w:lang w:val="en-US"/>
              </w:rPr>
            </w:pPr>
            <w:r w:rsidRPr="008435DE">
              <w:rPr>
                <w:rFonts w:ascii="Times New Roman" w:hAnsi="Times New Roman" w:cs="Times New Roman"/>
                <w:sz w:val="24"/>
                <w:szCs w:val="24"/>
                <w:lang w:val="en-US"/>
              </w:rPr>
              <w:t>Some/ any</w:t>
            </w:r>
          </w:p>
        </w:tc>
        <w:tc>
          <w:tcPr>
            <w:tcW w:w="2977"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 xml:space="preserve">Формирование навыка построения вопросительного предложения, правильной интонации, </w:t>
            </w:r>
            <w:r w:rsidRPr="008435DE">
              <w:rPr>
                <w:rFonts w:ascii="Times New Roman" w:hAnsi="Times New Roman" w:cs="Times New Roman"/>
                <w:bCs/>
                <w:sz w:val="24"/>
                <w:szCs w:val="24"/>
              </w:rPr>
              <w:t xml:space="preserve">введение новой лексики; </w:t>
            </w:r>
          </w:p>
        </w:tc>
        <w:tc>
          <w:tcPr>
            <w:tcW w:w="3118"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A spelling game.</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 xml:space="preserve">Acting out the story </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1418"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2</w:t>
            </w:r>
          </w:p>
        </w:tc>
      </w:tr>
      <w:tr w:rsidR="00556EF8" w:rsidRPr="008435DE" w:rsidTr="00556EF8">
        <w:trPr>
          <w:trHeight w:val="1417"/>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lang w:val="en-US"/>
              </w:rPr>
              <w:t>3</w:t>
            </w:r>
            <w:r w:rsidRPr="008435DE">
              <w:rPr>
                <w:rFonts w:ascii="Times New Roman" w:hAnsi="Times New Roman" w:cs="Times New Roman"/>
                <w:sz w:val="24"/>
                <w:szCs w:val="24"/>
              </w:rPr>
              <w:t>2</w:t>
            </w:r>
          </w:p>
        </w:tc>
        <w:tc>
          <w:tcPr>
            <w:tcW w:w="2124"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Sally’s Story</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Harry and Greta</w:t>
            </w:r>
          </w:p>
        </w:tc>
        <w:tc>
          <w:tcPr>
            <w:tcW w:w="3121"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Numbers 11-19</w:t>
            </w:r>
          </w:p>
        </w:tc>
        <w:tc>
          <w:tcPr>
            <w:tcW w:w="2268"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Revision</w:t>
            </w:r>
          </w:p>
        </w:tc>
        <w:tc>
          <w:tcPr>
            <w:tcW w:w="2977"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bCs/>
                <w:sz w:val="24"/>
                <w:szCs w:val="24"/>
              </w:rPr>
              <w:t>Активизация лексики; формирование навыков чтения</w:t>
            </w:r>
            <w:r w:rsidRPr="008435DE">
              <w:rPr>
                <w:rFonts w:ascii="Times New Roman" w:hAnsi="Times New Roman" w:cs="Times New Roman"/>
                <w:sz w:val="24"/>
                <w:szCs w:val="24"/>
              </w:rPr>
              <w:t>, формирование навыка монологического высказывания</w:t>
            </w:r>
          </w:p>
        </w:tc>
        <w:tc>
          <w:tcPr>
            <w:tcW w:w="3118"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My project “An underwater collage”</w:t>
            </w:r>
          </w:p>
        </w:tc>
        <w:tc>
          <w:tcPr>
            <w:tcW w:w="1418"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rPr>
              <w:t>1</w:t>
            </w:r>
            <w:r w:rsidRPr="008435DE">
              <w:rPr>
                <w:rFonts w:ascii="Times New Roman" w:hAnsi="Times New Roman" w:cs="Times New Roman"/>
                <w:sz w:val="24"/>
                <w:szCs w:val="24"/>
                <w:lang w:val="en-US"/>
              </w:rPr>
              <w:t>.</w:t>
            </w:r>
          </w:p>
        </w:tc>
      </w:tr>
      <w:tr w:rsidR="00556EF8" w:rsidRPr="008435DE" w:rsidTr="00556EF8">
        <w:trPr>
          <w:trHeight w:val="2119"/>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lang w:val="en-US"/>
              </w:rPr>
              <w:t>33</w:t>
            </w:r>
          </w:p>
        </w:tc>
        <w:tc>
          <w:tcPr>
            <w:tcW w:w="2124" w:type="dxa"/>
            <w:tcBorders>
              <w:left w:val="single" w:sz="4" w:space="0" w:color="000000"/>
              <w:right w:val="single" w:sz="4" w:space="0" w:color="000000"/>
            </w:tcBorders>
            <w:shd w:val="clear" w:color="auto" w:fill="auto"/>
          </w:tcPr>
          <w:p w:rsidR="00556EF8" w:rsidRPr="008435DE" w:rsidRDefault="00556EF8" w:rsidP="008435DE">
            <w:pPr>
              <w:spacing w:after="0" w:line="240" w:lineRule="auto"/>
              <w:ind w:left="-123"/>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Fun Time 3.</w:t>
            </w:r>
          </w:p>
          <w:p w:rsidR="00556EF8" w:rsidRPr="008435DE" w:rsidRDefault="00556EF8" w:rsidP="008435DE">
            <w:pPr>
              <w:spacing w:after="0" w:line="240" w:lineRule="auto"/>
              <w:ind w:left="-123"/>
              <w:jc w:val="both"/>
              <w:rPr>
                <w:rFonts w:ascii="Times New Roman" w:hAnsi="Times New Roman" w:cs="Times New Roman"/>
                <w:sz w:val="24"/>
                <w:szCs w:val="24"/>
                <w:lang w:val="en-US"/>
              </w:rPr>
            </w:pPr>
          </w:p>
          <w:p w:rsidR="00556EF8" w:rsidRPr="008435DE" w:rsidRDefault="00556EF8" w:rsidP="008435DE">
            <w:pPr>
              <w:spacing w:after="0" w:line="240" w:lineRule="auto"/>
              <w:ind w:left="-123"/>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Happy Carnival</w:t>
            </w:r>
          </w:p>
          <w:p w:rsidR="00556EF8" w:rsidRPr="008435DE" w:rsidRDefault="00556EF8" w:rsidP="008435DE">
            <w:pPr>
              <w:spacing w:after="0" w:line="240" w:lineRule="auto"/>
              <w:ind w:left="-123"/>
              <w:jc w:val="both"/>
              <w:rPr>
                <w:rFonts w:ascii="Times New Roman" w:hAnsi="Times New Roman" w:cs="Times New Roman"/>
                <w:sz w:val="24"/>
                <w:szCs w:val="24"/>
                <w:lang w:val="en-US"/>
              </w:rPr>
            </w:pPr>
          </w:p>
          <w:p w:rsidR="00556EF8" w:rsidRPr="008435DE" w:rsidRDefault="00556EF8" w:rsidP="008435DE">
            <w:pPr>
              <w:spacing w:after="0" w:line="240" w:lineRule="auto"/>
              <w:ind w:left="-123"/>
              <w:jc w:val="both"/>
              <w:rPr>
                <w:rFonts w:ascii="Times New Roman" w:hAnsi="Times New Roman" w:cs="Times New Roman"/>
                <w:sz w:val="24"/>
                <w:szCs w:val="24"/>
                <w:lang w:val="en-US"/>
              </w:rPr>
            </w:pPr>
          </w:p>
          <w:p w:rsidR="00556EF8" w:rsidRPr="008435DE" w:rsidRDefault="00556EF8" w:rsidP="008435DE">
            <w:pPr>
              <w:spacing w:after="0" w:line="240" w:lineRule="auto"/>
              <w:jc w:val="both"/>
              <w:rPr>
                <w:rFonts w:ascii="Times New Roman" w:hAnsi="Times New Roman" w:cs="Times New Roman"/>
                <w:b/>
                <w:sz w:val="24"/>
                <w:szCs w:val="24"/>
                <w:lang w:val="en-US"/>
              </w:rPr>
            </w:pPr>
          </w:p>
        </w:tc>
        <w:tc>
          <w:tcPr>
            <w:tcW w:w="3121"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5"/>
              <w:rPr>
                <w:rFonts w:ascii="Times New Roman" w:hAnsi="Times New Roman" w:cs="Times New Roman"/>
                <w:sz w:val="24"/>
                <w:szCs w:val="24"/>
                <w:lang w:val="en-US"/>
              </w:rPr>
            </w:pPr>
          </w:p>
        </w:tc>
        <w:tc>
          <w:tcPr>
            <w:tcW w:w="226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rPr>
                <w:rFonts w:ascii="Times New Roman" w:hAnsi="Times New Roman" w:cs="Times New Roman"/>
                <w:sz w:val="24"/>
                <w:szCs w:val="24"/>
                <w:lang w:val="en-US"/>
              </w:rPr>
            </w:pPr>
            <w:r w:rsidRPr="008435DE">
              <w:rPr>
                <w:rFonts w:ascii="Times New Roman" w:hAnsi="Times New Roman" w:cs="Times New Roman"/>
                <w:sz w:val="24"/>
                <w:szCs w:val="24"/>
                <w:lang w:val="en-US"/>
              </w:rPr>
              <w:t>Revision</w:t>
            </w:r>
          </w:p>
        </w:tc>
        <w:tc>
          <w:tcPr>
            <w:tcW w:w="2977"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bCs/>
                <w:sz w:val="24"/>
                <w:szCs w:val="24"/>
              </w:rPr>
              <w:t>формирование навыков чтения</w:t>
            </w:r>
            <w:r w:rsidRPr="008435DE">
              <w:rPr>
                <w:rFonts w:ascii="Times New Roman" w:hAnsi="Times New Roman" w:cs="Times New Roman"/>
                <w:sz w:val="24"/>
                <w:szCs w:val="24"/>
              </w:rPr>
              <w:t>, формирование навыка монологического и диалогического высказывания</w:t>
            </w:r>
          </w:p>
        </w:tc>
        <w:tc>
          <w:tcPr>
            <w:tcW w:w="311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rPr>
              <w:t>Игра</w:t>
            </w:r>
            <w:r w:rsidRPr="008435DE">
              <w:rPr>
                <w:rFonts w:ascii="Times New Roman" w:hAnsi="Times New Roman" w:cs="Times New Roman"/>
                <w:sz w:val="24"/>
                <w:szCs w:val="24"/>
                <w:lang w:val="en-US"/>
              </w:rPr>
              <w:t xml:space="preserve"> “Word Bingo”</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My English. Read and colour.</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My picture dictionary</w:t>
            </w:r>
          </w:p>
        </w:tc>
        <w:tc>
          <w:tcPr>
            <w:tcW w:w="141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1</w:t>
            </w:r>
          </w:p>
        </w:tc>
      </w:tr>
      <w:tr w:rsidR="00556EF8" w:rsidRPr="008435DE" w:rsidTr="00556EF8">
        <w:trPr>
          <w:trHeight w:val="715"/>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lang w:val="en-US"/>
              </w:rPr>
              <w:t>34</w:t>
            </w:r>
          </w:p>
        </w:tc>
        <w:tc>
          <w:tcPr>
            <w:tcW w:w="15026" w:type="dxa"/>
            <w:gridSpan w:val="6"/>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The Fly High Music Show. PB: pages 104-105, TB: page 104.</w:t>
            </w:r>
          </w:p>
        </w:tc>
      </w:tr>
    </w:tbl>
    <w:p w:rsidR="00556EF8" w:rsidRPr="008435DE" w:rsidRDefault="00556EF8" w:rsidP="008435DE">
      <w:pPr>
        <w:widowControl w:val="0"/>
        <w:shd w:val="clear" w:color="auto" w:fill="FFFFFF"/>
        <w:snapToGrid w:val="0"/>
        <w:spacing w:after="0" w:line="240" w:lineRule="auto"/>
        <w:ind w:left="993"/>
        <w:jc w:val="center"/>
        <w:rPr>
          <w:rFonts w:ascii="Times New Roman" w:hAnsi="Times New Roman" w:cs="Times New Roman"/>
          <w:b/>
          <w:sz w:val="24"/>
          <w:szCs w:val="24"/>
        </w:rPr>
      </w:pPr>
      <w:r w:rsidRPr="008435DE">
        <w:rPr>
          <w:rFonts w:ascii="Times New Roman" w:hAnsi="Times New Roman" w:cs="Times New Roman"/>
          <w:b/>
          <w:sz w:val="24"/>
          <w:szCs w:val="24"/>
        </w:rPr>
        <w:lastRenderedPageBreak/>
        <w:t>3 класс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8"/>
        <w:gridCol w:w="1758"/>
        <w:gridCol w:w="3701"/>
        <w:gridCol w:w="2272"/>
        <w:gridCol w:w="2977"/>
        <w:gridCol w:w="2922"/>
        <w:gridCol w:w="1417"/>
      </w:tblGrid>
      <w:tr w:rsidR="00556EF8" w:rsidRPr="008435DE" w:rsidTr="00556EF8">
        <w:tc>
          <w:tcPr>
            <w:tcW w:w="0" w:type="auto"/>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t xml:space="preserve">Урок </w:t>
            </w:r>
          </w:p>
        </w:tc>
        <w:tc>
          <w:tcPr>
            <w:tcW w:w="0" w:type="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Раздел</w:t>
            </w:r>
            <w:r w:rsidRPr="008435DE">
              <w:rPr>
                <w:rFonts w:ascii="Times New Roman" w:hAnsi="Times New Roman" w:cs="Times New Roman"/>
                <w:sz w:val="24"/>
                <w:szCs w:val="24"/>
                <w:lang w:val="en-US"/>
              </w:rPr>
              <w:t xml:space="preserve"> /</w:t>
            </w:r>
            <w:r w:rsidRPr="008435DE">
              <w:rPr>
                <w:rFonts w:ascii="Times New Roman" w:hAnsi="Times New Roman" w:cs="Times New Roman"/>
                <w:sz w:val="24"/>
                <w:szCs w:val="24"/>
              </w:rPr>
              <w:t>Тема</w:t>
            </w:r>
          </w:p>
        </w:tc>
        <w:tc>
          <w:tcPr>
            <w:tcW w:w="0" w:type="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Лексика</w:t>
            </w:r>
          </w:p>
        </w:tc>
        <w:tc>
          <w:tcPr>
            <w:tcW w:w="2272" w:type="dxa"/>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Грамматика</w:t>
            </w:r>
            <w:r w:rsidRPr="008435DE">
              <w:rPr>
                <w:rFonts w:ascii="Times New Roman" w:hAnsi="Times New Roman" w:cs="Times New Roman"/>
                <w:sz w:val="24"/>
                <w:szCs w:val="24"/>
                <w:lang w:val="en-US"/>
              </w:rPr>
              <w:t xml:space="preserve">/ </w:t>
            </w:r>
            <w:r w:rsidRPr="008435DE">
              <w:rPr>
                <w:rFonts w:ascii="Times New Roman" w:hAnsi="Times New Roman" w:cs="Times New Roman"/>
                <w:sz w:val="24"/>
                <w:szCs w:val="24"/>
              </w:rPr>
              <w:t xml:space="preserve">фонетика </w:t>
            </w:r>
          </w:p>
        </w:tc>
        <w:tc>
          <w:tcPr>
            <w:tcW w:w="2977" w:type="dxa"/>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Вид занятия</w:t>
            </w:r>
          </w:p>
        </w:tc>
        <w:tc>
          <w:tcPr>
            <w:tcW w:w="2922" w:type="dxa"/>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Говорение</w:t>
            </w:r>
            <w:r w:rsidRPr="008435DE">
              <w:rPr>
                <w:rFonts w:ascii="Times New Roman" w:hAnsi="Times New Roman" w:cs="Times New Roman"/>
                <w:sz w:val="24"/>
                <w:szCs w:val="24"/>
                <w:lang w:val="en-US"/>
              </w:rPr>
              <w:t xml:space="preserve">/ </w:t>
            </w:r>
            <w:r w:rsidRPr="008435DE">
              <w:rPr>
                <w:rFonts w:ascii="Times New Roman" w:hAnsi="Times New Roman" w:cs="Times New Roman"/>
                <w:sz w:val="24"/>
                <w:szCs w:val="24"/>
              </w:rPr>
              <w:t xml:space="preserve">чтение </w:t>
            </w:r>
          </w:p>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Аудирование</w:t>
            </w:r>
          </w:p>
        </w:tc>
        <w:tc>
          <w:tcPr>
            <w:tcW w:w="0" w:type="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Количество</w:t>
            </w:r>
          </w:p>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часов</w:t>
            </w:r>
          </w:p>
        </w:tc>
      </w:tr>
      <w:tr w:rsidR="00556EF8" w:rsidRPr="008435DE" w:rsidTr="00556EF8">
        <w:trPr>
          <w:trHeight w:val="2499"/>
        </w:trPr>
        <w:tc>
          <w:tcPr>
            <w:tcW w:w="0" w:type="auto"/>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t>1-3</w:t>
            </w:r>
          </w:p>
          <w:p w:rsidR="00556EF8" w:rsidRPr="008435DE" w:rsidRDefault="00556EF8" w:rsidP="008435DE">
            <w:pPr>
              <w:spacing w:after="0" w:line="240" w:lineRule="auto"/>
              <w:jc w:val="center"/>
              <w:rPr>
                <w:rFonts w:ascii="Times New Roman" w:hAnsi="Times New Roman" w:cs="Times New Roman"/>
                <w:sz w:val="24"/>
                <w:szCs w:val="24"/>
              </w:rPr>
            </w:pPr>
          </w:p>
          <w:p w:rsidR="00556EF8" w:rsidRPr="008435DE" w:rsidRDefault="00556EF8" w:rsidP="008435DE">
            <w:pPr>
              <w:spacing w:after="0" w:line="240" w:lineRule="auto"/>
              <w:jc w:val="center"/>
              <w:rPr>
                <w:rFonts w:ascii="Times New Roman" w:hAnsi="Times New Roman" w:cs="Times New Roman"/>
                <w:sz w:val="24"/>
                <w:szCs w:val="24"/>
              </w:rPr>
            </w:pPr>
          </w:p>
        </w:tc>
        <w:tc>
          <w:tcPr>
            <w:tcW w:w="0" w:type="auto"/>
          </w:tcPr>
          <w:p w:rsidR="00556EF8" w:rsidRPr="008435DE" w:rsidRDefault="00556EF8" w:rsidP="008435DE">
            <w:pPr>
              <w:shd w:val="clear" w:color="auto" w:fill="FFFFFF"/>
              <w:spacing w:after="0" w:line="240" w:lineRule="auto"/>
              <w:ind w:left="5"/>
              <w:rPr>
                <w:rFonts w:ascii="Times New Roman" w:hAnsi="Times New Roman" w:cs="Times New Roman"/>
                <w:b/>
                <w:sz w:val="24"/>
                <w:szCs w:val="24"/>
                <w:u w:val="single"/>
                <w:lang w:val="en-US"/>
              </w:rPr>
            </w:pPr>
            <w:r w:rsidRPr="008435DE">
              <w:rPr>
                <w:rFonts w:ascii="Times New Roman" w:hAnsi="Times New Roman" w:cs="Times New Roman"/>
                <w:b/>
                <w:sz w:val="24"/>
                <w:szCs w:val="24"/>
                <w:u w:val="single"/>
                <w:lang w:val="en-US"/>
              </w:rPr>
              <w:t>Cycle 1</w:t>
            </w:r>
          </w:p>
          <w:p w:rsidR="00556EF8" w:rsidRPr="008435DE" w:rsidRDefault="00556EF8" w:rsidP="008435DE">
            <w:pPr>
              <w:shd w:val="clear" w:color="auto" w:fill="FFFFFF"/>
              <w:spacing w:after="0" w:line="240" w:lineRule="auto"/>
              <w:ind w:left="5"/>
              <w:rPr>
                <w:rFonts w:ascii="Times New Roman" w:hAnsi="Times New Roman" w:cs="Times New Roman"/>
                <w:b/>
                <w:sz w:val="24"/>
                <w:szCs w:val="24"/>
                <w:u w:val="single"/>
                <w:lang w:val="en-US"/>
              </w:rPr>
            </w:pPr>
          </w:p>
          <w:p w:rsidR="00556EF8" w:rsidRPr="008435DE" w:rsidRDefault="00556EF8" w:rsidP="008435DE">
            <w:pPr>
              <w:shd w:val="clear" w:color="auto" w:fill="FFFFFF"/>
              <w:spacing w:after="0" w:line="240" w:lineRule="auto"/>
              <w:ind w:left="5"/>
              <w:rPr>
                <w:rFonts w:ascii="Times New Roman" w:hAnsi="Times New Roman" w:cs="Times New Roman"/>
                <w:i/>
                <w:iCs/>
                <w:sz w:val="24"/>
                <w:szCs w:val="24"/>
                <w:lang w:val="en-US"/>
              </w:rPr>
            </w:pPr>
            <w:r w:rsidRPr="008435DE">
              <w:rPr>
                <w:rFonts w:ascii="Times New Roman" w:hAnsi="Times New Roman" w:cs="Times New Roman"/>
                <w:bCs/>
                <w:color w:val="000000"/>
                <w:spacing w:val="-3"/>
                <w:sz w:val="24"/>
                <w:szCs w:val="24"/>
                <w:lang w:val="en-US"/>
              </w:rPr>
              <w:t>Our great friends</w:t>
            </w:r>
          </w:p>
          <w:p w:rsidR="00556EF8" w:rsidRPr="008435DE" w:rsidRDefault="00556EF8" w:rsidP="008435DE">
            <w:pPr>
              <w:spacing w:after="0" w:line="240" w:lineRule="auto"/>
              <w:jc w:val="both"/>
              <w:rPr>
                <w:rFonts w:ascii="Times New Roman" w:hAnsi="Times New Roman" w:cs="Times New Roman"/>
                <w:b/>
                <w:sz w:val="24"/>
                <w:szCs w:val="24"/>
                <w:u w:val="single"/>
                <w:lang w:val="en-US"/>
              </w:rPr>
            </w:pP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He’s from Africa.</w:t>
            </w:r>
          </w:p>
        </w:tc>
        <w:tc>
          <w:tcPr>
            <w:tcW w:w="0" w:type="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Welcome to…, Hello, I’m…, Hi, I’m…, What’s your name?, Hello, my name’s…, How are you?, I’m fine, thank you., Goodbye, class!</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Goodbye, (name)!</w:t>
            </w:r>
          </w:p>
          <w:p w:rsidR="00556EF8" w:rsidRPr="008435DE" w:rsidRDefault="00556EF8" w:rsidP="008435DE">
            <w:pPr>
              <w:widowControl w:val="0"/>
              <w:shd w:val="clear" w:color="auto" w:fill="FFFFFF"/>
              <w:autoSpaceDE w:val="0"/>
              <w:autoSpaceDN w:val="0"/>
              <w:adjustRightInd w:val="0"/>
              <w:spacing w:after="0" w:line="240" w:lineRule="auto"/>
              <w:rPr>
                <w:rFonts w:ascii="Times New Roman" w:hAnsi="Times New Roman" w:cs="Times New Roman"/>
                <w:i/>
                <w:iCs/>
                <w:sz w:val="24"/>
                <w:szCs w:val="24"/>
                <w:lang w:val="en-US"/>
              </w:rPr>
            </w:pPr>
            <w:r w:rsidRPr="008435DE">
              <w:rPr>
                <w:rFonts w:ascii="Times New Roman" w:hAnsi="Times New Roman" w:cs="Times New Roman"/>
                <w:i/>
                <w:iCs/>
                <w:color w:val="000000"/>
                <w:spacing w:val="-1"/>
                <w:sz w:val="24"/>
                <w:szCs w:val="24"/>
                <w:lang w:val="en-US"/>
              </w:rPr>
              <w:t>Africa, airport, aunt, uncle, cousin, holiday,</w:t>
            </w:r>
          </w:p>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i/>
                <w:iCs/>
                <w:sz w:val="24"/>
                <w:szCs w:val="24"/>
                <w:lang w:val="en-US"/>
              </w:rPr>
            </w:pPr>
            <w:r w:rsidRPr="008435DE">
              <w:rPr>
                <w:rFonts w:ascii="Times New Roman" w:hAnsi="Times New Roman" w:cs="Times New Roman"/>
                <w:i/>
                <w:iCs/>
                <w:color w:val="000000"/>
                <w:spacing w:val="-2"/>
                <w:sz w:val="24"/>
                <w:szCs w:val="24"/>
                <w:lang w:val="en-US"/>
              </w:rPr>
              <w:t>England, Ukraine, Argentina, flag, France,</w:t>
            </w:r>
          </w:p>
          <w:p w:rsidR="00556EF8" w:rsidRPr="008435DE" w:rsidRDefault="00556EF8" w:rsidP="008435DE">
            <w:pPr>
              <w:widowControl w:val="0"/>
              <w:shd w:val="clear" w:color="auto" w:fill="FFFFFF"/>
              <w:autoSpaceDE w:val="0"/>
              <w:autoSpaceDN w:val="0"/>
              <w:adjustRightInd w:val="0"/>
              <w:spacing w:after="0" w:line="240" w:lineRule="auto"/>
              <w:ind w:left="14"/>
              <w:rPr>
                <w:rFonts w:ascii="Times New Roman" w:hAnsi="Times New Roman" w:cs="Times New Roman"/>
                <w:i/>
                <w:iCs/>
                <w:sz w:val="24"/>
                <w:szCs w:val="24"/>
                <w:lang w:val="en-US"/>
              </w:rPr>
            </w:pPr>
            <w:r w:rsidRPr="008435DE">
              <w:rPr>
                <w:rFonts w:ascii="Times New Roman" w:hAnsi="Times New Roman" w:cs="Times New Roman"/>
                <w:i/>
                <w:iCs/>
                <w:color w:val="000000"/>
                <w:spacing w:val="-6"/>
                <w:sz w:val="24"/>
                <w:szCs w:val="24"/>
                <w:lang w:val="en-US"/>
              </w:rPr>
              <w:t>Greece</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272" w:type="dxa"/>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Hello, I’m…, Hi, I’m…, What’s your name?, Hello, my name’s…, How are you?, I’m fine, thank you.</w:t>
            </w:r>
          </w:p>
          <w:p w:rsidR="00556EF8" w:rsidRPr="008435DE" w:rsidRDefault="00556EF8" w:rsidP="008435DE">
            <w:pPr>
              <w:spacing w:after="0" w:line="240" w:lineRule="auto"/>
              <w:jc w:val="both"/>
              <w:rPr>
                <w:rFonts w:ascii="Times New Roman" w:hAnsi="Times New Roman" w:cs="Times New Roman"/>
                <w:sz w:val="24"/>
                <w:szCs w:val="24"/>
                <w:lang w:val="en-US"/>
              </w:rPr>
            </w:pP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color w:val="000000"/>
                <w:spacing w:val="-6"/>
                <w:sz w:val="24"/>
                <w:szCs w:val="24"/>
                <w:lang w:val="en-US"/>
              </w:rPr>
              <w:t>be.- affirmative</w:t>
            </w:r>
          </w:p>
        </w:tc>
        <w:tc>
          <w:tcPr>
            <w:tcW w:w="2977" w:type="dxa"/>
          </w:tcPr>
          <w:p w:rsidR="00556EF8" w:rsidRPr="008435DE" w:rsidRDefault="00556EF8" w:rsidP="008435DE">
            <w:pPr>
              <w:autoSpaceDE w:val="0"/>
              <w:snapToGrid w:val="0"/>
              <w:spacing w:after="0" w:line="240" w:lineRule="auto"/>
              <w:jc w:val="center"/>
              <w:rPr>
                <w:rFonts w:ascii="Times New Roman" w:hAnsi="Times New Roman" w:cs="Times New Roman"/>
                <w:color w:val="000000"/>
                <w:sz w:val="24"/>
                <w:szCs w:val="24"/>
              </w:rPr>
            </w:pPr>
            <w:r w:rsidRPr="008435DE">
              <w:rPr>
                <w:rFonts w:ascii="Times New Roman" w:hAnsi="Times New Roman" w:cs="Times New Roman"/>
                <w:color w:val="000000"/>
                <w:sz w:val="24"/>
                <w:szCs w:val="24"/>
              </w:rPr>
              <w:t>Обучение говорению</w:t>
            </w:r>
          </w:p>
          <w:p w:rsidR="00556EF8" w:rsidRPr="008435DE" w:rsidRDefault="00556EF8" w:rsidP="008435DE">
            <w:pPr>
              <w:autoSpaceDE w:val="0"/>
              <w:snapToGrid w:val="0"/>
              <w:spacing w:after="0" w:line="240" w:lineRule="auto"/>
              <w:jc w:val="center"/>
              <w:rPr>
                <w:rFonts w:ascii="Times New Roman" w:hAnsi="Times New Roman" w:cs="Times New Roman"/>
                <w:color w:val="000000"/>
                <w:sz w:val="24"/>
                <w:szCs w:val="24"/>
              </w:rPr>
            </w:pPr>
            <w:r w:rsidRPr="008435DE">
              <w:rPr>
                <w:rFonts w:ascii="Times New Roman" w:hAnsi="Times New Roman" w:cs="Times New Roman"/>
                <w:color w:val="000000"/>
                <w:sz w:val="24"/>
                <w:szCs w:val="24"/>
              </w:rPr>
              <w:t>Ознакомление с лексикой</w:t>
            </w:r>
          </w:p>
          <w:p w:rsidR="00556EF8" w:rsidRPr="008435DE" w:rsidRDefault="00556EF8" w:rsidP="008435DE">
            <w:pPr>
              <w:autoSpaceDE w:val="0"/>
              <w:snapToGrid w:val="0"/>
              <w:spacing w:after="0" w:line="240" w:lineRule="auto"/>
              <w:jc w:val="center"/>
              <w:rPr>
                <w:rFonts w:ascii="Times New Roman" w:hAnsi="Times New Roman" w:cs="Times New Roman"/>
                <w:color w:val="000000"/>
                <w:sz w:val="24"/>
                <w:szCs w:val="24"/>
              </w:rPr>
            </w:pPr>
            <w:r w:rsidRPr="008435DE">
              <w:rPr>
                <w:rFonts w:ascii="Times New Roman" w:hAnsi="Times New Roman" w:cs="Times New Roman"/>
                <w:bCs/>
                <w:sz w:val="24"/>
                <w:szCs w:val="24"/>
              </w:rPr>
              <w:t>Обучение аудированию.</w:t>
            </w:r>
          </w:p>
          <w:p w:rsidR="00556EF8" w:rsidRPr="008435DE" w:rsidRDefault="00556EF8" w:rsidP="008435DE">
            <w:pPr>
              <w:autoSpaceDE w:val="0"/>
              <w:snapToGrid w:val="0"/>
              <w:spacing w:after="0" w:line="240" w:lineRule="auto"/>
              <w:jc w:val="center"/>
              <w:rPr>
                <w:rFonts w:ascii="Times New Roman" w:hAnsi="Times New Roman" w:cs="Times New Roman"/>
                <w:color w:val="000000"/>
                <w:sz w:val="24"/>
                <w:szCs w:val="24"/>
              </w:rPr>
            </w:pPr>
            <w:r w:rsidRPr="008435DE">
              <w:rPr>
                <w:rFonts w:ascii="Times New Roman" w:hAnsi="Times New Roman" w:cs="Times New Roman"/>
                <w:color w:val="000000"/>
                <w:sz w:val="24"/>
                <w:szCs w:val="24"/>
              </w:rPr>
              <w:t>Обучение диалогической речи</w:t>
            </w:r>
          </w:p>
          <w:p w:rsidR="00556EF8" w:rsidRPr="008435DE" w:rsidRDefault="00556EF8" w:rsidP="008435DE">
            <w:pPr>
              <w:autoSpaceDE w:val="0"/>
              <w:snapToGrid w:val="0"/>
              <w:spacing w:after="0" w:line="240" w:lineRule="auto"/>
              <w:jc w:val="center"/>
              <w:rPr>
                <w:rFonts w:ascii="Times New Roman" w:hAnsi="Times New Roman" w:cs="Times New Roman"/>
                <w:color w:val="000000"/>
                <w:sz w:val="24"/>
                <w:szCs w:val="24"/>
              </w:rPr>
            </w:pPr>
            <w:r w:rsidRPr="008435DE">
              <w:rPr>
                <w:rFonts w:ascii="Times New Roman" w:hAnsi="Times New Roman" w:cs="Times New Roman"/>
                <w:bCs/>
                <w:sz w:val="24"/>
                <w:szCs w:val="24"/>
              </w:rPr>
              <w:t>Обучение устной речи</w:t>
            </w:r>
          </w:p>
          <w:p w:rsidR="00556EF8" w:rsidRPr="008435DE" w:rsidRDefault="00556EF8" w:rsidP="008435DE">
            <w:pPr>
              <w:autoSpaceDE w:val="0"/>
              <w:snapToGrid w:val="0"/>
              <w:spacing w:after="0" w:line="240" w:lineRule="auto"/>
              <w:jc w:val="center"/>
              <w:rPr>
                <w:rFonts w:ascii="Times New Roman" w:hAnsi="Times New Roman" w:cs="Times New Roman"/>
                <w:bCs/>
                <w:sz w:val="24"/>
                <w:szCs w:val="24"/>
              </w:rPr>
            </w:pPr>
            <w:r w:rsidRPr="008435DE">
              <w:rPr>
                <w:rFonts w:ascii="Times New Roman" w:hAnsi="Times New Roman" w:cs="Times New Roman"/>
                <w:bCs/>
                <w:sz w:val="24"/>
                <w:szCs w:val="24"/>
              </w:rPr>
              <w:t>Формирование фонетических навыков</w:t>
            </w:r>
          </w:p>
          <w:p w:rsidR="00556EF8" w:rsidRPr="008435DE" w:rsidRDefault="00556EF8" w:rsidP="008435DE">
            <w:pPr>
              <w:spacing w:after="0" w:line="240" w:lineRule="auto"/>
              <w:jc w:val="both"/>
              <w:rPr>
                <w:rFonts w:ascii="Times New Roman" w:hAnsi="Times New Roman" w:cs="Times New Roman"/>
                <w:sz w:val="24"/>
                <w:szCs w:val="24"/>
              </w:rPr>
            </w:pPr>
          </w:p>
        </w:tc>
        <w:tc>
          <w:tcPr>
            <w:tcW w:w="2922" w:type="dxa"/>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Приветствие, знакомство</w:t>
            </w:r>
          </w:p>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Игра «</w:t>
            </w:r>
            <w:r w:rsidRPr="008435DE">
              <w:rPr>
                <w:rFonts w:ascii="Times New Roman" w:hAnsi="Times New Roman" w:cs="Times New Roman"/>
                <w:sz w:val="24"/>
                <w:szCs w:val="24"/>
                <w:lang w:val="en-US"/>
              </w:rPr>
              <w:t>What</w:t>
            </w:r>
            <w:r w:rsidRPr="008435DE">
              <w:rPr>
                <w:rFonts w:ascii="Times New Roman" w:hAnsi="Times New Roman" w:cs="Times New Roman"/>
                <w:sz w:val="24"/>
                <w:szCs w:val="24"/>
              </w:rPr>
              <w:t>’</w:t>
            </w:r>
            <w:r w:rsidRPr="008435DE">
              <w:rPr>
                <w:rFonts w:ascii="Times New Roman" w:hAnsi="Times New Roman" w:cs="Times New Roman"/>
                <w:sz w:val="24"/>
                <w:szCs w:val="24"/>
                <w:lang w:val="en-US"/>
              </w:rPr>
              <w:t>s</w:t>
            </w:r>
            <w:r w:rsidRPr="008435DE">
              <w:rPr>
                <w:rFonts w:ascii="Times New Roman" w:hAnsi="Times New Roman" w:cs="Times New Roman"/>
                <w:sz w:val="24"/>
                <w:szCs w:val="24"/>
              </w:rPr>
              <w:t xml:space="preserve"> </w:t>
            </w:r>
            <w:r w:rsidRPr="008435DE">
              <w:rPr>
                <w:rFonts w:ascii="Times New Roman" w:hAnsi="Times New Roman" w:cs="Times New Roman"/>
                <w:sz w:val="24"/>
                <w:szCs w:val="24"/>
                <w:lang w:val="en-US"/>
              </w:rPr>
              <w:t>her</w:t>
            </w:r>
            <w:r w:rsidRPr="008435DE">
              <w:rPr>
                <w:rFonts w:ascii="Times New Roman" w:hAnsi="Times New Roman" w:cs="Times New Roman"/>
                <w:sz w:val="24"/>
                <w:szCs w:val="24"/>
              </w:rPr>
              <w:t xml:space="preserve"> </w:t>
            </w:r>
            <w:r w:rsidRPr="008435DE">
              <w:rPr>
                <w:rFonts w:ascii="Times New Roman" w:hAnsi="Times New Roman" w:cs="Times New Roman"/>
                <w:sz w:val="24"/>
                <w:szCs w:val="24"/>
                <w:lang w:val="en-US"/>
              </w:rPr>
              <w:t>name</w:t>
            </w:r>
            <w:r w:rsidRPr="008435DE">
              <w:rPr>
                <w:rFonts w:ascii="Times New Roman" w:hAnsi="Times New Roman" w:cs="Times New Roman"/>
                <w:sz w:val="24"/>
                <w:szCs w:val="24"/>
              </w:rPr>
              <w:t>?»</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rPr>
              <w:t>Песня</w:t>
            </w:r>
            <w:r w:rsidRPr="008435DE">
              <w:rPr>
                <w:rFonts w:ascii="Times New Roman" w:hAnsi="Times New Roman" w:cs="Times New Roman"/>
                <w:sz w:val="24"/>
                <w:szCs w:val="24"/>
                <w:lang w:val="en-US"/>
              </w:rPr>
              <w:t xml:space="preserve"> “Hello, girls and boys!”</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«Listen and stick»</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rPr>
              <w:t>Песня</w:t>
            </w:r>
            <w:r w:rsidRPr="008435DE">
              <w:rPr>
                <w:rFonts w:ascii="Times New Roman" w:hAnsi="Times New Roman" w:cs="Times New Roman"/>
                <w:sz w:val="24"/>
                <w:szCs w:val="24"/>
                <w:lang w:val="en-US"/>
              </w:rPr>
              <w:t xml:space="preserve"> “Let’s dance!”</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0" w:type="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3</w:t>
            </w:r>
          </w:p>
        </w:tc>
      </w:tr>
      <w:tr w:rsidR="00556EF8" w:rsidRPr="008435DE" w:rsidTr="00556EF8">
        <w:trPr>
          <w:trHeight w:val="1666"/>
        </w:trPr>
        <w:tc>
          <w:tcPr>
            <w:tcW w:w="0" w:type="auto"/>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t>4-5</w:t>
            </w:r>
          </w:p>
        </w:tc>
        <w:tc>
          <w:tcPr>
            <w:tcW w:w="0" w:type="auto"/>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Are you on holiday?</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I’ve got a camera.</w:t>
            </w:r>
          </w:p>
        </w:tc>
        <w:tc>
          <w:tcPr>
            <w:tcW w:w="0" w:type="auto"/>
          </w:tcPr>
          <w:p w:rsidR="00556EF8" w:rsidRPr="008435DE" w:rsidRDefault="00556EF8" w:rsidP="008435DE">
            <w:pPr>
              <w:widowControl w:val="0"/>
              <w:shd w:val="clear" w:color="auto" w:fill="FFFFFF"/>
              <w:autoSpaceDE w:val="0"/>
              <w:autoSpaceDN w:val="0"/>
              <w:adjustRightInd w:val="0"/>
              <w:spacing w:after="0" w:line="240" w:lineRule="auto"/>
              <w:ind w:left="5"/>
              <w:rPr>
                <w:rFonts w:ascii="Times New Roman" w:hAnsi="Times New Roman" w:cs="Times New Roman"/>
                <w:i/>
                <w:iCs/>
                <w:color w:val="000000"/>
                <w:spacing w:val="-2"/>
                <w:sz w:val="24"/>
                <w:szCs w:val="24"/>
                <w:lang w:val="en-US"/>
              </w:rPr>
            </w:pPr>
            <w:r w:rsidRPr="008435DE">
              <w:rPr>
                <w:rFonts w:ascii="Times New Roman" w:hAnsi="Times New Roman" w:cs="Times New Roman"/>
                <w:i/>
                <w:iCs/>
                <w:color w:val="000000"/>
                <w:spacing w:val="-3"/>
                <w:sz w:val="24"/>
                <w:szCs w:val="24"/>
                <w:lang w:val="en-US"/>
              </w:rPr>
              <w:t>shy, England, spaghetti, cheese ,</w:t>
            </w:r>
            <w:r w:rsidRPr="008435DE">
              <w:rPr>
                <w:rFonts w:ascii="Times New Roman" w:hAnsi="Times New Roman" w:cs="Times New Roman"/>
                <w:i/>
                <w:iCs/>
                <w:color w:val="000000"/>
                <w:spacing w:val="-2"/>
                <w:sz w:val="24"/>
                <w:szCs w:val="24"/>
                <w:lang w:val="en-US"/>
              </w:rPr>
              <w:t>ice cream, dinner, Turkey, Australia</w:t>
            </w:r>
          </w:p>
          <w:p w:rsidR="00556EF8" w:rsidRPr="008435DE" w:rsidRDefault="00556EF8" w:rsidP="008435DE">
            <w:pPr>
              <w:widowControl w:val="0"/>
              <w:shd w:val="clear" w:color="auto" w:fill="FFFFFF"/>
              <w:autoSpaceDE w:val="0"/>
              <w:autoSpaceDN w:val="0"/>
              <w:adjustRightInd w:val="0"/>
              <w:spacing w:after="0" w:line="240" w:lineRule="auto"/>
              <w:ind w:left="5"/>
              <w:rPr>
                <w:rFonts w:ascii="Times New Roman" w:hAnsi="Times New Roman" w:cs="Times New Roman"/>
                <w:sz w:val="24"/>
                <w:szCs w:val="24"/>
                <w:lang w:val="en-US"/>
              </w:rPr>
            </w:pPr>
          </w:p>
          <w:p w:rsidR="00556EF8" w:rsidRPr="008435DE" w:rsidRDefault="00556EF8" w:rsidP="008435DE">
            <w:pPr>
              <w:spacing w:after="0" w:line="240" w:lineRule="auto"/>
              <w:jc w:val="both"/>
              <w:rPr>
                <w:rFonts w:ascii="Times New Roman" w:hAnsi="Times New Roman" w:cs="Times New Roman"/>
                <w:i/>
                <w:sz w:val="24"/>
                <w:szCs w:val="24"/>
                <w:lang w:val="en-US"/>
              </w:rPr>
            </w:pPr>
            <w:r w:rsidRPr="008435DE">
              <w:rPr>
                <w:rFonts w:ascii="Times New Roman" w:hAnsi="Times New Roman" w:cs="Times New Roman"/>
                <w:i/>
                <w:color w:val="000000"/>
                <w:spacing w:val="-2"/>
                <w:sz w:val="24"/>
                <w:szCs w:val="24"/>
                <w:lang w:val="en-US"/>
              </w:rPr>
              <w:t xml:space="preserve">map, shorts, sunglasses, shirt, swimsuit, smile </w:t>
            </w:r>
          </w:p>
        </w:tc>
        <w:tc>
          <w:tcPr>
            <w:tcW w:w="2272" w:type="dxa"/>
          </w:tcPr>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i/>
                <w:iCs/>
                <w:sz w:val="24"/>
                <w:szCs w:val="24"/>
                <w:lang w:val="en-US"/>
              </w:rPr>
            </w:pPr>
            <w:r w:rsidRPr="008435DE">
              <w:rPr>
                <w:rFonts w:ascii="Times New Roman" w:hAnsi="Times New Roman" w:cs="Times New Roman"/>
                <w:i/>
                <w:iCs/>
                <w:color w:val="000000"/>
                <w:spacing w:val="-1"/>
                <w:sz w:val="24"/>
                <w:szCs w:val="24"/>
                <w:lang w:val="en-US"/>
              </w:rPr>
              <w:t xml:space="preserve">be: </w:t>
            </w:r>
            <w:r w:rsidRPr="008435DE">
              <w:rPr>
                <w:rFonts w:ascii="Times New Roman" w:hAnsi="Times New Roman" w:cs="Times New Roman"/>
                <w:color w:val="000000"/>
                <w:spacing w:val="-1"/>
                <w:sz w:val="24"/>
                <w:szCs w:val="24"/>
                <w:lang w:val="en-US"/>
              </w:rPr>
              <w:t>negative; questions and short</w:t>
            </w:r>
          </w:p>
          <w:p w:rsidR="00556EF8" w:rsidRPr="008435DE" w:rsidRDefault="00556EF8" w:rsidP="008435DE">
            <w:pPr>
              <w:widowControl w:val="0"/>
              <w:shd w:val="clear" w:color="auto" w:fill="FFFFFF"/>
              <w:autoSpaceDE w:val="0"/>
              <w:autoSpaceDN w:val="0"/>
              <w:adjustRightInd w:val="0"/>
              <w:spacing w:after="0" w:line="240" w:lineRule="auto"/>
              <w:ind w:left="5"/>
              <w:rPr>
                <w:rFonts w:ascii="Times New Roman" w:hAnsi="Times New Roman" w:cs="Times New Roman"/>
                <w:sz w:val="24"/>
                <w:szCs w:val="24"/>
                <w:lang w:val="en-US"/>
              </w:rPr>
            </w:pPr>
            <w:r w:rsidRPr="008435DE">
              <w:rPr>
                <w:rFonts w:ascii="Times New Roman" w:hAnsi="Times New Roman" w:cs="Times New Roman"/>
                <w:color w:val="000000"/>
                <w:spacing w:val="-1"/>
                <w:sz w:val="24"/>
                <w:szCs w:val="24"/>
                <w:lang w:val="en-US"/>
              </w:rPr>
              <w:t>answers</w:t>
            </w:r>
          </w:p>
          <w:p w:rsidR="00556EF8" w:rsidRPr="008435DE" w:rsidRDefault="00556EF8" w:rsidP="008435DE">
            <w:pPr>
              <w:widowControl w:val="0"/>
              <w:shd w:val="clear" w:color="auto" w:fill="FFFFFF"/>
              <w:autoSpaceDE w:val="0"/>
              <w:autoSpaceDN w:val="0"/>
              <w:adjustRightInd w:val="0"/>
              <w:spacing w:after="0" w:line="240" w:lineRule="auto"/>
              <w:ind w:left="14"/>
              <w:rPr>
                <w:rFonts w:ascii="Times New Roman" w:hAnsi="Times New Roman" w:cs="Times New Roman"/>
                <w:i/>
                <w:iCs/>
                <w:sz w:val="24"/>
                <w:szCs w:val="24"/>
                <w:lang w:val="en-US"/>
              </w:rPr>
            </w:pPr>
            <w:r w:rsidRPr="008435DE">
              <w:rPr>
                <w:rFonts w:ascii="Times New Roman" w:hAnsi="Times New Roman" w:cs="Times New Roman"/>
                <w:i/>
                <w:iCs/>
                <w:color w:val="000000"/>
                <w:spacing w:val="-2"/>
                <w:sz w:val="24"/>
                <w:szCs w:val="24"/>
                <w:lang w:val="en-US"/>
              </w:rPr>
              <w:t xml:space="preserve">have got: </w:t>
            </w:r>
            <w:r w:rsidRPr="008435DE">
              <w:rPr>
                <w:rFonts w:ascii="Times New Roman" w:hAnsi="Times New Roman" w:cs="Times New Roman"/>
                <w:color w:val="000000"/>
                <w:spacing w:val="-2"/>
                <w:sz w:val="24"/>
                <w:szCs w:val="24"/>
                <w:lang w:val="en-US"/>
              </w:rPr>
              <w:t>affirmative</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7" w:type="dxa"/>
          </w:tcPr>
          <w:p w:rsidR="00556EF8" w:rsidRPr="008435DE" w:rsidRDefault="00556EF8" w:rsidP="008435DE">
            <w:pPr>
              <w:autoSpaceDE w:val="0"/>
              <w:snapToGrid w:val="0"/>
              <w:spacing w:after="0" w:line="240" w:lineRule="auto"/>
              <w:jc w:val="center"/>
              <w:rPr>
                <w:rFonts w:ascii="Times New Roman" w:hAnsi="Times New Roman" w:cs="Times New Roman"/>
                <w:color w:val="000000"/>
                <w:sz w:val="24"/>
                <w:szCs w:val="24"/>
              </w:rPr>
            </w:pPr>
            <w:r w:rsidRPr="008435DE">
              <w:rPr>
                <w:rFonts w:ascii="Times New Roman" w:hAnsi="Times New Roman" w:cs="Times New Roman"/>
                <w:color w:val="000000"/>
                <w:sz w:val="24"/>
                <w:szCs w:val="24"/>
              </w:rPr>
              <w:t>Активизация новой лексики</w:t>
            </w:r>
          </w:p>
          <w:p w:rsidR="00556EF8" w:rsidRPr="008435DE" w:rsidRDefault="00556EF8" w:rsidP="008435DE">
            <w:pPr>
              <w:spacing w:after="0" w:line="240" w:lineRule="auto"/>
              <w:jc w:val="center"/>
              <w:rPr>
                <w:rFonts w:ascii="Times New Roman" w:hAnsi="Times New Roman" w:cs="Times New Roman"/>
                <w:color w:val="000000"/>
                <w:sz w:val="24"/>
                <w:szCs w:val="24"/>
              </w:rPr>
            </w:pPr>
            <w:r w:rsidRPr="008435DE">
              <w:rPr>
                <w:rFonts w:ascii="Times New Roman" w:hAnsi="Times New Roman" w:cs="Times New Roman"/>
                <w:color w:val="000000"/>
                <w:sz w:val="24"/>
                <w:szCs w:val="24"/>
              </w:rPr>
              <w:t>формирование фонетических  навыков;</w:t>
            </w:r>
          </w:p>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color w:val="000000"/>
                <w:sz w:val="24"/>
                <w:szCs w:val="24"/>
              </w:rPr>
              <w:t>развитие навыков монологической речи</w:t>
            </w:r>
          </w:p>
          <w:p w:rsidR="00556EF8" w:rsidRPr="008435DE" w:rsidRDefault="00556EF8" w:rsidP="008435DE">
            <w:pPr>
              <w:spacing w:after="0" w:line="240" w:lineRule="auto"/>
              <w:jc w:val="both"/>
              <w:rPr>
                <w:rFonts w:ascii="Times New Roman" w:hAnsi="Times New Roman" w:cs="Times New Roman"/>
                <w:sz w:val="24"/>
                <w:szCs w:val="24"/>
              </w:rPr>
            </w:pPr>
          </w:p>
        </w:tc>
        <w:tc>
          <w:tcPr>
            <w:tcW w:w="2922" w:type="dxa"/>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Песня “</w:t>
            </w:r>
            <w:r w:rsidRPr="008435DE">
              <w:rPr>
                <w:rFonts w:ascii="Times New Roman" w:hAnsi="Times New Roman" w:cs="Times New Roman"/>
                <w:sz w:val="24"/>
                <w:szCs w:val="24"/>
                <w:lang w:val="en-US"/>
              </w:rPr>
              <w:t>Lucky</w:t>
            </w:r>
            <w:r w:rsidRPr="008435DE">
              <w:rPr>
                <w:rFonts w:ascii="Times New Roman" w:hAnsi="Times New Roman" w:cs="Times New Roman"/>
                <w:sz w:val="24"/>
                <w:szCs w:val="24"/>
              </w:rPr>
              <w:t xml:space="preserve"> </w:t>
            </w:r>
            <w:r w:rsidRPr="008435DE">
              <w:rPr>
                <w:rFonts w:ascii="Times New Roman" w:hAnsi="Times New Roman" w:cs="Times New Roman"/>
                <w:sz w:val="24"/>
                <w:szCs w:val="24"/>
                <w:lang w:val="en-US"/>
              </w:rPr>
              <w:t>girls</w:t>
            </w:r>
            <w:r w:rsidRPr="008435DE">
              <w:rPr>
                <w:rFonts w:ascii="Times New Roman" w:hAnsi="Times New Roman" w:cs="Times New Roman"/>
                <w:sz w:val="24"/>
                <w:szCs w:val="24"/>
              </w:rPr>
              <w:t xml:space="preserve"> </w:t>
            </w:r>
            <w:r w:rsidRPr="008435DE">
              <w:rPr>
                <w:rFonts w:ascii="Times New Roman" w:hAnsi="Times New Roman" w:cs="Times New Roman"/>
                <w:sz w:val="24"/>
                <w:szCs w:val="24"/>
                <w:lang w:val="en-US"/>
              </w:rPr>
              <w:t>and</w:t>
            </w:r>
            <w:r w:rsidRPr="008435DE">
              <w:rPr>
                <w:rFonts w:ascii="Times New Roman" w:hAnsi="Times New Roman" w:cs="Times New Roman"/>
                <w:sz w:val="24"/>
                <w:szCs w:val="24"/>
              </w:rPr>
              <w:t xml:space="preserve"> </w:t>
            </w:r>
            <w:r w:rsidRPr="008435DE">
              <w:rPr>
                <w:rFonts w:ascii="Times New Roman" w:hAnsi="Times New Roman" w:cs="Times New Roman"/>
                <w:sz w:val="24"/>
                <w:szCs w:val="24"/>
                <w:lang w:val="en-US"/>
              </w:rPr>
              <w:t>boys</w:t>
            </w:r>
            <w:r w:rsidRPr="008435DE">
              <w:rPr>
                <w:rFonts w:ascii="Times New Roman" w:hAnsi="Times New Roman" w:cs="Times New Roman"/>
                <w:sz w:val="24"/>
                <w:szCs w:val="24"/>
              </w:rPr>
              <w:t>”, парная или групповая работа</w:t>
            </w:r>
          </w:p>
          <w:p w:rsidR="00556EF8" w:rsidRPr="008435DE" w:rsidRDefault="00556EF8" w:rsidP="008435DE">
            <w:pPr>
              <w:spacing w:after="0" w:line="240" w:lineRule="auto"/>
              <w:jc w:val="both"/>
              <w:rPr>
                <w:rFonts w:ascii="Times New Roman" w:hAnsi="Times New Roman" w:cs="Times New Roman"/>
                <w:sz w:val="24"/>
                <w:szCs w:val="24"/>
              </w:rPr>
            </w:pPr>
          </w:p>
        </w:tc>
        <w:tc>
          <w:tcPr>
            <w:tcW w:w="0" w:type="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2</w:t>
            </w:r>
          </w:p>
        </w:tc>
      </w:tr>
      <w:tr w:rsidR="00556EF8" w:rsidRPr="008435DE" w:rsidTr="00556EF8">
        <w:trPr>
          <w:trHeight w:val="1390"/>
        </w:trPr>
        <w:tc>
          <w:tcPr>
            <w:tcW w:w="0" w:type="auto"/>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t>6</w:t>
            </w:r>
          </w:p>
        </w:tc>
        <w:tc>
          <w:tcPr>
            <w:tcW w:w="0" w:type="auto"/>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Have you got your passports?</w:t>
            </w:r>
          </w:p>
          <w:p w:rsidR="00556EF8" w:rsidRPr="008435DE" w:rsidRDefault="00556EF8" w:rsidP="008435DE">
            <w:pPr>
              <w:spacing w:after="0" w:line="240" w:lineRule="auto"/>
              <w:jc w:val="both"/>
              <w:rPr>
                <w:rFonts w:ascii="Times New Roman" w:hAnsi="Times New Roman" w:cs="Times New Roman"/>
                <w:sz w:val="24"/>
                <w:szCs w:val="24"/>
                <w:lang w:val="en-US"/>
              </w:rPr>
            </w:pP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0" w:type="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color w:val="000000"/>
                <w:spacing w:val="-1"/>
                <w:sz w:val="24"/>
                <w:szCs w:val="24"/>
                <w:lang w:val="en-US"/>
              </w:rPr>
              <w:t>passport, ticket, plane, money, suitcase, taxi</w:t>
            </w:r>
            <w:r w:rsidRPr="008435DE">
              <w:rPr>
                <w:rFonts w:ascii="Times New Roman" w:hAnsi="Times New Roman" w:cs="Times New Roman"/>
                <w:sz w:val="24"/>
                <w:szCs w:val="24"/>
                <w:lang w:val="en-US"/>
              </w:rPr>
              <w:t xml:space="preserve"> </w:t>
            </w:r>
          </w:p>
          <w:p w:rsidR="00556EF8" w:rsidRPr="008435DE" w:rsidRDefault="00556EF8" w:rsidP="008435DE">
            <w:pPr>
              <w:spacing w:after="0" w:line="240" w:lineRule="auto"/>
              <w:jc w:val="both"/>
              <w:rPr>
                <w:rFonts w:ascii="Times New Roman" w:hAnsi="Times New Roman" w:cs="Times New Roman"/>
                <w:sz w:val="24"/>
                <w:szCs w:val="24"/>
                <w:lang w:val="en-US"/>
              </w:rPr>
            </w:pPr>
          </w:p>
          <w:p w:rsidR="00556EF8" w:rsidRPr="008435DE" w:rsidRDefault="00556EF8" w:rsidP="008435DE">
            <w:pPr>
              <w:spacing w:after="0" w:line="240" w:lineRule="auto"/>
              <w:jc w:val="both"/>
              <w:rPr>
                <w:rFonts w:ascii="Times New Roman" w:hAnsi="Times New Roman" w:cs="Times New Roman"/>
                <w:sz w:val="24"/>
                <w:szCs w:val="24"/>
                <w:lang w:val="en-US"/>
              </w:rPr>
            </w:pPr>
          </w:p>
          <w:p w:rsidR="00556EF8" w:rsidRPr="008435DE" w:rsidRDefault="00556EF8" w:rsidP="008435DE">
            <w:pPr>
              <w:widowControl w:val="0"/>
              <w:shd w:val="clear" w:color="auto" w:fill="FFFFFF"/>
              <w:autoSpaceDE w:val="0"/>
              <w:autoSpaceDN w:val="0"/>
              <w:adjustRightInd w:val="0"/>
              <w:spacing w:after="0" w:line="240" w:lineRule="auto"/>
              <w:rPr>
                <w:rFonts w:ascii="Times New Roman" w:hAnsi="Times New Roman" w:cs="Times New Roman"/>
                <w:sz w:val="24"/>
                <w:szCs w:val="24"/>
                <w:lang w:val="en-US"/>
              </w:rPr>
            </w:pPr>
          </w:p>
        </w:tc>
        <w:tc>
          <w:tcPr>
            <w:tcW w:w="2272" w:type="dxa"/>
          </w:tcPr>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i/>
                <w:iCs/>
                <w:sz w:val="24"/>
                <w:szCs w:val="24"/>
                <w:lang w:val="en-US"/>
              </w:rPr>
            </w:pPr>
            <w:r w:rsidRPr="008435DE">
              <w:rPr>
                <w:rFonts w:ascii="Times New Roman" w:hAnsi="Times New Roman" w:cs="Times New Roman"/>
                <w:i/>
                <w:iCs/>
                <w:color w:val="000000"/>
                <w:spacing w:val="-2"/>
                <w:sz w:val="24"/>
                <w:szCs w:val="24"/>
                <w:lang w:val="en-US"/>
              </w:rPr>
              <w:t xml:space="preserve">have got: </w:t>
            </w:r>
            <w:r w:rsidRPr="008435DE">
              <w:rPr>
                <w:rFonts w:ascii="Times New Roman" w:hAnsi="Times New Roman" w:cs="Times New Roman"/>
                <w:color w:val="000000"/>
                <w:spacing w:val="-2"/>
                <w:sz w:val="24"/>
                <w:szCs w:val="24"/>
                <w:lang w:val="en-US"/>
              </w:rPr>
              <w:t>negative; questions and short</w:t>
            </w:r>
          </w:p>
          <w:p w:rsidR="00556EF8" w:rsidRPr="008435DE" w:rsidRDefault="00556EF8" w:rsidP="008435DE">
            <w:pPr>
              <w:widowControl w:val="0"/>
              <w:shd w:val="clear" w:color="auto" w:fill="FFFFFF"/>
              <w:autoSpaceDE w:val="0"/>
              <w:autoSpaceDN w:val="0"/>
              <w:adjustRightInd w:val="0"/>
              <w:spacing w:after="0" w:line="240" w:lineRule="auto"/>
              <w:ind w:left="5"/>
              <w:rPr>
                <w:rFonts w:ascii="Times New Roman" w:hAnsi="Times New Roman" w:cs="Times New Roman"/>
                <w:sz w:val="24"/>
                <w:szCs w:val="24"/>
                <w:lang w:val="en-US"/>
              </w:rPr>
            </w:pPr>
            <w:r w:rsidRPr="008435DE">
              <w:rPr>
                <w:rFonts w:ascii="Times New Roman" w:hAnsi="Times New Roman" w:cs="Times New Roman"/>
                <w:color w:val="000000"/>
                <w:spacing w:val="-1"/>
                <w:sz w:val="24"/>
                <w:szCs w:val="24"/>
                <w:lang w:val="en-US"/>
              </w:rPr>
              <w:t>answers</w:t>
            </w:r>
          </w:p>
          <w:p w:rsidR="00556EF8" w:rsidRPr="008435DE" w:rsidRDefault="00556EF8" w:rsidP="008435DE">
            <w:pPr>
              <w:widowControl w:val="0"/>
              <w:shd w:val="clear" w:color="auto" w:fill="FFFFFF"/>
              <w:autoSpaceDE w:val="0"/>
              <w:autoSpaceDN w:val="0"/>
              <w:adjustRightInd w:val="0"/>
              <w:spacing w:after="0" w:line="240" w:lineRule="auto"/>
              <w:ind w:left="14"/>
              <w:rPr>
                <w:rFonts w:ascii="Times New Roman" w:hAnsi="Times New Roman" w:cs="Times New Roman"/>
                <w:i/>
                <w:iCs/>
                <w:sz w:val="24"/>
                <w:szCs w:val="24"/>
                <w:lang w:val="en-US"/>
              </w:rPr>
            </w:pPr>
            <w:r w:rsidRPr="008435DE">
              <w:rPr>
                <w:rFonts w:ascii="Times New Roman" w:hAnsi="Times New Roman" w:cs="Times New Roman"/>
                <w:i/>
                <w:iCs/>
                <w:color w:val="000000"/>
                <w:sz w:val="24"/>
                <w:szCs w:val="24"/>
                <w:lang w:val="en-US"/>
              </w:rPr>
              <w:t>be, have got</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7" w:type="dxa"/>
          </w:tcPr>
          <w:p w:rsidR="00556EF8" w:rsidRPr="008435DE" w:rsidRDefault="00556EF8" w:rsidP="008435DE">
            <w:pPr>
              <w:autoSpaceDE w:val="0"/>
              <w:snapToGrid w:val="0"/>
              <w:spacing w:after="0" w:line="240" w:lineRule="auto"/>
              <w:jc w:val="center"/>
              <w:rPr>
                <w:rFonts w:ascii="Times New Roman" w:hAnsi="Times New Roman" w:cs="Times New Roman"/>
                <w:color w:val="000000"/>
                <w:sz w:val="24"/>
                <w:szCs w:val="24"/>
              </w:rPr>
            </w:pPr>
            <w:r w:rsidRPr="008435DE">
              <w:rPr>
                <w:rFonts w:ascii="Times New Roman" w:hAnsi="Times New Roman" w:cs="Times New Roman"/>
                <w:color w:val="000000"/>
                <w:sz w:val="24"/>
                <w:szCs w:val="24"/>
              </w:rPr>
              <w:t>Формирование навыков диалогической речи</w:t>
            </w:r>
          </w:p>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color w:val="000000"/>
                <w:sz w:val="24"/>
                <w:szCs w:val="24"/>
              </w:rPr>
              <w:t>Развитие навыков монологической речи</w:t>
            </w:r>
          </w:p>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Формирование лексико-грамматических навыков.</w:t>
            </w:r>
          </w:p>
        </w:tc>
        <w:tc>
          <w:tcPr>
            <w:tcW w:w="2922" w:type="dxa"/>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rPr>
              <w:t>Игра</w:t>
            </w:r>
            <w:r w:rsidRPr="008435DE">
              <w:rPr>
                <w:rFonts w:ascii="Times New Roman" w:hAnsi="Times New Roman" w:cs="Times New Roman"/>
                <w:sz w:val="24"/>
                <w:szCs w:val="24"/>
                <w:lang w:val="en-US"/>
              </w:rPr>
              <w:t xml:space="preserve"> “Guess the activity!”</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0" w:type="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1</w:t>
            </w:r>
          </w:p>
        </w:tc>
      </w:tr>
      <w:tr w:rsidR="00556EF8" w:rsidRPr="008435DE" w:rsidTr="00556EF8">
        <w:trPr>
          <w:trHeight w:val="1390"/>
        </w:trPr>
        <w:tc>
          <w:tcPr>
            <w:tcW w:w="0" w:type="auto"/>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t>7</w:t>
            </w:r>
          </w:p>
        </w:tc>
        <w:tc>
          <w:tcPr>
            <w:tcW w:w="0" w:type="auto"/>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b/>
                <w:sz w:val="24"/>
                <w:szCs w:val="24"/>
                <w:lang w:val="en-US"/>
              </w:rPr>
              <w:t>Sally’s Story.</w:t>
            </w:r>
            <w:r w:rsidRPr="008435DE">
              <w:rPr>
                <w:rFonts w:ascii="Times New Roman" w:hAnsi="Times New Roman" w:cs="Times New Roman"/>
                <w:sz w:val="24"/>
                <w:szCs w:val="24"/>
                <w:lang w:val="en-US"/>
              </w:rPr>
              <w:t xml:space="preserve"> Snowy.</w:t>
            </w:r>
          </w:p>
        </w:tc>
        <w:tc>
          <w:tcPr>
            <w:tcW w:w="0" w:type="auto"/>
          </w:tcPr>
          <w:p w:rsidR="00556EF8" w:rsidRPr="008435DE" w:rsidRDefault="00556EF8" w:rsidP="008435DE">
            <w:pPr>
              <w:widowControl w:val="0"/>
              <w:shd w:val="clear" w:color="auto" w:fill="FFFFFF"/>
              <w:autoSpaceDE w:val="0"/>
              <w:autoSpaceDN w:val="0"/>
              <w:adjustRightInd w:val="0"/>
              <w:spacing w:after="0" w:line="240" w:lineRule="auto"/>
              <w:rPr>
                <w:rFonts w:ascii="Times New Roman" w:hAnsi="Times New Roman" w:cs="Times New Roman"/>
                <w:i/>
                <w:iCs/>
                <w:sz w:val="24"/>
                <w:szCs w:val="24"/>
                <w:lang w:val="en-US"/>
              </w:rPr>
            </w:pPr>
            <w:r w:rsidRPr="008435DE">
              <w:rPr>
                <w:rFonts w:ascii="Times New Roman" w:hAnsi="Times New Roman" w:cs="Times New Roman"/>
                <w:i/>
                <w:iCs/>
                <w:color w:val="000000"/>
                <w:spacing w:val="-4"/>
                <w:sz w:val="24"/>
                <w:szCs w:val="24"/>
                <w:lang w:val="en-US"/>
              </w:rPr>
              <w:t xml:space="preserve">Maths, English, History, Art, dinosaur, PE; days </w:t>
            </w:r>
            <w:r w:rsidRPr="008435DE">
              <w:rPr>
                <w:rFonts w:ascii="Times New Roman" w:hAnsi="Times New Roman" w:cs="Times New Roman"/>
                <w:i/>
                <w:iCs/>
                <w:color w:val="000000"/>
                <w:sz w:val="24"/>
                <w:szCs w:val="24"/>
                <w:lang w:val="en-US"/>
              </w:rPr>
              <w:t>of the week</w:t>
            </w:r>
          </w:p>
          <w:p w:rsidR="00556EF8" w:rsidRPr="008435DE" w:rsidRDefault="00556EF8" w:rsidP="008435DE">
            <w:pPr>
              <w:spacing w:after="0" w:line="240" w:lineRule="auto"/>
              <w:jc w:val="both"/>
              <w:rPr>
                <w:rFonts w:ascii="Times New Roman" w:hAnsi="Times New Roman" w:cs="Times New Roman"/>
                <w:color w:val="000000"/>
                <w:spacing w:val="-1"/>
                <w:sz w:val="24"/>
                <w:szCs w:val="24"/>
                <w:lang w:val="en-US"/>
              </w:rPr>
            </w:pPr>
          </w:p>
        </w:tc>
        <w:tc>
          <w:tcPr>
            <w:tcW w:w="2272" w:type="dxa"/>
          </w:tcPr>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i/>
                <w:iCs/>
                <w:color w:val="000000"/>
                <w:spacing w:val="-2"/>
                <w:sz w:val="24"/>
                <w:szCs w:val="24"/>
                <w:lang w:val="en-US"/>
              </w:rPr>
            </w:pPr>
          </w:p>
        </w:tc>
        <w:tc>
          <w:tcPr>
            <w:tcW w:w="2977" w:type="dxa"/>
          </w:tcPr>
          <w:p w:rsidR="00556EF8" w:rsidRPr="008435DE" w:rsidRDefault="00556EF8" w:rsidP="008435DE">
            <w:pPr>
              <w:autoSpaceDE w:val="0"/>
              <w:snapToGrid w:val="0"/>
              <w:spacing w:after="0" w:line="240" w:lineRule="auto"/>
              <w:jc w:val="center"/>
              <w:rPr>
                <w:rFonts w:ascii="Times New Roman" w:hAnsi="Times New Roman" w:cs="Times New Roman"/>
                <w:color w:val="000000"/>
                <w:sz w:val="24"/>
                <w:szCs w:val="24"/>
              </w:rPr>
            </w:pPr>
            <w:r w:rsidRPr="008435DE">
              <w:rPr>
                <w:rFonts w:ascii="Times New Roman" w:hAnsi="Times New Roman" w:cs="Times New Roman"/>
                <w:bCs/>
                <w:sz w:val="24"/>
                <w:szCs w:val="24"/>
              </w:rPr>
              <w:t>Активизация лексики; формирование навыков чтения</w:t>
            </w:r>
            <w:r w:rsidRPr="008435DE">
              <w:rPr>
                <w:rFonts w:ascii="Times New Roman" w:hAnsi="Times New Roman" w:cs="Times New Roman"/>
                <w:sz w:val="24"/>
                <w:szCs w:val="24"/>
              </w:rPr>
              <w:t>, формирование навыка монологического высказывания</w:t>
            </w:r>
          </w:p>
        </w:tc>
        <w:tc>
          <w:tcPr>
            <w:tcW w:w="2922" w:type="dxa"/>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 xml:space="preserve">Acting out the story </w:t>
            </w:r>
          </w:p>
          <w:p w:rsidR="00556EF8" w:rsidRPr="008435DE" w:rsidRDefault="00556EF8" w:rsidP="008435DE">
            <w:pPr>
              <w:spacing w:after="0" w:line="240" w:lineRule="auto"/>
              <w:jc w:val="both"/>
              <w:rPr>
                <w:rFonts w:ascii="Times New Roman" w:hAnsi="Times New Roman" w:cs="Times New Roman"/>
                <w:sz w:val="24"/>
                <w:szCs w:val="24"/>
              </w:rPr>
            </w:pPr>
          </w:p>
        </w:tc>
        <w:tc>
          <w:tcPr>
            <w:tcW w:w="0" w:type="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1</w:t>
            </w:r>
          </w:p>
        </w:tc>
      </w:tr>
      <w:tr w:rsidR="00556EF8" w:rsidRPr="008435DE" w:rsidTr="00556EF8">
        <w:trPr>
          <w:trHeight w:val="1932"/>
        </w:trPr>
        <w:tc>
          <w:tcPr>
            <w:tcW w:w="0" w:type="auto"/>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lastRenderedPageBreak/>
              <w:t>8-9</w:t>
            </w:r>
          </w:p>
        </w:tc>
        <w:tc>
          <w:tcPr>
            <w:tcW w:w="0" w:type="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The Fly High Review1.</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Read with Trumpet: A day at school.</w:t>
            </w:r>
          </w:p>
        </w:tc>
        <w:tc>
          <w:tcPr>
            <w:tcW w:w="0" w:type="auto"/>
          </w:tcPr>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sz w:val="24"/>
                <w:szCs w:val="24"/>
                <w:lang w:val="en-US"/>
              </w:rPr>
            </w:pPr>
            <w:r w:rsidRPr="008435DE">
              <w:rPr>
                <w:rFonts w:ascii="Times New Roman" w:hAnsi="Times New Roman" w:cs="Times New Roman"/>
                <w:i/>
                <w:iCs/>
                <w:color w:val="4F4F4F"/>
                <w:spacing w:val="-6"/>
                <w:sz w:val="24"/>
                <w:szCs w:val="24"/>
                <w:lang w:val="en-US"/>
              </w:rPr>
              <w:t>Britain, pupil, school uniform, gym, gymnastics,</w:t>
            </w:r>
          </w:p>
          <w:p w:rsidR="00556EF8" w:rsidRPr="008435DE" w:rsidRDefault="00556EF8" w:rsidP="008435DE">
            <w:pPr>
              <w:widowControl w:val="0"/>
              <w:shd w:val="clear" w:color="auto" w:fill="FFFFFF"/>
              <w:autoSpaceDE w:val="0"/>
              <w:autoSpaceDN w:val="0"/>
              <w:adjustRightInd w:val="0"/>
              <w:spacing w:after="0" w:line="240" w:lineRule="auto"/>
              <w:ind w:left="12"/>
              <w:rPr>
                <w:rFonts w:ascii="Times New Roman" w:hAnsi="Times New Roman" w:cs="Times New Roman"/>
                <w:sz w:val="24"/>
                <w:szCs w:val="24"/>
                <w:lang w:val="en-US"/>
              </w:rPr>
            </w:pPr>
            <w:r w:rsidRPr="008435DE">
              <w:rPr>
                <w:rFonts w:ascii="Times New Roman" w:hAnsi="Times New Roman" w:cs="Times New Roman"/>
                <w:i/>
                <w:iCs/>
                <w:color w:val="4F4F4F"/>
                <w:spacing w:val="-6"/>
                <w:sz w:val="24"/>
                <w:szCs w:val="24"/>
                <w:lang w:val="en-US"/>
              </w:rPr>
              <w:t>canteen, cook</w:t>
            </w:r>
          </w:p>
        </w:tc>
        <w:tc>
          <w:tcPr>
            <w:tcW w:w="2272" w:type="dxa"/>
          </w:tcPr>
          <w:p w:rsidR="00556EF8" w:rsidRPr="008435DE" w:rsidRDefault="00556EF8" w:rsidP="008435DE">
            <w:pPr>
              <w:widowControl w:val="0"/>
              <w:shd w:val="clear" w:color="auto" w:fill="FFFFFF"/>
              <w:autoSpaceDE w:val="0"/>
              <w:autoSpaceDN w:val="0"/>
              <w:adjustRightInd w:val="0"/>
              <w:spacing w:after="0" w:line="240" w:lineRule="auto"/>
              <w:ind w:left="11"/>
              <w:rPr>
                <w:rFonts w:ascii="Times New Roman" w:hAnsi="Times New Roman" w:cs="Times New Roman"/>
                <w:sz w:val="24"/>
                <w:szCs w:val="24"/>
                <w:lang w:val="en-US"/>
              </w:rPr>
            </w:pPr>
            <w:r w:rsidRPr="008435DE">
              <w:rPr>
                <w:rFonts w:ascii="Times New Roman" w:hAnsi="Times New Roman" w:cs="Times New Roman"/>
                <w:i/>
                <w:iCs/>
                <w:color w:val="4F4F4F"/>
                <w:spacing w:val="-4"/>
                <w:sz w:val="24"/>
                <w:szCs w:val="24"/>
                <w:lang w:val="en-US"/>
              </w:rPr>
              <w:t>be; have got</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7" w:type="dxa"/>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формирование навыка монологического и диалогического высказывания; формирование навыка письма.</w:t>
            </w:r>
          </w:p>
        </w:tc>
        <w:tc>
          <w:tcPr>
            <w:tcW w:w="2922" w:type="dxa"/>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Talk about your school day.</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0" w:type="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lang w:val="en-US"/>
              </w:rPr>
              <w:t xml:space="preserve">  </w:t>
            </w:r>
            <w:r w:rsidRPr="008435DE">
              <w:rPr>
                <w:rFonts w:ascii="Times New Roman" w:hAnsi="Times New Roman" w:cs="Times New Roman"/>
                <w:sz w:val="24"/>
                <w:szCs w:val="24"/>
              </w:rPr>
              <w:t>2</w:t>
            </w:r>
          </w:p>
        </w:tc>
      </w:tr>
      <w:tr w:rsidR="00556EF8" w:rsidRPr="008435DE" w:rsidTr="00556EF8">
        <w:trPr>
          <w:trHeight w:val="2157"/>
        </w:trPr>
        <w:tc>
          <w:tcPr>
            <w:tcW w:w="0" w:type="auto"/>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rPr>
              <w:t>10-1</w:t>
            </w:r>
            <w:r w:rsidRPr="008435DE">
              <w:rPr>
                <w:rFonts w:ascii="Times New Roman" w:hAnsi="Times New Roman" w:cs="Times New Roman"/>
                <w:sz w:val="24"/>
                <w:szCs w:val="24"/>
                <w:lang w:val="en-US"/>
              </w:rPr>
              <w:t>2</w:t>
            </w:r>
          </w:p>
        </w:tc>
        <w:tc>
          <w:tcPr>
            <w:tcW w:w="0" w:type="auto"/>
            <w:shd w:val="clear" w:color="auto" w:fill="auto"/>
          </w:tcPr>
          <w:p w:rsidR="00556EF8" w:rsidRPr="008435DE" w:rsidRDefault="00556EF8" w:rsidP="008435DE">
            <w:pPr>
              <w:spacing w:after="0" w:line="240" w:lineRule="auto"/>
              <w:jc w:val="both"/>
              <w:rPr>
                <w:rFonts w:ascii="Times New Roman" w:hAnsi="Times New Roman" w:cs="Times New Roman"/>
                <w:b/>
                <w:sz w:val="24"/>
                <w:szCs w:val="24"/>
                <w:u w:val="single"/>
                <w:lang w:val="en-US"/>
              </w:rPr>
            </w:pPr>
            <w:r w:rsidRPr="008435DE">
              <w:rPr>
                <w:rFonts w:ascii="Times New Roman" w:hAnsi="Times New Roman" w:cs="Times New Roman"/>
                <w:b/>
                <w:sz w:val="24"/>
                <w:szCs w:val="24"/>
                <w:u w:val="single"/>
                <w:lang w:val="en-US"/>
              </w:rPr>
              <w:t>Cycle 2</w:t>
            </w:r>
          </w:p>
          <w:p w:rsidR="00556EF8" w:rsidRPr="008435DE" w:rsidRDefault="00556EF8" w:rsidP="008435DE">
            <w:pPr>
              <w:spacing w:after="0" w:line="240" w:lineRule="auto"/>
              <w:jc w:val="both"/>
              <w:rPr>
                <w:rFonts w:ascii="Times New Roman" w:hAnsi="Times New Roman" w:cs="Times New Roman"/>
                <w:bCs/>
                <w:color w:val="000000"/>
                <w:spacing w:val="-3"/>
                <w:sz w:val="24"/>
                <w:szCs w:val="24"/>
                <w:lang w:val="en-US"/>
              </w:rPr>
            </w:pPr>
            <w:r w:rsidRPr="008435DE">
              <w:rPr>
                <w:rFonts w:ascii="Times New Roman" w:hAnsi="Times New Roman" w:cs="Times New Roman"/>
                <w:bCs/>
                <w:color w:val="000000"/>
                <w:spacing w:val="-3"/>
                <w:sz w:val="24"/>
                <w:szCs w:val="24"/>
                <w:lang w:val="en-US"/>
              </w:rPr>
              <w:t>Our wonderful year.</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The Postman comes at seven.</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Do they play basketball?</w:t>
            </w:r>
          </w:p>
        </w:tc>
        <w:tc>
          <w:tcPr>
            <w:tcW w:w="0" w:type="auto"/>
            <w:shd w:val="clear" w:color="auto" w:fill="auto"/>
          </w:tcPr>
          <w:p w:rsidR="00556EF8" w:rsidRPr="008435DE" w:rsidRDefault="00556EF8" w:rsidP="008435DE">
            <w:pPr>
              <w:widowControl w:val="0"/>
              <w:shd w:val="clear" w:color="auto" w:fill="FFFFFF"/>
              <w:autoSpaceDE w:val="0"/>
              <w:autoSpaceDN w:val="0"/>
              <w:adjustRightInd w:val="0"/>
              <w:spacing w:after="0" w:line="240" w:lineRule="auto"/>
              <w:rPr>
                <w:rFonts w:ascii="Times New Roman" w:hAnsi="Times New Roman" w:cs="Times New Roman"/>
                <w:i/>
                <w:iCs/>
                <w:sz w:val="24"/>
                <w:szCs w:val="24"/>
                <w:lang w:val="en-US"/>
              </w:rPr>
            </w:pPr>
            <w:r w:rsidRPr="008435DE">
              <w:rPr>
                <w:rFonts w:ascii="Times New Roman" w:hAnsi="Times New Roman" w:cs="Times New Roman"/>
                <w:i/>
                <w:iCs/>
                <w:color w:val="000000"/>
                <w:spacing w:val="-1"/>
                <w:sz w:val="24"/>
                <w:szCs w:val="24"/>
                <w:lang w:val="en-US"/>
              </w:rPr>
              <w:t>postman, morning, letter, postcard, parcel,</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i/>
                <w:iCs/>
                <w:color w:val="000000"/>
                <w:spacing w:val="-1"/>
                <w:sz w:val="24"/>
                <w:szCs w:val="24"/>
                <w:lang w:val="en-US"/>
              </w:rPr>
              <w:t>afternoon, evening, watch TV</w:t>
            </w:r>
          </w:p>
          <w:p w:rsidR="00556EF8" w:rsidRPr="008435DE" w:rsidRDefault="00556EF8" w:rsidP="008435DE">
            <w:pPr>
              <w:widowControl w:val="0"/>
              <w:shd w:val="clear" w:color="auto" w:fill="FFFFFF"/>
              <w:autoSpaceDE w:val="0"/>
              <w:autoSpaceDN w:val="0"/>
              <w:adjustRightInd w:val="0"/>
              <w:spacing w:after="0" w:line="240" w:lineRule="auto"/>
              <w:rPr>
                <w:rFonts w:ascii="Times New Roman" w:hAnsi="Times New Roman" w:cs="Times New Roman"/>
                <w:i/>
                <w:iCs/>
                <w:sz w:val="24"/>
                <w:szCs w:val="24"/>
                <w:lang w:val="en-US"/>
              </w:rPr>
            </w:pPr>
            <w:r w:rsidRPr="008435DE">
              <w:rPr>
                <w:rFonts w:ascii="Times New Roman" w:hAnsi="Times New Roman" w:cs="Times New Roman"/>
                <w:i/>
                <w:iCs/>
                <w:color w:val="000000"/>
                <w:spacing w:val="-1"/>
                <w:sz w:val="24"/>
                <w:szCs w:val="24"/>
                <w:lang w:val="en-US"/>
              </w:rPr>
              <w:t>photo album, weekend, ski, year, mountain,</w:t>
            </w:r>
          </w:p>
          <w:p w:rsidR="00556EF8" w:rsidRPr="008435DE" w:rsidRDefault="00556EF8" w:rsidP="008435DE">
            <w:pPr>
              <w:widowControl w:val="0"/>
              <w:shd w:val="clear" w:color="auto" w:fill="FFFFFF"/>
              <w:autoSpaceDE w:val="0"/>
              <w:autoSpaceDN w:val="0"/>
              <w:adjustRightInd w:val="0"/>
              <w:spacing w:after="0" w:line="240" w:lineRule="auto"/>
              <w:ind w:left="19"/>
              <w:rPr>
                <w:rFonts w:ascii="Times New Roman" w:hAnsi="Times New Roman" w:cs="Times New Roman"/>
                <w:i/>
                <w:iCs/>
                <w:sz w:val="24"/>
                <w:szCs w:val="24"/>
                <w:lang w:val="en-US"/>
              </w:rPr>
            </w:pPr>
            <w:r w:rsidRPr="008435DE">
              <w:rPr>
                <w:rFonts w:ascii="Times New Roman" w:hAnsi="Times New Roman" w:cs="Times New Roman"/>
                <w:i/>
                <w:iCs/>
                <w:color w:val="000000"/>
                <w:spacing w:val="1"/>
                <w:sz w:val="24"/>
                <w:szCs w:val="24"/>
                <w:lang w:val="en-US"/>
              </w:rPr>
              <w:t>winter, summer</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272" w:type="dxa"/>
            <w:vMerge w:val="restart"/>
          </w:tcPr>
          <w:p w:rsidR="00556EF8" w:rsidRPr="008435DE" w:rsidRDefault="00556EF8" w:rsidP="008435DE">
            <w:pPr>
              <w:widowControl w:val="0"/>
              <w:shd w:val="clear" w:color="auto" w:fill="FFFFFF"/>
              <w:autoSpaceDE w:val="0"/>
              <w:autoSpaceDN w:val="0"/>
              <w:adjustRightInd w:val="0"/>
              <w:spacing w:after="0" w:line="240" w:lineRule="auto"/>
              <w:rPr>
                <w:rFonts w:ascii="Times New Roman" w:hAnsi="Times New Roman" w:cs="Times New Roman"/>
                <w:i/>
                <w:iCs/>
                <w:sz w:val="24"/>
                <w:szCs w:val="24"/>
                <w:lang w:val="en-US"/>
              </w:rPr>
            </w:pPr>
            <w:r w:rsidRPr="008435DE">
              <w:rPr>
                <w:rFonts w:ascii="Times New Roman" w:hAnsi="Times New Roman" w:cs="Times New Roman"/>
                <w:color w:val="000000"/>
                <w:spacing w:val="-2"/>
                <w:sz w:val="24"/>
                <w:szCs w:val="24"/>
                <w:lang w:val="en-US"/>
              </w:rPr>
              <w:t>Present simple: affirmative</w:t>
            </w:r>
          </w:p>
          <w:p w:rsidR="00556EF8" w:rsidRPr="008435DE" w:rsidRDefault="00556EF8" w:rsidP="008435DE">
            <w:pPr>
              <w:widowControl w:val="0"/>
              <w:shd w:val="clear" w:color="auto" w:fill="FFFFFF"/>
              <w:autoSpaceDE w:val="0"/>
              <w:autoSpaceDN w:val="0"/>
              <w:adjustRightInd w:val="0"/>
              <w:spacing w:after="0" w:line="240" w:lineRule="auto"/>
              <w:rPr>
                <w:rFonts w:ascii="Times New Roman" w:hAnsi="Times New Roman" w:cs="Times New Roman"/>
                <w:i/>
                <w:iCs/>
                <w:sz w:val="24"/>
                <w:szCs w:val="24"/>
                <w:lang w:val="en-US"/>
              </w:rPr>
            </w:pPr>
            <w:r w:rsidRPr="008435DE">
              <w:rPr>
                <w:rFonts w:ascii="Times New Roman" w:hAnsi="Times New Roman" w:cs="Times New Roman"/>
                <w:color w:val="000000"/>
                <w:spacing w:val="-3"/>
                <w:sz w:val="24"/>
                <w:szCs w:val="24"/>
                <w:lang w:val="en-US"/>
              </w:rPr>
              <w:t xml:space="preserve">Present simple: negative; questions and </w:t>
            </w:r>
            <w:r w:rsidRPr="008435DE">
              <w:rPr>
                <w:rFonts w:ascii="Times New Roman" w:hAnsi="Times New Roman" w:cs="Times New Roman"/>
                <w:color w:val="000000"/>
                <w:spacing w:val="2"/>
                <w:sz w:val="24"/>
                <w:szCs w:val="24"/>
                <w:lang w:val="en-US"/>
              </w:rPr>
              <w:t xml:space="preserve">short answers </w:t>
            </w:r>
            <w:r w:rsidRPr="008435DE">
              <w:rPr>
                <w:rFonts w:ascii="Times New Roman" w:hAnsi="Times New Roman" w:cs="Times New Roman"/>
                <w:i/>
                <w:iCs/>
                <w:color w:val="000000"/>
                <w:spacing w:val="2"/>
                <w:sz w:val="24"/>
                <w:szCs w:val="24"/>
                <w:lang w:val="en-US"/>
              </w:rPr>
              <w:t xml:space="preserve">(I/you/we/they/ </w:t>
            </w:r>
            <w:r w:rsidRPr="008435DE">
              <w:rPr>
                <w:rFonts w:ascii="Times New Roman" w:hAnsi="Times New Roman" w:cs="Times New Roman"/>
                <w:color w:val="000000"/>
                <w:spacing w:val="-3"/>
                <w:sz w:val="24"/>
                <w:szCs w:val="24"/>
                <w:lang w:val="en-US"/>
              </w:rPr>
              <w:t xml:space="preserve">Present simple: negative; questions and </w:t>
            </w:r>
            <w:r w:rsidRPr="008435DE">
              <w:rPr>
                <w:rFonts w:ascii="Times New Roman" w:hAnsi="Times New Roman" w:cs="Times New Roman"/>
                <w:color w:val="000000"/>
                <w:sz w:val="24"/>
                <w:szCs w:val="24"/>
                <w:lang w:val="en-US"/>
              </w:rPr>
              <w:t xml:space="preserve">short answers </w:t>
            </w:r>
            <w:r w:rsidRPr="008435DE">
              <w:rPr>
                <w:rFonts w:ascii="Times New Roman" w:hAnsi="Times New Roman" w:cs="Times New Roman"/>
                <w:i/>
                <w:iCs/>
                <w:color w:val="000000"/>
                <w:sz w:val="24"/>
                <w:szCs w:val="24"/>
                <w:lang w:val="en-US"/>
              </w:rPr>
              <w:t xml:space="preserve">(he/she/it/ </w:t>
            </w:r>
            <w:r w:rsidRPr="008435DE">
              <w:rPr>
                <w:rFonts w:ascii="Times New Roman" w:hAnsi="Times New Roman" w:cs="Times New Roman"/>
                <w:color w:val="000000"/>
                <w:spacing w:val="-1"/>
                <w:sz w:val="24"/>
                <w:szCs w:val="24"/>
                <w:lang w:val="en-US"/>
              </w:rPr>
              <w:t xml:space="preserve">Present simple and adverbs of </w:t>
            </w:r>
            <w:r w:rsidRPr="008435DE">
              <w:rPr>
                <w:rFonts w:ascii="Times New Roman" w:hAnsi="Times New Roman" w:cs="Times New Roman"/>
                <w:color w:val="000000"/>
                <w:spacing w:val="-2"/>
                <w:sz w:val="24"/>
                <w:szCs w:val="24"/>
                <w:lang w:val="en-US"/>
              </w:rPr>
              <w:t xml:space="preserve">frequency </w:t>
            </w:r>
            <w:r w:rsidRPr="008435DE">
              <w:rPr>
                <w:rFonts w:ascii="Times New Roman" w:hAnsi="Times New Roman" w:cs="Times New Roman"/>
                <w:color w:val="000000"/>
                <w:spacing w:val="-3"/>
                <w:sz w:val="24"/>
                <w:szCs w:val="24"/>
                <w:lang w:val="en-US"/>
              </w:rPr>
              <w:t>Present simple</w:t>
            </w:r>
          </w:p>
          <w:p w:rsidR="00556EF8" w:rsidRPr="008435DE" w:rsidRDefault="00556EF8" w:rsidP="008435DE">
            <w:pPr>
              <w:spacing w:after="0" w:line="240" w:lineRule="auto"/>
              <w:jc w:val="both"/>
              <w:rPr>
                <w:rFonts w:ascii="Times New Roman" w:hAnsi="Times New Roman" w:cs="Times New Roman"/>
                <w:sz w:val="24"/>
                <w:szCs w:val="24"/>
                <w:lang w:val="en-US"/>
              </w:rPr>
            </w:pP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Always, sometimes, never, in the morning, on Saturday, every day.</w:t>
            </w:r>
          </w:p>
        </w:tc>
        <w:tc>
          <w:tcPr>
            <w:tcW w:w="2977" w:type="dxa"/>
          </w:tcPr>
          <w:p w:rsidR="00556EF8" w:rsidRPr="008435DE" w:rsidRDefault="00556EF8" w:rsidP="008435DE">
            <w:pPr>
              <w:spacing w:after="0" w:line="240" w:lineRule="auto"/>
              <w:jc w:val="center"/>
              <w:rPr>
                <w:rFonts w:ascii="Times New Roman" w:hAnsi="Times New Roman" w:cs="Times New Roman"/>
                <w:bCs/>
                <w:sz w:val="24"/>
                <w:szCs w:val="24"/>
              </w:rPr>
            </w:pPr>
            <w:r w:rsidRPr="008435DE">
              <w:rPr>
                <w:rFonts w:ascii="Times New Roman" w:hAnsi="Times New Roman" w:cs="Times New Roman"/>
                <w:bCs/>
                <w:sz w:val="24"/>
                <w:szCs w:val="24"/>
              </w:rPr>
              <w:t>Аудирование.</w:t>
            </w:r>
          </w:p>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t>Формирование лексико-грамматических навыков.</w:t>
            </w:r>
          </w:p>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bCs/>
                <w:sz w:val="24"/>
                <w:szCs w:val="24"/>
              </w:rPr>
              <w:t>введение новой лексики; формирование навыков чтения.</w:t>
            </w:r>
          </w:p>
        </w:tc>
        <w:tc>
          <w:tcPr>
            <w:tcW w:w="2922" w:type="dxa"/>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rPr>
              <w:t>Игра</w:t>
            </w:r>
            <w:r w:rsidRPr="008435DE">
              <w:rPr>
                <w:rFonts w:ascii="Times New Roman" w:hAnsi="Times New Roman" w:cs="Times New Roman"/>
                <w:sz w:val="24"/>
                <w:szCs w:val="24"/>
                <w:lang w:val="en-US"/>
              </w:rPr>
              <w:t xml:space="preserve"> “Say the time! Mime what you do at that time of day” </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rPr>
              <w:t>Песня</w:t>
            </w:r>
            <w:r w:rsidRPr="008435DE">
              <w:rPr>
                <w:rFonts w:ascii="Times New Roman" w:hAnsi="Times New Roman" w:cs="Times New Roman"/>
                <w:sz w:val="24"/>
                <w:szCs w:val="24"/>
                <w:lang w:val="en-US"/>
              </w:rPr>
              <w:t xml:space="preserve"> “Lucky Ziggy”</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0" w:type="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3</w:t>
            </w:r>
          </w:p>
        </w:tc>
      </w:tr>
      <w:tr w:rsidR="00556EF8" w:rsidRPr="008435DE" w:rsidTr="00556EF8">
        <w:trPr>
          <w:trHeight w:val="573"/>
        </w:trPr>
        <w:tc>
          <w:tcPr>
            <w:tcW w:w="0" w:type="auto"/>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rPr>
              <w:t>1</w:t>
            </w:r>
            <w:r w:rsidRPr="008435DE">
              <w:rPr>
                <w:rFonts w:ascii="Times New Roman" w:hAnsi="Times New Roman" w:cs="Times New Roman"/>
                <w:sz w:val="24"/>
                <w:szCs w:val="24"/>
                <w:lang w:val="en-US"/>
              </w:rPr>
              <w:t>3-14</w:t>
            </w:r>
          </w:p>
        </w:tc>
        <w:tc>
          <w:tcPr>
            <w:tcW w:w="0" w:type="auto"/>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She doesn’t like meat.</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They always wake up early.</w:t>
            </w:r>
          </w:p>
        </w:tc>
        <w:tc>
          <w:tcPr>
            <w:tcW w:w="0" w:type="auto"/>
          </w:tcPr>
          <w:p w:rsidR="00556EF8" w:rsidRPr="008435DE" w:rsidRDefault="00556EF8" w:rsidP="008435DE">
            <w:pPr>
              <w:widowControl w:val="0"/>
              <w:shd w:val="clear" w:color="auto" w:fill="FFFFFF"/>
              <w:autoSpaceDE w:val="0"/>
              <w:autoSpaceDN w:val="0"/>
              <w:adjustRightInd w:val="0"/>
              <w:spacing w:after="0" w:line="240" w:lineRule="auto"/>
              <w:ind w:left="14"/>
              <w:rPr>
                <w:rFonts w:ascii="Times New Roman" w:hAnsi="Times New Roman" w:cs="Times New Roman"/>
                <w:i/>
                <w:iCs/>
                <w:sz w:val="24"/>
                <w:szCs w:val="24"/>
                <w:lang w:val="en-US"/>
              </w:rPr>
            </w:pPr>
            <w:r w:rsidRPr="008435DE">
              <w:rPr>
                <w:rFonts w:ascii="Times New Roman" w:hAnsi="Times New Roman" w:cs="Times New Roman"/>
                <w:i/>
                <w:iCs/>
                <w:color w:val="000000"/>
                <w:sz w:val="24"/>
                <w:szCs w:val="24"/>
                <w:lang w:val="en-US"/>
              </w:rPr>
              <w:t>meat, excited, panda, China, leaf</w:t>
            </w:r>
          </w:p>
          <w:p w:rsidR="00556EF8" w:rsidRPr="008435DE" w:rsidRDefault="00556EF8" w:rsidP="008435DE">
            <w:pPr>
              <w:widowControl w:val="0"/>
              <w:shd w:val="clear" w:color="auto" w:fill="FFFFFF"/>
              <w:autoSpaceDE w:val="0"/>
              <w:autoSpaceDN w:val="0"/>
              <w:adjustRightInd w:val="0"/>
              <w:spacing w:after="0" w:line="240" w:lineRule="auto"/>
              <w:ind w:left="24"/>
              <w:rPr>
                <w:rFonts w:ascii="Times New Roman" w:hAnsi="Times New Roman" w:cs="Times New Roman"/>
                <w:i/>
                <w:iCs/>
                <w:sz w:val="24"/>
                <w:szCs w:val="24"/>
                <w:lang w:val="en-US"/>
              </w:rPr>
            </w:pPr>
            <w:r w:rsidRPr="008435DE">
              <w:rPr>
                <w:rFonts w:ascii="Times New Roman" w:hAnsi="Times New Roman" w:cs="Times New Roman"/>
                <w:i/>
                <w:iCs/>
                <w:color w:val="000000"/>
                <w:sz w:val="24"/>
                <w:szCs w:val="24"/>
                <w:lang w:val="en-US"/>
              </w:rPr>
              <w:t>wake up, early, show, bird, late, want</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272" w:type="dxa"/>
            <w:vMerge/>
          </w:tcPr>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7" w:type="dxa"/>
          </w:tcPr>
          <w:p w:rsidR="00556EF8" w:rsidRPr="008435DE" w:rsidRDefault="00556EF8" w:rsidP="008435DE">
            <w:pPr>
              <w:spacing w:after="0" w:line="240" w:lineRule="auto"/>
              <w:rPr>
                <w:rFonts w:ascii="Times New Roman" w:hAnsi="Times New Roman" w:cs="Times New Roman"/>
                <w:sz w:val="24"/>
                <w:szCs w:val="24"/>
              </w:rPr>
            </w:pPr>
            <w:r w:rsidRPr="008435DE">
              <w:rPr>
                <w:rFonts w:ascii="Times New Roman" w:hAnsi="Times New Roman" w:cs="Times New Roman"/>
                <w:sz w:val="24"/>
                <w:szCs w:val="24"/>
              </w:rPr>
              <w:t>формирование навыка монологического и диалогического высказывания;</w:t>
            </w:r>
          </w:p>
          <w:p w:rsidR="00556EF8" w:rsidRPr="008435DE" w:rsidRDefault="00556EF8" w:rsidP="008435DE">
            <w:pPr>
              <w:spacing w:after="0" w:line="240" w:lineRule="auto"/>
              <w:rPr>
                <w:rFonts w:ascii="Times New Roman" w:hAnsi="Times New Roman" w:cs="Times New Roman"/>
                <w:sz w:val="24"/>
                <w:szCs w:val="24"/>
              </w:rPr>
            </w:pPr>
            <w:r w:rsidRPr="008435DE">
              <w:rPr>
                <w:rFonts w:ascii="Times New Roman" w:hAnsi="Times New Roman" w:cs="Times New Roman"/>
                <w:sz w:val="24"/>
                <w:szCs w:val="24"/>
              </w:rPr>
              <w:t>аудирование.</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rPr>
              <w:t>введение новой лексики.</w:t>
            </w:r>
          </w:p>
        </w:tc>
        <w:tc>
          <w:tcPr>
            <w:tcW w:w="2922" w:type="dxa"/>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Acting out the story “She doesn’t like meat.”</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Learn with Tag.</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Circle. Learn with Tag.</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rPr>
              <w:t>Песня</w:t>
            </w:r>
            <w:r w:rsidRPr="008435DE">
              <w:rPr>
                <w:rFonts w:ascii="Times New Roman" w:hAnsi="Times New Roman" w:cs="Times New Roman"/>
                <w:sz w:val="24"/>
                <w:szCs w:val="24"/>
                <w:lang w:val="en-US"/>
              </w:rPr>
              <w:t xml:space="preserve"> “Pandora likes the Zoo”.</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rPr>
              <w:t>Игра</w:t>
            </w:r>
            <w:r w:rsidRPr="008435DE">
              <w:rPr>
                <w:rFonts w:ascii="Times New Roman" w:hAnsi="Times New Roman" w:cs="Times New Roman"/>
                <w:sz w:val="24"/>
                <w:szCs w:val="24"/>
                <w:lang w:val="en-US"/>
              </w:rPr>
              <w:t xml:space="preserve"> “Who always eats fish?”</w:t>
            </w:r>
          </w:p>
        </w:tc>
        <w:tc>
          <w:tcPr>
            <w:tcW w:w="0" w:type="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2</w:t>
            </w:r>
          </w:p>
        </w:tc>
      </w:tr>
      <w:tr w:rsidR="00556EF8" w:rsidRPr="008435DE" w:rsidTr="00556EF8">
        <w:trPr>
          <w:trHeight w:val="573"/>
        </w:trPr>
        <w:tc>
          <w:tcPr>
            <w:tcW w:w="0" w:type="auto"/>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rPr>
              <w:t>1</w:t>
            </w:r>
            <w:r w:rsidRPr="008435DE">
              <w:rPr>
                <w:rFonts w:ascii="Times New Roman" w:hAnsi="Times New Roman" w:cs="Times New Roman"/>
                <w:sz w:val="24"/>
                <w:szCs w:val="24"/>
                <w:lang w:val="en-US"/>
              </w:rPr>
              <w:t>5</w:t>
            </w:r>
          </w:p>
        </w:tc>
        <w:tc>
          <w:tcPr>
            <w:tcW w:w="0" w:type="auto"/>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Sally’s Story. The months of the year.</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0" w:type="auto"/>
          </w:tcPr>
          <w:p w:rsidR="00556EF8" w:rsidRPr="008435DE" w:rsidRDefault="00556EF8" w:rsidP="008435DE">
            <w:pPr>
              <w:widowControl w:val="0"/>
              <w:shd w:val="clear" w:color="auto" w:fill="FFFFFF"/>
              <w:autoSpaceDE w:val="0"/>
              <w:autoSpaceDN w:val="0"/>
              <w:adjustRightInd w:val="0"/>
              <w:spacing w:after="0" w:line="240" w:lineRule="auto"/>
              <w:ind w:left="14"/>
              <w:rPr>
                <w:rFonts w:ascii="Times New Roman" w:hAnsi="Times New Roman" w:cs="Times New Roman"/>
                <w:i/>
                <w:iCs/>
                <w:color w:val="000000"/>
                <w:sz w:val="24"/>
                <w:szCs w:val="24"/>
                <w:lang w:val="en-US"/>
              </w:rPr>
            </w:pPr>
            <w:r w:rsidRPr="008435DE">
              <w:rPr>
                <w:rFonts w:ascii="Times New Roman" w:hAnsi="Times New Roman" w:cs="Times New Roman"/>
                <w:color w:val="000000"/>
                <w:sz w:val="24"/>
                <w:szCs w:val="24"/>
                <w:lang w:val="en-US"/>
              </w:rPr>
              <w:t xml:space="preserve">Seasons: </w:t>
            </w:r>
            <w:r w:rsidRPr="008435DE">
              <w:rPr>
                <w:rFonts w:ascii="Times New Roman" w:hAnsi="Times New Roman" w:cs="Times New Roman"/>
                <w:i/>
                <w:iCs/>
                <w:color w:val="000000"/>
                <w:sz w:val="24"/>
                <w:szCs w:val="24"/>
                <w:lang w:val="en-US"/>
              </w:rPr>
              <w:t xml:space="preserve">spring, summer, autumn, winter </w:t>
            </w:r>
            <w:r w:rsidRPr="008435DE">
              <w:rPr>
                <w:rFonts w:ascii="Times New Roman" w:hAnsi="Times New Roman" w:cs="Times New Roman"/>
                <w:color w:val="000000"/>
                <w:spacing w:val="-2"/>
                <w:sz w:val="24"/>
                <w:szCs w:val="24"/>
                <w:lang w:val="en-US"/>
              </w:rPr>
              <w:t xml:space="preserve">Months: </w:t>
            </w:r>
            <w:r w:rsidRPr="008435DE">
              <w:rPr>
                <w:rFonts w:ascii="Times New Roman" w:hAnsi="Times New Roman" w:cs="Times New Roman"/>
                <w:i/>
                <w:iCs/>
                <w:color w:val="000000"/>
                <w:spacing w:val="-2"/>
                <w:sz w:val="24"/>
                <w:szCs w:val="24"/>
                <w:lang w:val="en-US"/>
              </w:rPr>
              <w:t xml:space="preserve">January, February, March, April, </w:t>
            </w:r>
            <w:r w:rsidRPr="008435DE">
              <w:rPr>
                <w:rFonts w:ascii="Times New Roman" w:hAnsi="Times New Roman" w:cs="Times New Roman"/>
                <w:i/>
                <w:iCs/>
                <w:color w:val="000000"/>
                <w:spacing w:val="-4"/>
                <w:sz w:val="24"/>
                <w:szCs w:val="24"/>
                <w:lang w:val="en-US"/>
              </w:rPr>
              <w:t xml:space="preserve">May, June, July, August, September, October, </w:t>
            </w:r>
            <w:r w:rsidRPr="008435DE">
              <w:rPr>
                <w:rFonts w:ascii="Times New Roman" w:hAnsi="Times New Roman" w:cs="Times New Roman"/>
                <w:i/>
                <w:iCs/>
                <w:color w:val="000000"/>
                <w:sz w:val="24"/>
                <w:szCs w:val="24"/>
                <w:lang w:val="en-US"/>
              </w:rPr>
              <w:t xml:space="preserve">November, December </w:t>
            </w:r>
            <w:r w:rsidRPr="008435DE">
              <w:rPr>
                <w:rFonts w:ascii="Times New Roman" w:hAnsi="Times New Roman" w:cs="Times New Roman"/>
                <w:color w:val="000000"/>
                <w:sz w:val="24"/>
                <w:szCs w:val="24"/>
                <w:lang w:val="en-US"/>
              </w:rPr>
              <w:t xml:space="preserve">Weather: </w:t>
            </w:r>
            <w:r w:rsidRPr="008435DE">
              <w:rPr>
                <w:rFonts w:ascii="Times New Roman" w:hAnsi="Times New Roman" w:cs="Times New Roman"/>
                <w:i/>
                <w:iCs/>
                <w:color w:val="000000"/>
                <w:sz w:val="24"/>
                <w:szCs w:val="24"/>
                <w:lang w:val="en-US"/>
              </w:rPr>
              <w:t>sun, rain, snow, wind</w:t>
            </w:r>
          </w:p>
        </w:tc>
        <w:tc>
          <w:tcPr>
            <w:tcW w:w="2272" w:type="dxa"/>
            <w:vMerge/>
          </w:tcPr>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7" w:type="dxa"/>
          </w:tcPr>
          <w:p w:rsidR="00556EF8" w:rsidRPr="008435DE" w:rsidRDefault="00556EF8" w:rsidP="008435DE">
            <w:pPr>
              <w:spacing w:after="0" w:line="240" w:lineRule="auto"/>
              <w:jc w:val="center"/>
              <w:rPr>
                <w:rFonts w:ascii="Times New Roman" w:hAnsi="Times New Roman" w:cs="Times New Roman"/>
                <w:bCs/>
                <w:sz w:val="24"/>
                <w:szCs w:val="24"/>
              </w:rPr>
            </w:pPr>
            <w:r w:rsidRPr="008435DE">
              <w:rPr>
                <w:rFonts w:ascii="Times New Roman" w:hAnsi="Times New Roman" w:cs="Times New Roman"/>
                <w:bCs/>
                <w:sz w:val="24"/>
                <w:szCs w:val="24"/>
              </w:rPr>
              <w:t>Аудирование.</w:t>
            </w:r>
          </w:p>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t>Формирование лексико-грамматических навыков.</w:t>
            </w:r>
          </w:p>
          <w:p w:rsidR="00556EF8" w:rsidRPr="008435DE" w:rsidRDefault="00556EF8" w:rsidP="008435DE">
            <w:pPr>
              <w:spacing w:after="0" w:line="240" w:lineRule="auto"/>
              <w:rPr>
                <w:rFonts w:ascii="Times New Roman" w:hAnsi="Times New Roman" w:cs="Times New Roman"/>
                <w:sz w:val="24"/>
                <w:szCs w:val="24"/>
              </w:rPr>
            </w:pPr>
            <w:r w:rsidRPr="008435DE">
              <w:rPr>
                <w:rFonts w:ascii="Times New Roman" w:hAnsi="Times New Roman" w:cs="Times New Roman"/>
                <w:bCs/>
                <w:sz w:val="24"/>
                <w:szCs w:val="24"/>
              </w:rPr>
              <w:t>введение новой лексики; формирование навыков чтения;</w:t>
            </w:r>
          </w:p>
        </w:tc>
        <w:tc>
          <w:tcPr>
            <w:tcW w:w="2922" w:type="dxa"/>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rPr>
              <w:t>Игра</w:t>
            </w:r>
            <w:r w:rsidRPr="008435DE">
              <w:rPr>
                <w:rFonts w:ascii="Times New Roman" w:hAnsi="Times New Roman" w:cs="Times New Roman"/>
                <w:sz w:val="24"/>
                <w:szCs w:val="24"/>
                <w:lang w:val="en-US"/>
              </w:rPr>
              <w:t xml:space="preserve"> “Say the word I!”</w:t>
            </w:r>
          </w:p>
        </w:tc>
        <w:tc>
          <w:tcPr>
            <w:tcW w:w="0" w:type="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1</w:t>
            </w:r>
          </w:p>
        </w:tc>
      </w:tr>
      <w:tr w:rsidR="00556EF8" w:rsidRPr="008435DE" w:rsidTr="00556EF8">
        <w:trPr>
          <w:trHeight w:val="1977"/>
        </w:trPr>
        <w:tc>
          <w:tcPr>
            <w:tcW w:w="0" w:type="auto"/>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lang w:val="en-US"/>
              </w:rPr>
              <w:lastRenderedPageBreak/>
              <w:t>16-17</w:t>
            </w:r>
          </w:p>
        </w:tc>
        <w:tc>
          <w:tcPr>
            <w:tcW w:w="0" w:type="auto"/>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The FlyHigh Review 2</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Read with Trumpet: Special days in Britain.</w:t>
            </w:r>
          </w:p>
        </w:tc>
        <w:tc>
          <w:tcPr>
            <w:tcW w:w="0" w:type="auto"/>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5"/>
              <w:rPr>
                <w:rFonts w:ascii="Times New Roman" w:hAnsi="Times New Roman" w:cs="Times New Roman"/>
                <w:sz w:val="24"/>
                <w:szCs w:val="24"/>
                <w:lang w:val="en-US"/>
              </w:rPr>
            </w:pPr>
            <w:r w:rsidRPr="008435DE">
              <w:rPr>
                <w:rFonts w:ascii="Times New Roman" w:hAnsi="Times New Roman" w:cs="Times New Roman"/>
                <w:i/>
                <w:iCs/>
                <w:color w:val="4F4F4F"/>
                <w:spacing w:val="-7"/>
                <w:sz w:val="24"/>
                <w:szCs w:val="24"/>
                <w:lang w:val="en-US"/>
              </w:rPr>
              <w:t xml:space="preserve">Mother's Day, give, Harvest Festival, Halloween, </w:t>
            </w:r>
            <w:r w:rsidRPr="008435DE">
              <w:rPr>
                <w:rFonts w:ascii="Times New Roman" w:hAnsi="Times New Roman" w:cs="Times New Roman"/>
                <w:color w:val="4F4F4F"/>
                <w:spacing w:val="-7"/>
                <w:sz w:val="24"/>
                <w:szCs w:val="24"/>
                <w:lang w:val="en-US"/>
              </w:rPr>
              <w:t>Present simple</w:t>
            </w:r>
          </w:p>
          <w:p w:rsidR="00556EF8" w:rsidRPr="008435DE" w:rsidRDefault="00556EF8" w:rsidP="008435DE">
            <w:pPr>
              <w:widowControl w:val="0"/>
              <w:shd w:val="clear" w:color="auto" w:fill="FFFFFF"/>
              <w:autoSpaceDE w:val="0"/>
              <w:autoSpaceDN w:val="0"/>
              <w:adjustRightInd w:val="0"/>
              <w:spacing w:after="0" w:line="240" w:lineRule="auto"/>
              <w:ind w:left="7"/>
              <w:rPr>
                <w:rFonts w:ascii="Times New Roman" w:hAnsi="Times New Roman" w:cs="Times New Roman"/>
                <w:sz w:val="24"/>
                <w:szCs w:val="24"/>
                <w:lang w:val="en-US"/>
              </w:rPr>
            </w:pPr>
            <w:r w:rsidRPr="008435DE">
              <w:rPr>
                <w:rFonts w:ascii="Times New Roman" w:hAnsi="Times New Roman" w:cs="Times New Roman"/>
                <w:i/>
                <w:iCs/>
                <w:color w:val="4F4F4F"/>
                <w:spacing w:val="-6"/>
                <w:sz w:val="24"/>
                <w:szCs w:val="24"/>
                <w:lang w:val="en-US"/>
              </w:rPr>
              <w:t>spider, lantern, pumpkin, Bonfire Night, bonfire,</w:t>
            </w:r>
          </w:p>
          <w:p w:rsidR="00556EF8" w:rsidRPr="008435DE" w:rsidRDefault="00556EF8" w:rsidP="008435DE">
            <w:pPr>
              <w:widowControl w:val="0"/>
              <w:shd w:val="clear" w:color="auto" w:fill="FFFFFF"/>
              <w:autoSpaceDE w:val="0"/>
              <w:autoSpaceDN w:val="0"/>
              <w:adjustRightInd w:val="0"/>
              <w:spacing w:after="0" w:line="240" w:lineRule="auto"/>
              <w:ind w:left="14"/>
              <w:rPr>
                <w:rFonts w:ascii="Times New Roman" w:hAnsi="Times New Roman" w:cs="Times New Roman"/>
                <w:sz w:val="24"/>
                <w:szCs w:val="24"/>
                <w:lang w:val="en-US"/>
              </w:rPr>
            </w:pPr>
            <w:r w:rsidRPr="008435DE">
              <w:rPr>
                <w:rFonts w:ascii="Times New Roman" w:hAnsi="Times New Roman" w:cs="Times New Roman"/>
                <w:i/>
                <w:iCs/>
                <w:color w:val="4F4F4F"/>
                <w:spacing w:val="-7"/>
                <w:sz w:val="24"/>
                <w:szCs w:val="24"/>
                <w:lang w:val="en-US"/>
              </w:rPr>
              <w:t>fireworks, New Year, Father's Day, Christmas</w:t>
            </w:r>
          </w:p>
        </w:tc>
        <w:tc>
          <w:tcPr>
            <w:tcW w:w="2272" w:type="dxa"/>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color w:val="4F4F4F"/>
                <w:spacing w:val="-3"/>
                <w:sz w:val="24"/>
                <w:szCs w:val="24"/>
                <w:lang w:val="en-US"/>
              </w:rPr>
              <w:t>Present simple</w:t>
            </w:r>
          </w:p>
        </w:tc>
        <w:tc>
          <w:tcPr>
            <w:tcW w:w="2977" w:type="dxa"/>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Формирование навыка монологического и диалогического высказывания</w:t>
            </w:r>
          </w:p>
          <w:p w:rsidR="00556EF8" w:rsidRPr="008435DE" w:rsidRDefault="00556EF8" w:rsidP="008435DE">
            <w:pPr>
              <w:spacing w:after="0" w:line="240" w:lineRule="auto"/>
              <w:jc w:val="both"/>
              <w:rPr>
                <w:rFonts w:ascii="Times New Roman" w:hAnsi="Times New Roman" w:cs="Times New Roman"/>
                <w:sz w:val="24"/>
                <w:szCs w:val="24"/>
              </w:rPr>
            </w:pPr>
          </w:p>
        </w:tc>
        <w:tc>
          <w:tcPr>
            <w:tcW w:w="2922" w:type="dxa"/>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rPr>
              <w:t>В</w:t>
            </w:r>
            <w:r w:rsidRPr="008435DE">
              <w:rPr>
                <w:rFonts w:ascii="Times New Roman" w:hAnsi="Times New Roman" w:cs="Times New Roman"/>
                <w:sz w:val="24"/>
                <w:szCs w:val="24"/>
                <w:lang w:val="en-US"/>
              </w:rPr>
              <w:t>/</w:t>
            </w:r>
            <w:r w:rsidRPr="008435DE">
              <w:rPr>
                <w:rFonts w:ascii="Times New Roman" w:hAnsi="Times New Roman" w:cs="Times New Roman"/>
                <w:sz w:val="24"/>
                <w:szCs w:val="24"/>
              </w:rPr>
              <w:t>ф</w:t>
            </w:r>
            <w:r w:rsidRPr="008435DE">
              <w:rPr>
                <w:rFonts w:ascii="Times New Roman" w:hAnsi="Times New Roman" w:cs="Times New Roman"/>
                <w:sz w:val="24"/>
                <w:szCs w:val="24"/>
                <w:lang w:val="en-US"/>
              </w:rPr>
              <w:t xml:space="preserve"> “Holidays in Britain”, </w:t>
            </w:r>
            <w:r w:rsidRPr="008435DE">
              <w:rPr>
                <w:rFonts w:ascii="Times New Roman" w:hAnsi="Times New Roman" w:cs="Times New Roman"/>
                <w:sz w:val="24"/>
                <w:szCs w:val="24"/>
              </w:rPr>
              <w:t>викторина</w:t>
            </w:r>
          </w:p>
        </w:tc>
        <w:tc>
          <w:tcPr>
            <w:tcW w:w="0" w:type="auto"/>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2</w:t>
            </w:r>
          </w:p>
        </w:tc>
      </w:tr>
    </w:tbl>
    <w:p w:rsidR="00556EF8" w:rsidRPr="008435DE" w:rsidRDefault="00556EF8" w:rsidP="008435DE">
      <w:pPr>
        <w:spacing w:after="0" w:line="240" w:lineRule="auto"/>
        <w:jc w:val="center"/>
        <w:rPr>
          <w:rFonts w:ascii="Times New Roman" w:hAnsi="Times New Roman" w:cs="Times New Roman"/>
          <w:b/>
          <w:sz w:val="24"/>
          <w:szCs w:val="24"/>
          <w:lang w:val="en-US"/>
        </w:rPr>
      </w:pPr>
    </w:p>
    <w:tbl>
      <w:tblPr>
        <w:tblW w:w="1587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1701"/>
        <w:gridCol w:w="3686"/>
        <w:gridCol w:w="2268"/>
        <w:gridCol w:w="2976"/>
        <w:gridCol w:w="2977"/>
        <w:gridCol w:w="1418"/>
      </w:tblGrid>
      <w:tr w:rsidR="00556EF8" w:rsidRPr="008435DE" w:rsidTr="00556EF8">
        <w:trPr>
          <w:trHeight w:val="2017"/>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lang w:val="en-US"/>
              </w:rPr>
              <w:t>18-19</w:t>
            </w:r>
          </w:p>
        </w:tc>
        <w:tc>
          <w:tcPr>
            <w:tcW w:w="1701"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hd w:val="clear" w:color="auto" w:fill="FFFFFF"/>
              <w:spacing w:after="0" w:line="240" w:lineRule="auto"/>
              <w:ind w:left="5"/>
              <w:rPr>
                <w:rFonts w:ascii="Times New Roman" w:hAnsi="Times New Roman" w:cs="Times New Roman"/>
                <w:i/>
                <w:iCs/>
                <w:sz w:val="24"/>
                <w:szCs w:val="24"/>
                <w:lang w:val="en-US"/>
              </w:rPr>
            </w:pPr>
            <w:r w:rsidRPr="008435DE">
              <w:rPr>
                <w:rFonts w:ascii="Times New Roman" w:hAnsi="Times New Roman" w:cs="Times New Roman"/>
                <w:b/>
                <w:sz w:val="24"/>
                <w:szCs w:val="24"/>
                <w:u w:val="single"/>
                <w:lang w:val="en-US"/>
              </w:rPr>
              <w:t>Cycle 3</w:t>
            </w:r>
            <w:r w:rsidRPr="008435DE">
              <w:rPr>
                <w:rFonts w:ascii="Times New Roman" w:hAnsi="Times New Roman" w:cs="Times New Roman"/>
                <w:b/>
                <w:bCs/>
                <w:color w:val="000000"/>
                <w:spacing w:val="-3"/>
                <w:sz w:val="24"/>
                <w:szCs w:val="24"/>
                <w:lang w:val="en-US"/>
              </w:rPr>
              <w:t>A Fantastic adventure</w:t>
            </w:r>
          </w:p>
          <w:p w:rsidR="00556EF8" w:rsidRPr="008435DE" w:rsidRDefault="00556EF8" w:rsidP="008435DE">
            <w:pPr>
              <w:spacing w:after="0" w:line="240" w:lineRule="auto"/>
              <w:jc w:val="both"/>
              <w:rPr>
                <w:rFonts w:ascii="Times New Roman" w:hAnsi="Times New Roman" w:cs="Times New Roman"/>
                <w:b/>
                <w:sz w:val="24"/>
                <w:szCs w:val="24"/>
                <w:u w:val="single"/>
                <w:lang w:val="en-US"/>
              </w:rPr>
            </w:pPr>
          </w:p>
          <w:p w:rsidR="00556EF8" w:rsidRPr="008435DE" w:rsidRDefault="00556EF8" w:rsidP="008435DE">
            <w:pPr>
              <w:spacing w:after="0" w:line="240" w:lineRule="auto"/>
              <w:ind w:right="-108"/>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I’m cooking.</w:t>
            </w:r>
          </w:p>
          <w:p w:rsidR="00556EF8" w:rsidRPr="008435DE" w:rsidRDefault="00556EF8" w:rsidP="008435DE">
            <w:pPr>
              <w:spacing w:after="0" w:line="240" w:lineRule="auto"/>
              <w:ind w:right="-108"/>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You aren’t helping.</w:t>
            </w:r>
          </w:p>
        </w:tc>
        <w:tc>
          <w:tcPr>
            <w:tcW w:w="3686"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color w:val="000000"/>
                <w:spacing w:val="-2"/>
                <w:sz w:val="24"/>
                <w:szCs w:val="24"/>
                <w:lang w:val="en-US"/>
              </w:rPr>
              <w:t>cook, learn, talk, bored, home, doorbell, ring</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color w:val="000000"/>
                <w:spacing w:val="-1"/>
                <w:sz w:val="24"/>
                <w:szCs w:val="24"/>
                <w:lang w:val="en-US"/>
              </w:rPr>
              <w:t xml:space="preserve">make, wash, dish, floor, strawberry, taste </w:t>
            </w:r>
            <w:r w:rsidRPr="008435DE">
              <w:rPr>
                <w:rFonts w:ascii="Times New Roman" w:hAnsi="Times New Roman" w:cs="Times New Roman"/>
                <w:color w:val="000000"/>
                <w:sz w:val="24"/>
                <w:szCs w:val="24"/>
                <w:lang w:val="en-US"/>
              </w:rPr>
              <w:t>go</w:t>
            </w:r>
          </w:p>
        </w:tc>
        <w:tc>
          <w:tcPr>
            <w:tcW w:w="226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i/>
                <w:iCs/>
                <w:sz w:val="24"/>
                <w:szCs w:val="24"/>
                <w:lang w:val="en-US"/>
              </w:rPr>
            </w:pPr>
            <w:r w:rsidRPr="008435DE">
              <w:rPr>
                <w:rFonts w:ascii="Times New Roman" w:hAnsi="Times New Roman" w:cs="Times New Roman"/>
                <w:color w:val="000000"/>
                <w:spacing w:val="-2"/>
                <w:sz w:val="24"/>
                <w:szCs w:val="24"/>
                <w:lang w:val="en-US"/>
              </w:rPr>
              <w:t>Present continuous: affirmative</w:t>
            </w:r>
          </w:p>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i/>
                <w:iCs/>
                <w:sz w:val="24"/>
                <w:szCs w:val="24"/>
                <w:lang w:val="en-US"/>
              </w:rPr>
            </w:pPr>
            <w:r w:rsidRPr="008435DE">
              <w:rPr>
                <w:rFonts w:ascii="Times New Roman" w:hAnsi="Times New Roman" w:cs="Times New Roman"/>
                <w:color w:val="000000"/>
                <w:spacing w:val="-3"/>
                <w:sz w:val="24"/>
                <w:szCs w:val="24"/>
                <w:lang w:val="en-US"/>
              </w:rPr>
              <w:t>Present continuous: negative</w:t>
            </w:r>
          </w:p>
          <w:p w:rsidR="00556EF8" w:rsidRPr="008435DE" w:rsidRDefault="00556EF8" w:rsidP="008435DE">
            <w:pPr>
              <w:spacing w:after="0" w:line="240" w:lineRule="auto"/>
              <w:jc w:val="both"/>
              <w:rPr>
                <w:rFonts w:ascii="Times New Roman" w:hAnsi="Times New Roman" w:cs="Times New Roman"/>
                <w:i/>
                <w:iCs/>
                <w:sz w:val="24"/>
                <w:szCs w:val="24"/>
                <w:lang w:val="en-US"/>
              </w:rPr>
            </w:pPr>
          </w:p>
        </w:tc>
        <w:tc>
          <w:tcPr>
            <w:tcW w:w="2976"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t>Формирование лексико-грамматических навыков.</w:t>
            </w:r>
          </w:p>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bCs/>
                <w:sz w:val="24"/>
                <w:szCs w:val="24"/>
              </w:rPr>
              <w:t>введение новой лексики; формирование навыков чтения;</w:t>
            </w:r>
          </w:p>
        </w:tc>
        <w:tc>
          <w:tcPr>
            <w:tcW w:w="2977"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Acting out the story “I’m cooking.”</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Acting out the story “You aren’t helping.”</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141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2</w:t>
            </w:r>
          </w:p>
        </w:tc>
      </w:tr>
      <w:tr w:rsidR="00556EF8" w:rsidRPr="008435DE" w:rsidTr="00556EF8">
        <w:trPr>
          <w:trHeight w:val="2543"/>
        </w:trPr>
        <w:tc>
          <w:tcPr>
            <w:tcW w:w="851"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lang w:val="en-US"/>
              </w:rPr>
              <w:t>20-21</w:t>
            </w:r>
          </w:p>
        </w:tc>
        <w:tc>
          <w:tcPr>
            <w:tcW w:w="1701"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Are you going to town?</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Wait here. Don’t move.</w:t>
            </w:r>
          </w:p>
        </w:tc>
        <w:tc>
          <w:tcPr>
            <w:tcW w:w="3686"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rPr>
                <w:rFonts w:ascii="Times New Roman" w:hAnsi="Times New Roman" w:cs="Times New Roman"/>
                <w:i/>
                <w:iCs/>
                <w:sz w:val="24"/>
                <w:szCs w:val="24"/>
                <w:lang w:val="en-US"/>
              </w:rPr>
            </w:pPr>
            <w:r w:rsidRPr="008435DE">
              <w:rPr>
                <w:rFonts w:ascii="Times New Roman" w:hAnsi="Times New Roman" w:cs="Times New Roman"/>
                <w:i/>
                <w:iCs/>
                <w:color w:val="000000"/>
                <w:sz w:val="24"/>
                <w:szCs w:val="24"/>
                <w:lang w:val="en-US"/>
              </w:rPr>
              <w:t>shopping, library, cinema, supermarket, buy, rope</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color w:val="000000"/>
                <w:spacing w:val="-2"/>
                <w:sz w:val="24"/>
                <w:szCs w:val="24"/>
                <w:lang w:val="en-US"/>
              </w:rPr>
              <w:t>wait, move, chase, stop, thief, brave</w:t>
            </w:r>
          </w:p>
        </w:tc>
        <w:tc>
          <w:tcPr>
            <w:tcW w:w="226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i/>
                <w:iCs/>
                <w:sz w:val="24"/>
                <w:szCs w:val="24"/>
                <w:lang w:val="en-US"/>
              </w:rPr>
            </w:pPr>
            <w:r w:rsidRPr="008435DE">
              <w:rPr>
                <w:rFonts w:ascii="Times New Roman" w:hAnsi="Times New Roman" w:cs="Times New Roman"/>
                <w:color w:val="000000"/>
                <w:spacing w:val="-3"/>
                <w:sz w:val="24"/>
                <w:szCs w:val="24"/>
                <w:lang w:val="en-US"/>
              </w:rPr>
              <w:t>Present continuous: questions and short</w:t>
            </w:r>
          </w:p>
          <w:p w:rsidR="00556EF8" w:rsidRPr="008435DE" w:rsidRDefault="00556EF8" w:rsidP="008435DE">
            <w:pPr>
              <w:widowControl w:val="0"/>
              <w:shd w:val="clear" w:color="auto" w:fill="FFFFFF"/>
              <w:autoSpaceDE w:val="0"/>
              <w:autoSpaceDN w:val="0"/>
              <w:adjustRightInd w:val="0"/>
              <w:spacing w:after="0" w:line="240" w:lineRule="auto"/>
              <w:ind w:left="5"/>
              <w:rPr>
                <w:rFonts w:ascii="Times New Roman" w:hAnsi="Times New Roman" w:cs="Times New Roman"/>
                <w:i/>
                <w:iCs/>
                <w:sz w:val="24"/>
                <w:szCs w:val="24"/>
                <w:lang w:val="en-US"/>
              </w:rPr>
            </w:pPr>
            <w:r w:rsidRPr="008435DE">
              <w:rPr>
                <w:rFonts w:ascii="Times New Roman" w:hAnsi="Times New Roman" w:cs="Times New Roman"/>
                <w:color w:val="000000"/>
                <w:spacing w:val="-1"/>
                <w:sz w:val="24"/>
                <w:szCs w:val="24"/>
                <w:lang w:val="en-US"/>
              </w:rPr>
              <w:t>answers</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color w:val="000000"/>
                <w:spacing w:val="-1"/>
                <w:sz w:val="24"/>
                <w:szCs w:val="24"/>
                <w:lang w:val="en-US"/>
              </w:rPr>
              <w:t>Imperatives: Let's, Don't</w:t>
            </w:r>
          </w:p>
        </w:tc>
        <w:tc>
          <w:tcPr>
            <w:tcW w:w="2976"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Активизация лексики, формирование навыка монологического и диалогического высказывания</w:t>
            </w:r>
          </w:p>
          <w:p w:rsidR="00556EF8" w:rsidRPr="008435DE" w:rsidRDefault="00556EF8" w:rsidP="008435DE">
            <w:pPr>
              <w:spacing w:after="0" w:line="240" w:lineRule="auto"/>
              <w:jc w:val="both"/>
              <w:rPr>
                <w:rFonts w:ascii="Times New Roman" w:hAnsi="Times New Roman" w:cs="Times New Roman"/>
                <w:sz w:val="24"/>
                <w:szCs w:val="24"/>
              </w:rPr>
            </w:pPr>
          </w:p>
        </w:tc>
        <w:tc>
          <w:tcPr>
            <w:tcW w:w="2977"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 xml:space="preserve">Acting out the story “Are you going to town?” </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Acting out the story “Wait here. Don’t move.”</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Learn with Tag. Let’s run. Don’t run. Circle.</w:t>
            </w:r>
          </w:p>
        </w:tc>
        <w:tc>
          <w:tcPr>
            <w:tcW w:w="141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2</w:t>
            </w:r>
          </w:p>
        </w:tc>
      </w:tr>
      <w:tr w:rsidR="00556EF8" w:rsidRPr="008435DE" w:rsidTr="00556EF8">
        <w:trPr>
          <w:trHeight w:val="1491"/>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rPr>
              <w:t>2</w:t>
            </w:r>
            <w:r w:rsidRPr="008435DE">
              <w:rPr>
                <w:rFonts w:ascii="Times New Roman" w:hAnsi="Times New Roman" w:cs="Times New Roman"/>
                <w:sz w:val="24"/>
                <w:szCs w:val="24"/>
                <w:lang w:val="en-US"/>
              </w:rPr>
              <w:t>2</w:t>
            </w:r>
          </w:p>
          <w:p w:rsidR="00556EF8" w:rsidRPr="008435DE" w:rsidRDefault="00556EF8" w:rsidP="008435DE">
            <w:pPr>
              <w:spacing w:after="0" w:line="240" w:lineRule="auto"/>
              <w:jc w:val="center"/>
              <w:rPr>
                <w:rFonts w:ascii="Times New Roman" w:hAnsi="Times New Roman" w:cs="Times New Roman"/>
                <w:sz w:val="24"/>
                <w:szCs w:val="24"/>
                <w:lang w:val="en-US"/>
              </w:rPr>
            </w:pPr>
          </w:p>
        </w:tc>
        <w:tc>
          <w:tcPr>
            <w:tcW w:w="1701"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Sally’s Story.</w:t>
            </w:r>
          </w:p>
          <w:p w:rsidR="00556EF8" w:rsidRPr="008435DE" w:rsidRDefault="00556EF8" w:rsidP="008435DE">
            <w:pPr>
              <w:spacing w:after="0" w:line="240" w:lineRule="auto"/>
              <w:jc w:val="both"/>
              <w:rPr>
                <w:rFonts w:ascii="Times New Roman" w:hAnsi="Times New Roman" w:cs="Times New Roman"/>
                <w:b/>
                <w:sz w:val="24"/>
                <w:szCs w:val="24"/>
                <w:lang w:val="en-US"/>
              </w:rPr>
            </w:pPr>
            <w:r w:rsidRPr="008435DE">
              <w:rPr>
                <w:rFonts w:ascii="Times New Roman" w:hAnsi="Times New Roman" w:cs="Times New Roman"/>
                <w:sz w:val="24"/>
                <w:szCs w:val="24"/>
                <w:lang w:val="en-US"/>
              </w:rPr>
              <w:t>The bear fight.</w:t>
            </w:r>
          </w:p>
          <w:p w:rsidR="00556EF8" w:rsidRPr="008435DE" w:rsidRDefault="00556EF8" w:rsidP="008435DE">
            <w:pPr>
              <w:spacing w:after="0" w:line="240" w:lineRule="auto"/>
              <w:jc w:val="both"/>
              <w:rPr>
                <w:rFonts w:ascii="Times New Roman" w:hAnsi="Times New Roman" w:cs="Times New Roman"/>
                <w:b/>
                <w:sz w:val="24"/>
                <w:szCs w:val="24"/>
                <w:lang w:val="en-US"/>
              </w:rPr>
            </w:pPr>
          </w:p>
        </w:tc>
        <w:tc>
          <w:tcPr>
            <w:tcW w:w="3686"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color w:val="000000"/>
                <w:spacing w:val="-1"/>
                <w:sz w:val="24"/>
                <w:szCs w:val="24"/>
                <w:lang w:val="en-US"/>
              </w:rPr>
              <w:t>fight, go for a walk, swing, saucepan</w:t>
            </w:r>
          </w:p>
        </w:tc>
        <w:tc>
          <w:tcPr>
            <w:tcW w:w="226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color w:val="000000"/>
                <w:spacing w:val="-3"/>
                <w:sz w:val="24"/>
                <w:szCs w:val="24"/>
                <w:lang w:val="en-US"/>
              </w:rPr>
              <w:t>Present continuous</w:t>
            </w:r>
          </w:p>
        </w:tc>
        <w:tc>
          <w:tcPr>
            <w:tcW w:w="2976"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Формирование навыка монологического и диалогического высказывания;</w:t>
            </w:r>
          </w:p>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аудирование.</w:t>
            </w:r>
          </w:p>
          <w:p w:rsidR="00556EF8" w:rsidRPr="008435DE" w:rsidRDefault="00556EF8" w:rsidP="008435DE">
            <w:pPr>
              <w:spacing w:after="0" w:line="240" w:lineRule="auto"/>
              <w:jc w:val="both"/>
              <w:rPr>
                <w:rFonts w:ascii="Times New Roman" w:hAnsi="Times New Roman" w:cs="Times New Roman"/>
                <w:sz w:val="24"/>
                <w:szCs w:val="24"/>
              </w:rPr>
            </w:pPr>
          </w:p>
        </w:tc>
        <w:tc>
          <w:tcPr>
            <w:tcW w:w="2977"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rPr>
              <w:t>Игра</w:t>
            </w:r>
            <w:r w:rsidRPr="008435DE">
              <w:rPr>
                <w:rFonts w:ascii="Times New Roman" w:hAnsi="Times New Roman" w:cs="Times New Roman"/>
                <w:sz w:val="24"/>
                <w:szCs w:val="24"/>
                <w:lang w:val="en-US"/>
              </w:rPr>
              <w:t xml:space="preserve"> “Let’s eat a cake.”</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141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lang w:val="en-US"/>
              </w:rPr>
              <w:t xml:space="preserve"> </w:t>
            </w:r>
            <w:r w:rsidRPr="008435DE">
              <w:rPr>
                <w:rFonts w:ascii="Times New Roman" w:hAnsi="Times New Roman" w:cs="Times New Roman"/>
                <w:sz w:val="24"/>
                <w:szCs w:val="24"/>
              </w:rPr>
              <w:t>1</w:t>
            </w:r>
          </w:p>
        </w:tc>
      </w:tr>
      <w:tr w:rsidR="00556EF8" w:rsidRPr="008435DE" w:rsidTr="00556EF8">
        <w:trPr>
          <w:trHeight w:val="557"/>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rPr>
              <w:t>2</w:t>
            </w:r>
            <w:r w:rsidRPr="008435DE">
              <w:rPr>
                <w:rFonts w:ascii="Times New Roman" w:hAnsi="Times New Roman" w:cs="Times New Roman"/>
                <w:sz w:val="24"/>
                <w:szCs w:val="24"/>
                <w:lang w:val="en-US"/>
              </w:rPr>
              <w:t>3</w:t>
            </w:r>
          </w:p>
        </w:tc>
        <w:tc>
          <w:tcPr>
            <w:tcW w:w="1701"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lang w:val="en-US"/>
              </w:rPr>
              <w:t xml:space="preserve">The FlyHigh Review </w:t>
            </w:r>
            <w:r w:rsidRPr="008435DE">
              <w:rPr>
                <w:rFonts w:ascii="Times New Roman" w:hAnsi="Times New Roman" w:cs="Times New Roman"/>
                <w:sz w:val="24"/>
                <w:szCs w:val="24"/>
              </w:rPr>
              <w:t>3</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3686"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color w:val="000000"/>
                <w:spacing w:val="-1"/>
                <w:sz w:val="24"/>
                <w:szCs w:val="24"/>
                <w:lang w:val="en-US"/>
              </w:rPr>
            </w:pPr>
          </w:p>
        </w:tc>
        <w:tc>
          <w:tcPr>
            <w:tcW w:w="226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color w:val="000000"/>
                <w:spacing w:val="-3"/>
                <w:sz w:val="24"/>
                <w:szCs w:val="24"/>
                <w:lang w:val="en-US"/>
              </w:rPr>
            </w:pPr>
            <w:r w:rsidRPr="008435DE">
              <w:rPr>
                <w:rFonts w:ascii="Times New Roman" w:hAnsi="Times New Roman" w:cs="Times New Roman"/>
                <w:color w:val="000000"/>
                <w:spacing w:val="-3"/>
                <w:sz w:val="24"/>
                <w:szCs w:val="24"/>
                <w:lang w:val="en-US"/>
              </w:rPr>
              <w:t>Present continuous</w:t>
            </w:r>
          </w:p>
        </w:tc>
        <w:tc>
          <w:tcPr>
            <w:tcW w:w="2976"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p>
        </w:tc>
        <w:tc>
          <w:tcPr>
            <w:tcW w:w="2977"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p>
        </w:tc>
        <w:tc>
          <w:tcPr>
            <w:tcW w:w="141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1</w:t>
            </w:r>
          </w:p>
        </w:tc>
      </w:tr>
      <w:tr w:rsidR="00556EF8" w:rsidRPr="008435DE" w:rsidTr="00556EF8">
        <w:trPr>
          <w:trHeight w:val="1550"/>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rPr>
              <w:lastRenderedPageBreak/>
              <w:t>2</w:t>
            </w:r>
            <w:r w:rsidRPr="008435DE">
              <w:rPr>
                <w:rFonts w:ascii="Times New Roman" w:hAnsi="Times New Roman" w:cs="Times New Roman"/>
                <w:sz w:val="24"/>
                <w:szCs w:val="24"/>
                <w:lang w:val="en-US"/>
              </w:rPr>
              <w:t>4-25</w:t>
            </w:r>
          </w:p>
        </w:tc>
        <w:tc>
          <w:tcPr>
            <w:tcW w:w="1701" w:type="dxa"/>
            <w:tcBorders>
              <w:left w:val="single" w:sz="4" w:space="0" w:color="000000"/>
              <w:right w:val="single" w:sz="4" w:space="0" w:color="000000"/>
            </w:tcBorders>
            <w:shd w:val="clear" w:color="auto" w:fill="auto"/>
          </w:tcPr>
          <w:p w:rsidR="00556EF8" w:rsidRPr="008435DE" w:rsidRDefault="00556EF8" w:rsidP="008435DE">
            <w:pPr>
              <w:shd w:val="clear" w:color="auto" w:fill="FFFFFF"/>
              <w:spacing w:after="0" w:line="240" w:lineRule="auto"/>
              <w:rPr>
                <w:rFonts w:ascii="Times New Roman" w:hAnsi="Times New Roman" w:cs="Times New Roman"/>
                <w:b/>
                <w:sz w:val="24"/>
                <w:szCs w:val="24"/>
                <w:u w:val="single"/>
                <w:lang w:val="en-US"/>
              </w:rPr>
            </w:pPr>
            <w:r w:rsidRPr="008435DE">
              <w:rPr>
                <w:rFonts w:ascii="Times New Roman" w:hAnsi="Times New Roman" w:cs="Times New Roman"/>
                <w:b/>
                <w:sz w:val="24"/>
                <w:szCs w:val="24"/>
                <w:u w:val="single"/>
                <w:lang w:val="en-US"/>
              </w:rPr>
              <w:t>Cycle 4</w:t>
            </w:r>
          </w:p>
          <w:p w:rsidR="00556EF8" w:rsidRPr="008435DE" w:rsidRDefault="00556EF8" w:rsidP="008435DE">
            <w:pPr>
              <w:shd w:val="clear" w:color="auto" w:fill="FFFFFF"/>
              <w:spacing w:after="0" w:line="240" w:lineRule="auto"/>
              <w:rPr>
                <w:rFonts w:ascii="Times New Roman" w:hAnsi="Times New Roman" w:cs="Times New Roman"/>
                <w:sz w:val="24"/>
                <w:szCs w:val="24"/>
                <w:lang w:val="en-US"/>
              </w:rPr>
            </w:pPr>
            <w:r w:rsidRPr="008435DE">
              <w:rPr>
                <w:rFonts w:ascii="Times New Roman" w:hAnsi="Times New Roman" w:cs="Times New Roman"/>
                <w:sz w:val="24"/>
                <w:szCs w:val="24"/>
                <w:lang w:val="en-US"/>
              </w:rPr>
              <w:t xml:space="preserve"> Our favourite things</w:t>
            </w:r>
          </w:p>
          <w:p w:rsidR="00556EF8" w:rsidRPr="008435DE" w:rsidRDefault="00556EF8" w:rsidP="008435DE">
            <w:pPr>
              <w:spacing w:after="0" w:line="240" w:lineRule="auto"/>
              <w:ind w:right="-108"/>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He’s got my toothbrush.</w:t>
            </w:r>
          </w:p>
        </w:tc>
        <w:tc>
          <w:tcPr>
            <w:tcW w:w="3686" w:type="dxa"/>
            <w:tcBorders>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7"/>
              <w:rPr>
                <w:rFonts w:ascii="Times New Roman" w:hAnsi="Times New Roman" w:cs="Times New Roman"/>
                <w:sz w:val="24"/>
                <w:szCs w:val="24"/>
                <w:lang w:val="en-US"/>
              </w:rPr>
            </w:pPr>
            <w:r w:rsidRPr="008435DE">
              <w:rPr>
                <w:rFonts w:ascii="Times New Roman" w:hAnsi="Times New Roman" w:cs="Times New Roman"/>
                <w:i/>
                <w:iCs/>
                <w:color w:val="4F4F4F"/>
                <w:spacing w:val="-5"/>
                <w:sz w:val="24"/>
                <w:szCs w:val="24"/>
                <w:lang w:val="en-US"/>
              </w:rPr>
              <w:t>shopping mall, restaurant, film, museum,</w:t>
            </w:r>
          </w:p>
          <w:p w:rsidR="00556EF8" w:rsidRPr="008435DE" w:rsidRDefault="00556EF8" w:rsidP="008435DE">
            <w:pPr>
              <w:widowControl w:val="0"/>
              <w:shd w:val="clear" w:color="auto" w:fill="FFFFFF"/>
              <w:autoSpaceDE w:val="0"/>
              <w:autoSpaceDN w:val="0"/>
              <w:adjustRightInd w:val="0"/>
              <w:spacing w:after="0" w:line="240" w:lineRule="auto"/>
              <w:ind w:left="7"/>
              <w:rPr>
                <w:rFonts w:ascii="Times New Roman" w:hAnsi="Times New Roman" w:cs="Times New Roman"/>
                <w:sz w:val="24"/>
                <w:szCs w:val="24"/>
                <w:lang w:val="en-US"/>
              </w:rPr>
            </w:pPr>
            <w:r w:rsidRPr="008435DE">
              <w:rPr>
                <w:rFonts w:ascii="Times New Roman" w:hAnsi="Times New Roman" w:cs="Times New Roman"/>
                <w:i/>
                <w:iCs/>
                <w:color w:val="4F4F4F"/>
                <w:spacing w:val="-5"/>
                <w:sz w:val="24"/>
                <w:szCs w:val="24"/>
                <w:lang w:val="en-US"/>
              </w:rPr>
              <w:t>statue, shell, market, sell, library</w:t>
            </w:r>
            <w:r w:rsidRPr="008435DE">
              <w:rPr>
                <w:rFonts w:ascii="Times New Roman" w:hAnsi="Times New Roman" w:cs="Times New Roman"/>
                <w:sz w:val="24"/>
                <w:szCs w:val="24"/>
                <w:lang w:val="en-US"/>
              </w:rPr>
              <w:t xml:space="preserve"> </w:t>
            </w:r>
            <w:r w:rsidRPr="008435DE">
              <w:rPr>
                <w:rFonts w:ascii="Times New Roman" w:hAnsi="Times New Roman" w:cs="Times New Roman"/>
                <w:i/>
                <w:iCs/>
                <w:color w:val="000000"/>
                <w:spacing w:val="-3"/>
                <w:sz w:val="24"/>
                <w:szCs w:val="24"/>
                <w:lang w:val="en-US"/>
              </w:rPr>
              <w:t xml:space="preserve">toothbrush, half past five, concert, towel, </w:t>
            </w:r>
            <w:r w:rsidRPr="008435DE">
              <w:rPr>
                <w:rFonts w:ascii="Times New Roman" w:hAnsi="Times New Roman" w:cs="Times New Roman"/>
                <w:i/>
                <w:iCs/>
                <w:color w:val="000000"/>
                <w:spacing w:val="2"/>
                <w:sz w:val="24"/>
                <w:szCs w:val="24"/>
                <w:lang w:val="en-US"/>
              </w:rPr>
              <w:t>shampoo, argue</w:t>
            </w:r>
          </w:p>
        </w:tc>
        <w:tc>
          <w:tcPr>
            <w:tcW w:w="2268"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color w:val="4F4F4F"/>
                <w:spacing w:val="-3"/>
                <w:sz w:val="24"/>
                <w:szCs w:val="24"/>
                <w:lang w:val="en-US"/>
              </w:rPr>
              <w:t xml:space="preserve">present continuous; </w:t>
            </w:r>
            <w:r w:rsidRPr="008435DE">
              <w:rPr>
                <w:rFonts w:ascii="Times New Roman" w:hAnsi="Times New Roman" w:cs="Times New Roman"/>
                <w:i/>
                <w:iCs/>
                <w:color w:val="4F4F4F"/>
                <w:spacing w:val="-3"/>
                <w:sz w:val="24"/>
                <w:szCs w:val="24"/>
                <w:lang w:val="en-US"/>
              </w:rPr>
              <w:t>can</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color w:val="000000"/>
                <w:spacing w:val="-4"/>
                <w:sz w:val="24"/>
                <w:szCs w:val="24"/>
                <w:lang w:val="en-US"/>
              </w:rPr>
              <w:t>Possessive adjectives</w:t>
            </w:r>
          </w:p>
        </w:tc>
        <w:tc>
          <w:tcPr>
            <w:tcW w:w="2976" w:type="dxa"/>
            <w:tcBorders>
              <w:left w:val="single" w:sz="4" w:space="0" w:color="000000"/>
              <w:right w:val="single" w:sz="4" w:space="0" w:color="000000"/>
            </w:tcBorders>
            <w:shd w:val="clear" w:color="auto" w:fill="auto"/>
          </w:tcPr>
          <w:p w:rsidR="00556EF8" w:rsidRPr="008435DE" w:rsidRDefault="00556EF8" w:rsidP="008435DE">
            <w:pPr>
              <w:spacing w:after="0" w:line="240" w:lineRule="auto"/>
              <w:rPr>
                <w:rFonts w:ascii="Times New Roman" w:hAnsi="Times New Roman" w:cs="Times New Roman"/>
                <w:sz w:val="24"/>
                <w:szCs w:val="24"/>
              </w:rPr>
            </w:pPr>
            <w:r w:rsidRPr="008435DE">
              <w:rPr>
                <w:rFonts w:ascii="Times New Roman" w:hAnsi="Times New Roman" w:cs="Times New Roman"/>
                <w:sz w:val="24"/>
                <w:szCs w:val="24"/>
              </w:rPr>
              <w:t>Введение новой лексики; формирование навыков чтения;</w:t>
            </w:r>
          </w:p>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Формирование лексико-грамматических навыков.</w:t>
            </w:r>
          </w:p>
        </w:tc>
        <w:tc>
          <w:tcPr>
            <w:tcW w:w="2977"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rPr>
              <w:t>Игра</w:t>
            </w:r>
            <w:r w:rsidRPr="008435DE">
              <w:rPr>
                <w:rFonts w:ascii="Times New Roman" w:hAnsi="Times New Roman" w:cs="Times New Roman"/>
                <w:sz w:val="24"/>
                <w:szCs w:val="24"/>
                <w:lang w:val="en-US"/>
              </w:rPr>
              <w:t xml:space="preserve">: “I’m making a cake”. Acting out the story “He’s got my toothbrush.” </w:t>
            </w:r>
          </w:p>
        </w:tc>
        <w:tc>
          <w:tcPr>
            <w:tcW w:w="1418"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2</w:t>
            </w:r>
          </w:p>
        </w:tc>
      </w:tr>
      <w:tr w:rsidR="00556EF8" w:rsidRPr="008435DE" w:rsidTr="00556EF8">
        <w:trPr>
          <w:trHeight w:val="1970"/>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rPr>
              <w:t>2</w:t>
            </w:r>
            <w:r w:rsidRPr="008435DE">
              <w:rPr>
                <w:rFonts w:ascii="Times New Roman" w:hAnsi="Times New Roman" w:cs="Times New Roman"/>
                <w:sz w:val="24"/>
                <w:szCs w:val="24"/>
                <w:lang w:val="en-US"/>
              </w:rPr>
              <w:t>6-27</w:t>
            </w:r>
          </w:p>
        </w:tc>
        <w:tc>
          <w:tcPr>
            <w:tcW w:w="1701"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ind w:right="-108"/>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This is Trumpet’s Trumpet.</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We’ve got some oranges.</w:t>
            </w:r>
          </w:p>
        </w:tc>
        <w:tc>
          <w:tcPr>
            <w:tcW w:w="3686"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14"/>
              <w:rPr>
                <w:rFonts w:ascii="Times New Roman" w:hAnsi="Times New Roman" w:cs="Times New Roman"/>
                <w:i/>
                <w:iCs/>
                <w:sz w:val="24"/>
                <w:szCs w:val="24"/>
                <w:lang w:val="en-US"/>
              </w:rPr>
            </w:pPr>
            <w:r w:rsidRPr="008435DE">
              <w:rPr>
                <w:rFonts w:ascii="Times New Roman" w:hAnsi="Times New Roman" w:cs="Times New Roman"/>
                <w:i/>
                <w:iCs/>
                <w:color w:val="000000"/>
                <w:spacing w:val="-2"/>
                <w:sz w:val="24"/>
                <w:szCs w:val="24"/>
                <w:lang w:val="en-US"/>
              </w:rPr>
              <w:t>ready, musical instruments, trumpet, drums,</w:t>
            </w:r>
          </w:p>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i/>
                <w:iCs/>
                <w:sz w:val="24"/>
                <w:szCs w:val="24"/>
                <w:lang w:val="en-US"/>
              </w:rPr>
            </w:pPr>
            <w:r w:rsidRPr="008435DE">
              <w:rPr>
                <w:rFonts w:ascii="Times New Roman" w:hAnsi="Times New Roman" w:cs="Times New Roman"/>
                <w:i/>
                <w:iCs/>
                <w:color w:val="000000"/>
                <w:sz w:val="24"/>
                <w:szCs w:val="24"/>
                <w:lang w:val="en-US"/>
              </w:rPr>
              <w:t>keyboard, tambourine</w:t>
            </w:r>
          </w:p>
          <w:p w:rsidR="00556EF8" w:rsidRPr="008435DE" w:rsidRDefault="00556EF8" w:rsidP="008435DE">
            <w:pPr>
              <w:widowControl w:val="0"/>
              <w:shd w:val="clear" w:color="auto" w:fill="FFFFFF"/>
              <w:autoSpaceDE w:val="0"/>
              <w:autoSpaceDN w:val="0"/>
              <w:adjustRightInd w:val="0"/>
              <w:spacing w:after="0" w:line="240" w:lineRule="auto"/>
              <w:ind w:left="14"/>
              <w:rPr>
                <w:rFonts w:ascii="Times New Roman" w:hAnsi="Times New Roman" w:cs="Times New Roman"/>
                <w:i/>
                <w:iCs/>
                <w:sz w:val="24"/>
                <w:szCs w:val="24"/>
                <w:lang w:val="en-US"/>
              </w:rPr>
            </w:pPr>
            <w:r w:rsidRPr="008435DE">
              <w:rPr>
                <w:rFonts w:ascii="Times New Roman" w:hAnsi="Times New Roman" w:cs="Times New Roman"/>
                <w:i/>
                <w:iCs/>
                <w:color w:val="000000"/>
                <w:spacing w:val="-1"/>
                <w:sz w:val="24"/>
                <w:szCs w:val="24"/>
                <w:lang w:val="en-US"/>
              </w:rPr>
              <w:t>orange, thirsty, peach, watermelon, glass,</w:t>
            </w:r>
          </w:p>
          <w:p w:rsidR="00556EF8" w:rsidRPr="008435DE" w:rsidRDefault="00556EF8" w:rsidP="008435DE">
            <w:pPr>
              <w:widowControl w:val="0"/>
              <w:shd w:val="clear" w:color="auto" w:fill="FFFFFF"/>
              <w:autoSpaceDE w:val="0"/>
              <w:autoSpaceDN w:val="0"/>
              <w:adjustRightInd w:val="0"/>
              <w:spacing w:after="0" w:line="240" w:lineRule="auto"/>
              <w:ind w:left="5"/>
              <w:rPr>
                <w:rFonts w:ascii="Times New Roman" w:hAnsi="Times New Roman" w:cs="Times New Roman"/>
                <w:i/>
                <w:iCs/>
                <w:sz w:val="24"/>
                <w:szCs w:val="24"/>
                <w:lang w:val="en-US"/>
              </w:rPr>
            </w:pPr>
            <w:r w:rsidRPr="008435DE">
              <w:rPr>
                <w:rFonts w:ascii="Times New Roman" w:hAnsi="Times New Roman" w:cs="Times New Roman"/>
                <w:i/>
                <w:iCs/>
                <w:color w:val="000000"/>
                <w:sz w:val="24"/>
                <w:szCs w:val="24"/>
                <w:lang w:val="en-US"/>
              </w:rPr>
              <w:t>straw, juice, fruit</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26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color w:val="000000"/>
                <w:spacing w:val="-2"/>
                <w:sz w:val="24"/>
                <w:szCs w:val="24"/>
                <w:lang w:val="en-US"/>
              </w:rPr>
              <w:t>Whose? and possessive 's</w:t>
            </w:r>
          </w:p>
          <w:p w:rsidR="00556EF8" w:rsidRPr="008435DE" w:rsidRDefault="00556EF8" w:rsidP="008435DE">
            <w:pPr>
              <w:widowControl w:val="0"/>
              <w:shd w:val="clear" w:color="auto" w:fill="FFFFFF"/>
              <w:autoSpaceDE w:val="0"/>
              <w:autoSpaceDN w:val="0"/>
              <w:adjustRightInd w:val="0"/>
              <w:spacing w:after="0" w:line="240" w:lineRule="auto"/>
              <w:ind w:left="5" w:right="768"/>
              <w:rPr>
                <w:rFonts w:ascii="Times New Roman" w:hAnsi="Times New Roman" w:cs="Times New Roman"/>
                <w:i/>
                <w:iCs/>
                <w:sz w:val="24"/>
                <w:szCs w:val="24"/>
                <w:lang w:val="en-US"/>
              </w:rPr>
            </w:pPr>
            <w:r w:rsidRPr="008435DE">
              <w:rPr>
                <w:rFonts w:ascii="Times New Roman" w:hAnsi="Times New Roman" w:cs="Times New Roman"/>
                <w:i/>
                <w:iCs/>
                <w:color w:val="000000"/>
                <w:spacing w:val="5"/>
                <w:sz w:val="24"/>
                <w:szCs w:val="24"/>
                <w:lang w:val="en-US"/>
              </w:rPr>
              <w:t>some/any</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6"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rPr>
                <w:rFonts w:ascii="Times New Roman" w:hAnsi="Times New Roman" w:cs="Times New Roman"/>
                <w:sz w:val="24"/>
                <w:szCs w:val="24"/>
              </w:rPr>
            </w:pPr>
            <w:r w:rsidRPr="008435DE">
              <w:rPr>
                <w:rFonts w:ascii="Times New Roman" w:hAnsi="Times New Roman" w:cs="Times New Roman"/>
                <w:bCs/>
                <w:sz w:val="24"/>
                <w:szCs w:val="24"/>
              </w:rPr>
              <w:t>Активизация лексики; формирование навыков чтения</w:t>
            </w:r>
            <w:r w:rsidRPr="008435DE">
              <w:rPr>
                <w:rFonts w:ascii="Times New Roman" w:hAnsi="Times New Roman" w:cs="Times New Roman"/>
                <w:sz w:val="24"/>
                <w:szCs w:val="24"/>
              </w:rPr>
              <w:t xml:space="preserve"> формирование навыка монологического и диалогического высказывания</w:t>
            </w:r>
          </w:p>
          <w:p w:rsidR="00556EF8" w:rsidRPr="008435DE" w:rsidRDefault="00556EF8" w:rsidP="008435DE">
            <w:pPr>
              <w:spacing w:after="0" w:line="240" w:lineRule="auto"/>
              <w:jc w:val="both"/>
              <w:rPr>
                <w:rFonts w:ascii="Times New Roman" w:hAnsi="Times New Roman" w:cs="Times New Roman"/>
                <w:sz w:val="24"/>
                <w:szCs w:val="24"/>
              </w:rPr>
            </w:pPr>
          </w:p>
        </w:tc>
        <w:tc>
          <w:tcPr>
            <w:tcW w:w="2977"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 xml:space="preserve">Acting out the story “This is Trumpet’s Trumpet” </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 xml:space="preserve">Acting out the story “We’ve got some oranges.” </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141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2</w:t>
            </w:r>
          </w:p>
        </w:tc>
      </w:tr>
      <w:tr w:rsidR="00556EF8" w:rsidRPr="008435DE" w:rsidTr="00556EF8">
        <w:trPr>
          <w:trHeight w:val="1545"/>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rPr>
              <w:t>2</w:t>
            </w:r>
            <w:r w:rsidRPr="008435DE">
              <w:rPr>
                <w:rFonts w:ascii="Times New Roman" w:hAnsi="Times New Roman" w:cs="Times New Roman"/>
                <w:sz w:val="24"/>
                <w:szCs w:val="24"/>
                <w:lang w:val="en-US"/>
              </w:rPr>
              <w:t>8-29</w:t>
            </w:r>
          </w:p>
        </w:tc>
        <w:tc>
          <w:tcPr>
            <w:tcW w:w="1701"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There isn’t much spaghetti</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3686" w:type="dxa"/>
            <w:tcBorders>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i/>
                <w:iCs/>
                <w:sz w:val="24"/>
                <w:szCs w:val="24"/>
                <w:lang w:val="en-US"/>
              </w:rPr>
            </w:pPr>
            <w:r w:rsidRPr="008435DE">
              <w:rPr>
                <w:rFonts w:ascii="Times New Roman" w:hAnsi="Times New Roman" w:cs="Times New Roman"/>
                <w:i/>
                <w:iCs/>
                <w:color w:val="000000"/>
                <w:sz w:val="24"/>
                <w:szCs w:val="24"/>
                <w:lang w:val="en-US"/>
              </w:rPr>
              <w:t>fridge, water, flour, sugar, butter</w:t>
            </w:r>
          </w:p>
          <w:p w:rsidR="00556EF8" w:rsidRPr="008435DE" w:rsidRDefault="00556EF8" w:rsidP="008435DE">
            <w:pPr>
              <w:widowControl w:val="0"/>
              <w:shd w:val="clear" w:color="auto" w:fill="FFFFFF"/>
              <w:autoSpaceDE w:val="0"/>
              <w:autoSpaceDN w:val="0"/>
              <w:adjustRightInd w:val="0"/>
              <w:spacing w:after="0" w:line="240" w:lineRule="auto"/>
              <w:rPr>
                <w:rFonts w:ascii="Times New Roman" w:hAnsi="Times New Roman" w:cs="Times New Roman"/>
                <w:sz w:val="24"/>
                <w:szCs w:val="24"/>
                <w:lang w:val="en-US"/>
              </w:rPr>
            </w:pPr>
          </w:p>
        </w:tc>
        <w:tc>
          <w:tcPr>
            <w:tcW w:w="2268" w:type="dxa"/>
            <w:tcBorders>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i/>
                <w:iCs/>
                <w:sz w:val="24"/>
                <w:szCs w:val="24"/>
                <w:lang w:val="en-US"/>
              </w:rPr>
            </w:pPr>
            <w:r w:rsidRPr="008435DE">
              <w:rPr>
                <w:rFonts w:ascii="Times New Roman" w:hAnsi="Times New Roman" w:cs="Times New Roman"/>
                <w:i/>
                <w:iCs/>
                <w:color w:val="000000"/>
                <w:spacing w:val="-1"/>
                <w:sz w:val="24"/>
                <w:szCs w:val="24"/>
                <w:lang w:val="en-US"/>
              </w:rPr>
              <w:t xml:space="preserve">There is/There are, How much/How </w:t>
            </w:r>
            <w:r w:rsidRPr="008435DE">
              <w:rPr>
                <w:rFonts w:ascii="Times New Roman" w:hAnsi="Times New Roman" w:cs="Times New Roman"/>
                <w:i/>
                <w:iCs/>
                <w:color w:val="000000"/>
                <w:spacing w:val="3"/>
                <w:sz w:val="24"/>
                <w:szCs w:val="24"/>
                <w:lang w:val="en-US"/>
              </w:rPr>
              <w:t>many, much/many/lots of</w:t>
            </w:r>
          </w:p>
          <w:p w:rsidR="00556EF8" w:rsidRPr="008435DE" w:rsidRDefault="00556EF8" w:rsidP="008435DE">
            <w:pPr>
              <w:widowControl w:val="0"/>
              <w:shd w:val="clear" w:color="auto" w:fill="FFFFFF"/>
              <w:autoSpaceDE w:val="0"/>
              <w:autoSpaceDN w:val="0"/>
              <w:adjustRightInd w:val="0"/>
              <w:spacing w:after="0" w:line="240" w:lineRule="auto"/>
              <w:rPr>
                <w:rFonts w:ascii="Times New Roman" w:hAnsi="Times New Roman" w:cs="Times New Roman"/>
                <w:sz w:val="24"/>
                <w:szCs w:val="24"/>
                <w:lang w:val="en-US"/>
              </w:rPr>
            </w:pPr>
            <w:r w:rsidRPr="008435DE">
              <w:rPr>
                <w:rFonts w:ascii="Times New Roman" w:hAnsi="Times New Roman" w:cs="Times New Roman"/>
                <w:color w:val="4F4F4F"/>
                <w:spacing w:val="-1"/>
                <w:sz w:val="24"/>
                <w:szCs w:val="24"/>
                <w:lang w:val="en-US"/>
              </w:rPr>
              <w:t xml:space="preserve">Irregular plurals; </w:t>
            </w:r>
            <w:r w:rsidRPr="008435DE">
              <w:rPr>
                <w:rFonts w:ascii="Times New Roman" w:hAnsi="Times New Roman" w:cs="Times New Roman"/>
                <w:i/>
                <w:iCs/>
                <w:color w:val="4F4F4F"/>
                <w:spacing w:val="-1"/>
                <w:sz w:val="24"/>
                <w:szCs w:val="24"/>
                <w:lang w:val="en-US"/>
              </w:rPr>
              <w:t>Let's</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6"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Формирование лексико-грамматических навыков.</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7"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 xml:space="preserve">Acting out the story “There isn’t much spaghetti” </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1418"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2</w:t>
            </w:r>
          </w:p>
        </w:tc>
      </w:tr>
      <w:tr w:rsidR="00556EF8" w:rsidRPr="008435DE" w:rsidTr="00556EF8">
        <w:trPr>
          <w:trHeight w:val="847"/>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lang w:val="en-US"/>
              </w:rPr>
              <w:t>30</w:t>
            </w:r>
          </w:p>
        </w:tc>
        <w:tc>
          <w:tcPr>
            <w:tcW w:w="1701"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Sally’sStory. The babies are hungry.</w:t>
            </w:r>
          </w:p>
        </w:tc>
        <w:tc>
          <w:tcPr>
            <w:tcW w:w="3686" w:type="dxa"/>
            <w:tcBorders>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rPr>
                <w:rFonts w:ascii="Times New Roman" w:hAnsi="Times New Roman" w:cs="Times New Roman"/>
                <w:sz w:val="24"/>
                <w:szCs w:val="24"/>
                <w:lang w:val="en-US"/>
              </w:rPr>
            </w:pPr>
            <w:r w:rsidRPr="008435DE">
              <w:rPr>
                <w:rFonts w:ascii="Times New Roman" w:hAnsi="Times New Roman" w:cs="Times New Roman"/>
                <w:i/>
                <w:iCs/>
                <w:color w:val="4F4F4F"/>
                <w:spacing w:val="-4"/>
                <w:sz w:val="24"/>
                <w:szCs w:val="24"/>
                <w:lang w:val="en-US"/>
              </w:rPr>
              <w:t xml:space="preserve">baby/babies, mouse/mice, tomato/tomatoes, </w:t>
            </w:r>
            <w:r w:rsidRPr="008435DE">
              <w:rPr>
                <w:rFonts w:ascii="Times New Roman" w:hAnsi="Times New Roman" w:cs="Times New Roman"/>
                <w:i/>
                <w:iCs/>
                <w:color w:val="4F4F4F"/>
                <w:spacing w:val="-3"/>
                <w:sz w:val="24"/>
                <w:szCs w:val="24"/>
                <w:lang w:val="en-US"/>
              </w:rPr>
              <w:t xml:space="preserve">sheep/sheep, potato/potatoes, wolf/wolves, </w:t>
            </w:r>
            <w:r w:rsidRPr="008435DE">
              <w:rPr>
                <w:rFonts w:ascii="Times New Roman" w:hAnsi="Times New Roman" w:cs="Times New Roman"/>
                <w:i/>
                <w:iCs/>
                <w:color w:val="4F4F4F"/>
                <w:spacing w:val="-2"/>
                <w:sz w:val="24"/>
                <w:szCs w:val="24"/>
                <w:lang w:val="en-US"/>
              </w:rPr>
              <w:t>sandwich/sandwiches</w:t>
            </w:r>
          </w:p>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i/>
                <w:iCs/>
                <w:color w:val="000000"/>
                <w:sz w:val="24"/>
                <w:szCs w:val="24"/>
                <w:lang w:val="en-US"/>
              </w:rPr>
            </w:pPr>
          </w:p>
        </w:tc>
        <w:tc>
          <w:tcPr>
            <w:tcW w:w="2268" w:type="dxa"/>
            <w:tcBorders>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i/>
                <w:iCs/>
                <w:color w:val="000000"/>
                <w:spacing w:val="-1"/>
                <w:sz w:val="24"/>
                <w:szCs w:val="24"/>
                <w:lang w:val="en-US"/>
              </w:rPr>
            </w:pPr>
          </w:p>
        </w:tc>
        <w:tc>
          <w:tcPr>
            <w:tcW w:w="2976"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7"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rPr>
              <w:t>Игра</w:t>
            </w:r>
            <w:r w:rsidRPr="008435DE">
              <w:rPr>
                <w:rFonts w:ascii="Times New Roman" w:hAnsi="Times New Roman" w:cs="Times New Roman"/>
                <w:sz w:val="24"/>
                <w:szCs w:val="24"/>
                <w:lang w:val="en-US"/>
              </w:rPr>
              <w:t xml:space="preserve"> “Hangman”</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1418"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1</w:t>
            </w:r>
          </w:p>
        </w:tc>
      </w:tr>
      <w:tr w:rsidR="00556EF8" w:rsidRPr="00E13C1C" w:rsidTr="00556EF8">
        <w:trPr>
          <w:trHeight w:val="1077"/>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lang w:val="en-US"/>
              </w:rPr>
              <w:t>31</w:t>
            </w:r>
          </w:p>
        </w:tc>
        <w:tc>
          <w:tcPr>
            <w:tcW w:w="1701"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The FlyHigh Review 4</w:t>
            </w:r>
          </w:p>
        </w:tc>
        <w:tc>
          <w:tcPr>
            <w:tcW w:w="3686" w:type="dxa"/>
            <w:tcBorders>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rPr>
                <w:rFonts w:ascii="Times New Roman" w:hAnsi="Times New Roman" w:cs="Times New Roman"/>
                <w:i/>
                <w:iCs/>
                <w:color w:val="4F4F4F"/>
                <w:spacing w:val="-4"/>
                <w:sz w:val="24"/>
                <w:szCs w:val="24"/>
                <w:lang w:val="en-US"/>
              </w:rPr>
            </w:pPr>
          </w:p>
        </w:tc>
        <w:tc>
          <w:tcPr>
            <w:tcW w:w="2268" w:type="dxa"/>
            <w:tcBorders>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i/>
                <w:iCs/>
                <w:sz w:val="24"/>
                <w:szCs w:val="24"/>
                <w:lang w:val="en-US"/>
              </w:rPr>
            </w:pPr>
            <w:r w:rsidRPr="008435DE">
              <w:rPr>
                <w:rFonts w:ascii="Times New Roman" w:hAnsi="Times New Roman" w:cs="Times New Roman"/>
                <w:i/>
                <w:iCs/>
                <w:color w:val="000000"/>
                <w:spacing w:val="-1"/>
                <w:sz w:val="24"/>
                <w:szCs w:val="24"/>
                <w:lang w:val="en-US"/>
              </w:rPr>
              <w:t xml:space="preserve">There is/There are, How much/How </w:t>
            </w:r>
            <w:r w:rsidRPr="008435DE">
              <w:rPr>
                <w:rFonts w:ascii="Times New Roman" w:hAnsi="Times New Roman" w:cs="Times New Roman"/>
                <w:i/>
                <w:iCs/>
                <w:color w:val="000000"/>
                <w:spacing w:val="3"/>
                <w:sz w:val="24"/>
                <w:szCs w:val="24"/>
                <w:lang w:val="en-US"/>
              </w:rPr>
              <w:t>many, much/many/lots of</w:t>
            </w:r>
          </w:p>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i/>
                <w:iCs/>
                <w:color w:val="000000"/>
                <w:spacing w:val="-1"/>
                <w:sz w:val="24"/>
                <w:szCs w:val="24"/>
                <w:lang w:val="en-US"/>
              </w:rPr>
            </w:pPr>
          </w:p>
        </w:tc>
        <w:tc>
          <w:tcPr>
            <w:tcW w:w="2976"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7"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1418"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p>
        </w:tc>
      </w:tr>
      <w:tr w:rsidR="00556EF8" w:rsidRPr="008435DE" w:rsidTr="00556EF8">
        <w:trPr>
          <w:trHeight w:val="1329"/>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lang w:val="en-US"/>
              </w:rPr>
              <w:lastRenderedPageBreak/>
              <w:t>32</w:t>
            </w:r>
          </w:p>
        </w:tc>
        <w:tc>
          <w:tcPr>
            <w:tcW w:w="1701" w:type="dxa"/>
            <w:vMerge w:val="restart"/>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b/>
                <w:sz w:val="24"/>
                <w:szCs w:val="24"/>
                <w:lang w:val="en-US"/>
              </w:rPr>
            </w:pPr>
            <w:r w:rsidRPr="008435DE">
              <w:rPr>
                <w:rFonts w:ascii="Times New Roman" w:hAnsi="Times New Roman" w:cs="Times New Roman"/>
                <w:b/>
                <w:sz w:val="24"/>
                <w:szCs w:val="24"/>
                <w:lang w:val="en-US"/>
              </w:rPr>
              <w:t>Read with Trumpet: Food in Britain.</w:t>
            </w:r>
          </w:p>
        </w:tc>
        <w:tc>
          <w:tcPr>
            <w:tcW w:w="3686" w:type="dxa"/>
            <w:vMerge w:val="restart"/>
            <w:tcBorders>
              <w:top w:val="single" w:sz="4" w:space="0" w:color="000000"/>
              <w:left w:val="single" w:sz="4" w:space="0" w:color="000000"/>
              <w:right w:val="single" w:sz="4" w:space="0" w:color="000000"/>
            </w:tcBorders>
          </w:tcPr>
          <w:p w:rsidR="00556EF8" w:rsidRPr="008435DE" w:rsidRDefault="00556EF8" w:rsidP="008435DE">
            <w:pPr>
              <w:widowControl w:val="0"/>
              <w:shd w:val="clear" w:color="auto" w:fill="FFFFFF"/>
              <w:autoSpaceDE w:val="0"/>
              <w:autoSpaceDN w:val="0"/>
              <w:adjustRightInd w:val="0"/>
              <w:spacing w:after="0" w:line="240" w:lineRule="auto"/>
              <w:ind w:left="14"/>
              <w:rPr>
                <w:rFonts w:ascii="Times New Roman" w:hAnsi="Times New Roman" w:cs="Times New Roman"/>
                <w:sz w:val="24"/>
                <w:szCs w:val="24"/>
                <w:lang w:val="en-US"/>
              </w:rPr>
            </w:pPr>
            <w:r w:rsidRPr="008435DE">
              <w:rPr>
                <w:rFonts w:ascii="Times New Roman" w:hAnsi="Times New Roman" w:cs="Times New Roman"/>
                <w:i/>
                <w:iCs/>
                <w:color w:val="4F4F4F"/>
                <w:spacing w:val="-6"/>
                <w:sz w:val="24"/>
                <w:szCs w:val="24"/>
                <w:lang w:val="en-US"/>
              </w:rPr>
              <w:t>cereal, tea, fish and chips, salt, vinegar,</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i/>
                <w:iCs/>
                <w:color w:val="4F4F4F"/>
                <w:spacing w:val="-4"/>
                <w:sz w:val="24"/>
                <w:szCs w:val="24"/>
                <w:lang w:val="en-US"/>
              </w:rPr>
              <w:t>pudding, custard, buns, pancakes</w:t>
            </w:r>
          </w:p>
        </w:tc>
        <w:tc>
          <w:tcPr>
            <w:tcW w:w="2268" w:type="dxa"/>
            <w:vMerge w:val="restart"/>
            <w:tcBorders>
              <w:top w:val="single" w:sz="4" w:space="0" w:color="000000"/>
              <w:left w:val="single" w:sz="4" w:space="0" w:color="000000"/>
              <w:right w:val="single" w:sz="4" w:space="0" w:color="000000"/>
            </w:tcBorders>
          </w:tcPr>
          <w:p w:rsidR="00556EF8" w:rsidRPr="008435DE" w:rsidRDefault="00556EF8" w:rsidP="008435DE">
            <w:pPr>
              <w:widowControl w:val="0"/>
              <w:shd w:val="clear" w:color="auto" w:fill="FFFFFF"/>
              <w:autoSpaceDE w:val="0"/>
              <w:autoSpaceDN w:val="0"/>
              <w:adjustRightInd w:val="0"/>
              <w:spacing w:after="0" w:line="240" w:lineRule="auto"/>
              <w:ind w:left="7"/>
              <w:rPr>
                <w:rFonts w:ascii="Times New Roman" w:hAnsi="Times New Roman" w:cs="Times New Roman"/>
                <w:sz w:val="24"/>
                <w:szCs w:val="24"/>
                <w:lang w:val="en-US"/>
              </w:rPr>
            </w:pPr>
            <w:r w:rsidRPr="008435DE">
              <w:rPr>
                <w:rFonts w:ascii="Times New Roman" w:hAnsi="Times New Roman" w:cs="Times New Roman"/>
                <w:color w:val="4F4F4F"/>
                <w:spacing w:val="1"/>
                <w:sz w:val="24"/>
                <w:szCs w:val="24"/>
                <w:lang w:val="en-US"/>
              </w:rPr>
              <w:t xml:space="preserve">Present simple; </w:t>
            </w:r>
            <w:r w:rsidRPr="008435DE">
              <w:rPr>
                <w:rFonts w:ascii="Times New Roman" w:hAnsi="Times New Roman" w:cs="Times New Roman"/>
                <w:i/>
                <w:iCs/>
                <w:color w:val="4F4F4F"/>
                <w:spacing w:val="1"/>
                <w:sz w:val="24"/>
                <w:szCs w:val="24"/>
                <w:lang w:val="en-US"/>
              </w:rPr>
              <w:t>some/many/lots of</w:t>
            </w:r>
          </w:p>
        </w:tc>
        <w:tc>
          <w:tcPr>
            <w:tcW w:w="2976"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bCs/>
                <w:sz w:val="24"/>
                <w:szCs w:val="24"/>
              </w:rPr>
              <w:t>введение новой лексики; формирование навыков чтения;</w:t>
            </w:r>
          </w:p>
        </w:tc>
        <w:tc>
          <w:tcPr>
            <w:tcW w:w="2977"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Игра “</w:t>
            </w:r>
            <w:r w:rsidRPr="008435DE">
              <w:rPr>
                <w:rFonts w:ascii="Times New Roman" w:hAnsi="Times New Roman" w:cs="Times New Roman"/>
                <w:sz w:val="24"/>
                <w:szCs w:val="24"/>
                <w:lang w:val="en-US"/>
              </w:rPr>
              <w:t>Bingo</w:t>
            </w:r>
            <w:r w:rsidRPr="008435DE">
              <w:rPr>
                <w:rFonts w:ascii="Times New Roman" w:hAnsi="Times New Roman" w:cs="Times New Roman"/>
                <w:sz w:val="24"/>
                <w:szCs w:val="24"/>
              </w:rPr>
              <w:t>”.</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1418"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lang w:val="en-US"/>
              </w:rPr>
            </w:pPr>
          </w:p>
        </w:tc>
      </w:tr>
      <w:tr w:rsidR="00556EF8" w:rsidRPr="00E13C1C" w:rsidTr="00556EF8">
        <w:trPr>
          <w:trHeight w:val="558"/>
        </w:trPr>
        <w:tc>
          <w:tcPr>
            <w:tcW w:w="851"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lang w:val="en-US"/>
              </w:rPr>
              <w:t>33</w:t>
            </w:r>
          </w:p>
        </w:tc>
        <w:tc>
          <w:tcPr>
            <w:tcW w:w="1701" w:type="dxa"/>
            <w:vMerge/>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b/>
                <w:sz w:val="24"/>
                <w:szCs w:val="24"/>
                <w:lang w:val="en-US"/>
              </w:rPr>
            </w:pPr>
          </w:p>
        </w:tc>
        <w:tc>
          <w:tcPr>
            <w:tcW w:w="3686" w:type="dxa"/>
            <w:vMerge/>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268" w:type="dxa"/>
            <w:vMerge/>
            <w:tcBorders>
              <w:left w:val="single" w:sz="4" w:space="0" w:color="000000"/>
              <w:bottom w:val="single" w:sz="4" w:space="0" w:color="000000"/>
              <w:right w:val="single" w:sz="4" w:space="0" w:color="000000"/>
            </w:tcBorders>
          </w:tcPr>
          <w:p w:rsidR="00556EF8" w:rsidRPr="008435DE" w:rsidRDefault="00556EF8" w:rsidP="008435DE">
            <w:pPr>
              <w:widowControl w:val="0"/>
              <w:shd w:val="clear" w:color="auto" w:fill="FFFFFF"/>
              <w:autoSpaceDE w:val="0"/>
              <w:autoSpaceDN w:val="0"/>
              <w:adjustRightInd w:val="0"/>
              <w:spacing w:after="0" w:line="240" w:lineRule="auto"/>
              <w:ind w:left="7"/>
              <w:rPr>
                <w:rFonts w:ascii="Times New Roman" w:hAnsi="Times New Roman" w:cs="Times New Roman"/>
                <w:sz w:val="24"/>
                <w:szCs w:val="24"/>
                <w:lang w:val="en-US"/>
              </w:rPr>
            </w:pPr>
          </w:p>
        </w:tc>
        <w:tc>
          <w:tcPr>
            <w:tcW w:w="2976"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7"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My Project “A Food Poster”.</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141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p>
        </w:tc>
      </w:tr>
      <w:tr w:rsidR="00556EF8" w:rsidRPr="00E13C1C" w:rsidTr="00556EF8">
        <w:trPr>
          <w:trHeight w:val="569"/>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lang w:val="en-US"/>
              </w:rPr>
              <w:t>34</w:t>
            </w:r>
          </w:p>
        </w:tc>
        <w:tc>
          <w:tcPr>
            <w:tcW w:w="15026" w:type="dxa"/>
            <w:gridSpan w:val="6"/>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The Fly High Music Show</w:t>
            </w:r>
          </w:p>
        </w:tc>
      </w:tr>
      <w:tr w:rsidR="00556EF8" w:rsidRPr="008435DE" w:rsidTr="00556EF8">
        <w:trPr>
          <w:trHeight w:val="420"/>
        </w:trPr>
        <w:tc>
          <w:tcPr>
            <w:tcW w:w="15877" w:type="dxa"/>
            <w:gridSpan w:val="7"/>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b/>
                <w:sz w:val="24"/>
                <w:szCs w:val="24"/>
                <w:lang w:val="en-US"/>
              </w:rPr>
            </w:pPr>
          </w:p>
          <w:p w:rsidR="00556EF8" w:rsidRPr="008435DE" w:rsidRDefault="00556EF8" w:rsidP="008435DE">
            <w:pPr>
              <w:spacing w:after="0" w:line="240" w:lineRule="auto"/>
              <w:jc w:val="center"/>
              <w:rPr>
                <w:rFonts w:ascii="Times New Roman" w:hAnsi="Times New Roman" w:cs="Times New Roman"/>
                <w:b/>
                <w:sz w:val="24"/>
                <w:szCs w:val="24"/>
              </w:rPr>
            </w:pPr>
            <w:r w:rsidRPr="008435DE">
              <w:rPr>
                <w:rFonts w:ascii="Times New Roman" w:hAnsi="Times New Roman" w:cs="Times New Roman"/>
                <w:b/>
                <w:sz w:val="24"/>
                <w:szCs w:val="24"/>
              </w:rPr>
              <w:t>4 класс</w:t>
            </w:r>
          </w:p>
          <w:p w:rsidR="00556EF8" w:rsidRPr="008435DE" w:rsidRDefault="00556EF8" w:rsidP="008435DE">
            <w:pPr>
              <w:spacing w:after="0" w:line="240" w:lineRule="auto"/>
              <w:jc w:val="center"/>
              <w:rPr>
                <w:rFonts w:ascii="Times New Roman" w:hAnsi="Times New Roman" w:cs="Times New Roman"/>
                <w:b/>
                <w:sz w:val="24"/>
                <w:szCs w:val="24"/>
              </w:rPr>
            </w:pPr>
          </w:p>
        </w:tc>
      </w:tr>
      <w:tr w:rsidR="00556EF8" w:rsidRPr="008435DE" w:rsidTr="00556EF8">
        <w:trPr>
          <w:trHeight w:val="554"/>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t>Урок</w:t>
            </w:r>
          </w:p>
        </w:tc>
        <w:tc>
          <w:tcPr>
            <w:tcW w:w="170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Раздел\ тема</w:t>
            </w:r>
          </w:p>
        </w:tc>
        <w:tc>
          <w:tcPr>
            <w:tcW w:w="3686"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iCs/>
                <w:color w:val="4F4F4F"/>
                <w:spacing w:val="-5"/>
                <w:sz w:val="24"/>
                <w:szCs w:val="24"/>
              </w:rPr>
            </w:pPr>
            <w:r w:rsidRPr="008435DE">
              <w:rPr>
                <w:rFonts w:ascii="Times New Roman" w:hAnsi="Times New Roman" w:cs="Times New Roman"/>
                <w:iCs/>
                <w:color w:val="4F4F4F"/>
                <w:spacing w:val="-5"/>
                <w:sz w:val="24"/>
                <w:szCs w:val="24"/>
              </w:rPr>
              <w:t>Лексика</w:t>
            </w:r>
          </w:p>
        </w:tc>
        <w:tc>
          <w:tcPr>
            <w:tcW w:w="2268" w:type="dxa"/>
            <w:tcBorders>
              <w:top w:val="single" w:sz="4" w:space="0" w:color="000000"/>
              <w:left w:val="single" w:sz="4" w:space="0" w:color="000000"/>
              <w:right w:val="single" w:sz="4" w:space="0" w:color="000000"/>
            </w:tcBorders>
          </w:tcPr>
          <w:p w:rsidR="00556EF8" w:rsidRPr="008435DE" w:rsidRDefault="00556EF8" w:rsidP="008435DE">
            <w:pPr>
              <w:widowControl w:val="0"/>
              <w:shd w:val="clear" w:color="auto" w:fill="FFFFFF"/>
              <w:autoSpaceDE w:val="0"/>
              <w:autoSpaceDN w:val="0"/>
              <w:adjustRightInd w:val="0"/>
              <w:spacing w:after="0" w:line="240" w:lineRule="auto"/>
              <w:ind w:left="2"/>
              <w:jc w:val="center"/>
              <w:rPr>
                <w:rFonts w:ascii="Times New Roman" w:hAnsi="Times New Roman" w:cs="Times New Roman"/>
                <w:color w:val="4F4F4F"/>
                <w:spacing w:val="-2"/>
                <w:sz w:val="24"/>
                <w:szCs w:val="24"/>
              </w:rPr>
            </w:pPr>
            <w:r w:rsidRPr="008435DE">
              <w:rPr>
                <w:rFonts w:ascii="Times New Roman" w:hAnsi="Times New Roman" w:cs="Times New Roman"/>
                <w:color w:val="4F4F4F"/>
                <w:spacing w:val="-2"/>
                <w:sz w:val="24"/>
                <w:szCs w:val="24"/>
              </w:rPr>
              <w:t>Грамматика\фонетика</w:t>
            </w:r>
          </w:p>
        </w:tc>
        <w:tc>
          <w:tcPr>
            <w:tcW w:w="2976" w:type="dxa"/>
            <w:tcBorders>
              <w:top w:val="single" w:sz="4" w:space="0" w:color="000000"/>
              <w:left w:val="single" w:sz="4" w:space="0" w:color="000000"/>
              <w:right w:val="single" w:sz="4" w:space="0" w:color="000000"/>
            </w:tcBorders>
          </w:tcPr>
          <w:p w:rsidR="00556EF8" w:rsidRPr="008435DE" w:rsidRDefault="00556EF8" w:rsidP="008435DE">
            <w:pPr>
              <w:autoSpaceDE w:val="0"/>
              <w:snapToGrid w:val="0"/>
              <w:spacing w:after="0" w:line="240" w:lineRule="auto"/>
              <w:jc w:val="center"/>
              <w:rPr>
                <w:rFonts w:ascii="Times New Roman" w:hAnsi="Times New Roman" w:cs="Times New Roman"/>
                <w:color w:val="000000"/>
                <w:sz w:val="24"/>
                <w:szCs w:val="24"/>
              </w:rPr>
            </w:pPr>
            <w:r w:rsidRPr="008435DE">
              <w:rPr>
                <w:rFonts w:ascii="Times New Roman" w:hAnsi="Times New Roman" w:cs="Times New Roman"/>
                <w:color w:val="000000"/>
                <w:sz w:val="24"/>
                <w:szCs w:val="24"/>
              </w:rPr>
              <w:t>Вид занятия</w:t>
            </w:r>
          </w:p>
        </w:tc>
        <w:tc>
          <w:tcPr>
            <w:tcW w:w="2977"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Говорение\ чтение\ аудирование</w:t>
            </w:r>
          </w:p>
        </w:tc>
        <w:tc>
          <w:tcPr>
            <w:tcW w:w="1418"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Количество часов</w:t>
            </w:r>
          </w:p>
        </w:tc>
      </w:tr>
      <w:tr w:rsidR="00556EF8" w:rsidRPr="008435DE" w:rsidTr="00556EF8">
        <w:trPr>
          <w:trHeight w:val="2119"/>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lang w:val="en-US"/>
              </w:rPr>
              <w:t>1</w:t>
            </w:r>
            <w:r w:rsidRPr="008435DE">
              <w:rPr>
                <w:rFonts w:ascii="Times New Roman" w:hAnsi="Times New Roman" w:cs="Times New Roman"/>
                <w:sz w:val="24"/>
                <w:szCs w:val="24"/>
              </w:rPr>
              <w:t>-3</w:t>
            </w:r>
          </w:p>
        </w:tc>
        <w:tc>
          <w:tcPr>
            <w:tcW w:w="170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b/>
                <w:sz w:val="24"/>
                <w:szCs w:val="24"/>
                <w:u w:val="single"/>
                <w:lang w:val="en-US"/>
              </w:rPr>
            </w:pPr>
            <w:r w:rsidRPr="008435DE">
              <w:rPr>
                <w:rFonts w:ascii="Times New Roman" w:hAnsi="Times New Roman" w:cs="Times New Roman"/>
                <w:b/>
                <w:sz w:val="24"/>
                <w:szCs w:val="24"/>
                <w:u w:val="single"/>
                <w:lang w:val="en-US"/>
              </w:rPr>
              <w:t>Cycle 5</w:t>
            </w:r>
          </w:p>
          <w:p w:rsidR="00556EF8" w:rsidRPr="008435DE" w:rsidRDefault="00556EF8" w:rsidP="008435DE">
            <w:pPr>
              <w:widowControl w:val="0"/>
              <w:shd w:val="clear" w:color="auto" w:fill="FFFFFF"/>
              <w:autoSpaceDE w:val="0"/>
              <w:autoSpaceDN w:val="0"/>
              <w:adjustRightInd w:val="0"/>
              <w:spacing w:after="0" w:line="240" w:lineRule="auto"/>
              <w:jc w:val="both"/>
              <w:rPr>
                <w:rFonts w:ascii="Times New Roman" w:hAnsi="Times New Roman" w:cs="Times New Roman"/>
                <w:sz w:val="24"/>
                <w:szCs w:val="24"/>
                <w:lang w:val="en-US"/>
              </w:rPr>
            </w:pPr>
            <w:r w:rsidRPr="008435DE">
              <w:rPr>
                <w:rFonts w:ascii="Times New Roman" w:hAnsi="Times New Roman" w:cs="Times New Roman"/>
                <w:b/>
                <w:bCs/>
                <w:color w:val="4F4F4F"/>
                <w:spacing w:val="4"/>
                <w:sz w:val="24"/>
                <w:szCs w:val="24"/>
                <w:lang w:val="en-US"/>
              </w:rPr>
              <w:t>Our amazing world</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Trumpet is stronger.</w:t>
            </w:r>
          </w:p>
          <w:p w:rsidR="00556EF8" w:rsidRPr="008435DE" w:rsidRDefault="00556EF8" w:rsidP="008435DE">
            <w:pPr>
              <w:spacing w:after="0" w:line="240" w:lineRule="auto"/>
              <w:ind w:right="-108"/>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The best zoo in the world.</w:t>
            </w:r>
          </w:p>
        </w:tc>
        <w:tc>
          <w:tcPr>
            <w:tcW w:w="3686"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i/>
                <w:iCs/>
                <w:color w:val="4F4F4F"/>
                <w:spacing w:val="-5"/>
                <w:sz w:val="24"/>
                <w:szCs w:val="24"/>
                <w:lang w:val="en-US"/>
              </w:rPr>
              <w:t>team, heavy, throw, dirty, draw</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i/>
                <w:iCs/>
                <w:color w:val="4F4F4F"/>
                <w:spacing w:val="-5"/>
                <w:sz w:val="24"/>
                <w:szCs w:val="24"/>
                <w:lang w:val="en-US"/>
              </w:rPr>
              <w:t>world, rhino, young, giraffe, fat, thin</w:t>
            </w:r>
          </w:p>
        </w:tc>
        <w:tc>
          <w:tcPr>
            <w:tcW w:w="2268" w:type="dxa"/>
            <w:tcBorders>
              <w:top w:val="single" w:sz="4" w:space="0" w:color="000000"/>
              <w:left w:val="single" w:sz="4" w:space="0" w:color="000000"/>
              <w:right w:val="single" w:sz="4" w:space="0" w:color="000000"/>
            </w:tcBorders>
          </w:tcPr>
          <w:p w:rsidR="00556EF8" w:rsidRPr="008435DE" w:rsidRDefault="00556EF8" w:rsidP="008435DE">
            <w:pPr>
              <w:widowControl w:val="0"/>
              <w:shd w:val="clear" w:color="auto" w:fill="FFFFFF"/>
              <w:autoSpaceDE w:val="0"/>
              <w:autoSpaceDN w:val="0"/>
              <w:adjustRightInd w:val="0"/>
              <w:spacing w:after="0" w:line="240" w:lineRule="auto"/>
              <w:ind w:left="2"/>
              <w:rPr>
                <w:rFonts w:ascii="Times New Roman" w:hAnsi="Times New Roman" w:cs="Times New Roman"/>
                <w:sz w:val="24"/>
                <w:szCs w:val="24"/>
                <w:lang w:val="en-US"/>
              </w:rPr>
            </w:pPr>
            <w:r w:rsidRPr="008435DE">
              <w:rPr>
                <w:rFonts w:ascii="Times New Roman" w:hAnsi="Times New Roman" w:cs="Times New Roman"/>
                <w:color w:val="4F4F4F"/>
                <w:spacing w:val="-2"/>
                <w:sz w:val="24"/>
                <w:szCs w:val="24"/>
                <w:lang w:val="en-US"/>
              </w:rPr>
              <w:t>Comparatives, superlatives</w:t>
            </w:r>
          </w:p>
        </w:tc>
        <w:tc>
          <w:tcPr>
            <w:tcW w:w="2976" w:type="dxa"/>
            <w:tcBorders>
              <w:top w:val="single" w:sz="4" w:space="0" w:color="000000"/>
              <w:left w:val="single" w:sz="4" w:space="0" w:color="000000"/>
              <w:right w:val="single" w:sz="4" w:space="0" w:color="000000"/>
            </w:tcBorders>
          </w:tcPr>
          <w:p w:rsidR="00556EF8" w:rsidRPr="008435DE" w:rsidRDefault="00556EF8" w:rsidP="008435DE">
            <w:pPr>
              <w:autoSpaceDE w:val="0"/>
              <w:snapToGrid w:val="0"/>
              <w:spacing w:after="0" w:line="240" w:lineRule="auto"/>
              <w:jc w:val="center"/>
              <w:rPr>
                <w:rFonts w:ascii="Times New Roman" w:hAnsi="Times New Roman" w:cs="Times New Roman"/>
                <w:color w:val="000000"/>
                <w:sz w:val="24"/>
                <w:szCs w:val="24"/>
              </w:rPr>
            </w:pPr>
            <w:r w:rsidRPr="008435DE">
              <w:rPr>
                <w:rFonts w:ascii="Times New Roman" w:hAnsi="Times New Roman" w:cs="Times New Roman"/>
                <w:color w:val="000000"/>
                <w:sz w:val="24"/>
                <w:szCs w:val="24"/>
              </w:rPr>
              <w:t>Активизация новой лексики</w:t>
            </w:r>
          </w:p>
          <w:p w:rsidR="00556EF8" w:rsidRPr="008435DE" w:rsidRDefault="00556EF8" w:rsidP="008435DE">
            <w:pPr>
              <w:spacing w:after="0" w:line="240" w:lineRule="auto"/>
              <w:jc w:val="center"/>
              <w:rPr>
                <w:rFonts w:ascii="Times New Roman" w:hAnsi="Times New Roman" w:cs="Times New Roman"/>
                <w:color w:val="000000"/>
                <w:sz w:val="24"/>
                <w:szCs w:val="24"/>
              </w:rPr>
            </w:pPr>
            <w:r w:rsidRPr="008435DE">
              <w:rPr>
                <w:rFonts w:ascii="Times New Roman" w:hAnsi="Times New Roman" w:cs="Times New Roman"/>
                <w:color w:val="000000"/>
                <w:sz w:val="24"/>
                <w:szCs w:val="24"/>
              </w:rPr>
              <w:t>формирование фонетических  навыков;</w:t>
            </w:r>
          </w:p>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color w:val="000000"/>
                <w:sz w:val="24"/>
                <w:szCs w:val="24"/>
              </w:rPr>
              <w:t>развитие</w:t>
            </w:r>
            <w:r w:rsidRPr="008435DE">
              <w:rPr>
                <w:rFonts w:ascii="Times New Roman" w:hAnsi="Times New Roman" w:cs="Times New Roman"/>
                <w:color w:val="000000"/>
                <w:sz w:val="24"/>
                <w:szCs w:val="24"/>
                <w:lang w:val="en-US"/>
              </w:rPr>
              <w:t xml:space="preserve"> </w:t>
            </w:r>
            <w:r w:rsidRPr="008435DE">
              <w:rPr>
                <w:rFonts w:ascii="Times New Roman" w:hAnsi="Times New Roman" w:cs="Times New Roman"/>
                <w:color w:val="000000"/>
                <w:sz w:val="24"/>
                <w:szCs w:val="24"/>
              </w:rPr>
              <w:t>навыков</w:t>
            </w:r>
            <w:r w:rsidRPr="008435DE">
              <w:rPr>
                <w:rFonts w:ascii="Times New Roman" w:hAnsi="Times New Roman" w:cs="Times New Roman"/>
                <w:color w:val="000000"/>
                <w:sz w:val="24"/>
                <w:szCs w:val="24"/>
                <w:lang w:val="en-US"/>
              </w:rPr>
              <w:t xml:space="preserve"> </w:t>
            </w:r>
            <w:r w:rsidRPr="008435DE">
              <w:rPr>
                <w:rFonts w:ascii="Times New Roman" w:hAnsi="Times New Roman" w:cs="Times New Roman"/>
                <w:color w:val="000000"/>
                <w:sz w:val="24"/>
                <w:szCs w:val="24"/>
              </w:rPr>
              <w:t>монологической</w:t>
            </w:r>
            <w:r w:rsidRPr="008435DE">
              <w:rPr>
                <w:rFonts w:ascii="Times New Roman" w:hAnsi="Times New Roman" w:cs="Times New Roman"/>
                <w:color w:val="000000"/>
                <w:sz w:val="24"/>
                <w:szCs w:val="24"/>
                <w:lang w:val="en-US"/>
              </w:rPr>
              <w:t xml:space="preserve"> </w:t>
            </w:r>
            <w:r w:rsidRPr="008435DE">
              <w:rPr>
                <w:rFonts w:ascii="Times New Roman" w:hAnsi="Times New Roman" w:cs="Times New Roman"/>
                <w:color w:val="000000"/>
                <w:sz w:val="24"/>
                <w:szCs w:val="24"/>
              </w:rPr>
              <w:t>речи</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7"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Acting out the story “Trumpet is stronger.”</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 xml:space="preserve">Acting out the story “The best zoo in the world.” </w:t>
            </w:r>
          </w:p>
        </w:tc>
        <w:tc>
          <w:tcPr>
            <w:tcW w:w="1418"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3</w:t>
            </w:r>
          </w:p>
        </w:tc>
      </w:tr>
      <w:tr w:rsidR="00556EF8" w:rsidRPr="008435DE" w:rsidTr="00556EF8">
        <w:trPr>
          <w:trHeight w:val="1539"/>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t>4-6</w:t>
            </w:r>
          </w:p>
        </w:tc>
        <w:tc>
          <w:tcPr>
            <w:tcW w:w="1701" w:type="dxa"/>
            <w:tcBorders>
              <w:left w:val="single" w:sz="4" w:space="0" w:color="000000"/>
              <w:right w:val="single" w:sz="4" w:space="0" w:color="000000"/>
            </w:tcBorders>
            <w:shd w:val="clear" w:color="auto" w:fill="auto"/>
          </w:tcPr>
          <w:p w:rsidR="00556EF8" w:rsidRPr="008435DE" w:rsidRDefault="00556EF8" w:rsidP="008435DE">
            <w:pPr>
              <w:spacing w:after="0" w:line="240" w:lineRule="auto"/>
              <w:ind w:right="-108"/>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We were in the playground.</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There weren’t any chocolates.</w:t>
            </w:r>
          </w:p>
        </w:tc>
        <w:tc>
          <w:tcPr>
            <w:tcW w:w="3686"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i/>
                <w:iCs/>
                <w:color w:val="4F4F4F"/>
                <w:spacing w:val="-4"/>
                <w:sz w:val="24"/>
                <w:szCs w:val="24"/>
                <w:lang w:val="en-US"/>
              </w:rPr>
              <w:t>cry, nurse, accident middle, finger</w:t>
            </w:r>
          </w:p>
          <w:p w:rsidR="00556EF8" w:rsidRPr="008435DE" w:rsidRDefault="00556EF8" w:rsidP="008435DE">
            <w:pPr>
              <w:widowControl w:val="0"/>
              <w:shd w:val="clear" w:color="auto" w:fill="FFFFFF"/>
              <w:autoSpaceDE w:val="0"/>
              <w:autoSpaceDN w:val="0"/>
              <w:adjustRightInd w:val="0"/>
              <w:spacing w:after="0" w:line="240" w:lineRule="auto"/>
              <w:ind w:left="5"/>
              <w:rPr>
                <w:rFonts w:ascii="Times New Roman" w:hAnsi="Times New Roman" w:cs="Times New Roman"/>
                <w:sz w:val="24"/>
                <w:szCs w:val="24"/>
                <w:lang w:val="en-US"/>
              </w:rPr>
            </w:pPr>
            <w:r w:rsidRPr="008435DE">
              <w:rPr>
                <w:rFonts w:ascii="Times New Roman" w:hAnsi="Times New Roman" w:cs="Times New Roman"/>
                <w:i/>
                <w:iCs/>
                <w:color w:val="4F4F4F"/>
                <w:spacing w:val="-5"/>
                <w:sz w:val="24"/>
                <w:szCs w:val="24"/>
                <w:lang w:val="en-US"/>
              </w:rPr>
              <w:t>bandage, grapes, ambulance, yesterday</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268" w:type="dxa"/>
            <w:tcBorders>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22"/>
              <w:rPr>
                <w:rFonts w:ascii="Times New Roman" w:hAnsi="Times New Roman" w:cs="Times New Roman"/>
                <w:sz w:val="24"/>
                <w:szCs w:val="24"/>
                <w:lang w:val="en-US"/>
              </w:rPr>
            </w:pPr>
            <w:r w:rsidRPr="008435DE">
              <w:rPr>
                <w:rFonts w:ascii="Times New Roman" w:hAnsi="Times New Roman" w:cs="Times New Roman"/>
                <w:i/>
                <w:iCs/>
                <w:color w:val="4F4F4F"/>
                <w:sz w:val="24"/>
                <w:szCs w:val="24"/>
                <w:lang w:val="en-US"/>
              </w:rPr>
              <w:t xml:space="preserve">was/were, </w:t>
            </w:r>
            <w:r w:rsidRPr="008435DE">
              <w:rPr>
                <w:rFonts w:ascii="Times New Roman" w:hAnsi="Times New Roman" w:cs="Times New Roman"/>
                <w:color w:val="4F4F4F"/>
                <w:sz w:val="24"/>
                <w:szCs w:val="24"/>
                <w:lang w:val="en-US"/>
              </w:rPr>
              <w:t>affirmative</w:t>
            </w:r>
          </w:p>
          <w:p w:rsidR="00556EF8" w:rsidRPr="008435DE" w:rsidRDefault="00556EF8" w:rsidP="008435DE">
            <w:pPr>
              <w:widowControl w:val="0"/>
              <w:shd w:val="clear" w:color="auto" w:fill="FFFFFF"/>
              <w:autoSpaceDE w:val="0"/>
              <w:autoSpaceDN w:val="0"/>
              <w:adjustRightInd w:val="0"/>
              <w:spacing w:after="0" w:line="240" w:lineRule="auto"/>
              <w:ind w:left="22"/>
              <w:rPr>
                <w:rFonts w:ascii="Times New Roman" w:hAnsi="Times New Roman" w:cs="Times New Roman"/>
                <w:sz w:val="24"/>
                <w:szCs w:val="24"/>
                <w:lang w:val="en-US"/>
              </w:rPr>
            </w:pPr>
            <w:r w:rsidRPr="008435DE">
              <w:rPr>
                <w:rFonts w:ascii="Times New Roman" w:hAnsi="Times New Roman" w:cs="Times New Roman"/>
                <w:i/>
                <w:iCs/>
                <w:color w:val="4F4F4F"/>
                <w:sz w:val="24"/>
                <w:szCs w:val="24"/>
                <w:lang w:val="en-US"/>
              </w:rPr>
              <w:t xml:space="preserve">was/were, </w:t>
            </w:r>
            <w:r w:rsidRPr="008435DE">
              <w:rPr>
                <w:rFonts w:ascii="Times New Roman" w:hAnsi="Times New Roman" w:cs="Times New Roman"/>
                <w:color w:val="4F4F4F"/>
                <w:sz w:val="24"/>
                <w:szCs w:val="24"/>
                <w:lang w:val="en-US"/>
              </w:rPr>
              <w:t>negative; questions and</w:t>
            </w:r>
          </w:p>
          <w:p w:rsidR="00556EF8" w:rsidRPr="008435DE" w:rsidRDefault="00556EF8" w:rsidP="008435DE">
            <w:pPr>
              <w:widowControl w:val="0"/>
              <w:shd w:val="clear" w:color="auto" w:fill="FFFFFF"/>
              <w:autoSpaceDE w:val="0"/>
              <w:autoSpaceDN w:val="0"/>
              <w:adjustRightInd w:val="0"/>
              <w:spacing w:after="0" w:line="240" w:lineRule="auto"/>
              <w:ind w:left="2"/>
              <w:rPr>
                <w:rFonts w:ascii="Times New Roman" w:hAnsi="Times New Roman" w:cs="Times New Roman"/>
                <w:sz w:val="24"/>
                <w:szCs w:val="24"/>
                <w:lang w:val="en-US"/>
              </w:rPr>
            </w:pPr>
            <w:r w:rsidRPr="008435DE">
              <w:rPr>
                <w:rFonts w:ascii="Times New Roman" w:hAnsi="Times New Roman" w:cs="Times New Roman"/>
                <w:color w:val="4F4F4F"/>
                <w:spacing w:val="-1"/>
                <w:sz w:val="24"/>
                <w:szCs w:val="24"/>
                <w:lang w:val="en-US"/>
              </w:rPr>
              <w:t>short answers</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6"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center"/>
              <w:rPr>
                <w:rFonts w:ascii="Times New Roman" w:hAnsi="Times New Roman" w:cs="Times New Roman"/>
                <w:bCs/>
                <w:sz w:val="24"/>
                <w:szCs w:val="24"/>
              </w:rPr>
            </w:pPr>
            <w:r w:rsidRPr="008435DE">
              <w:rPr>
                <w:rFonts w:ascii="Times New Roman" w:hAnsi="Times New Roman" w:cs="Times New Roman"/>
                <w:bCs/>
                <w:sz w:val="24"/>
                <w:szCs w:val="24"/>
              </w:rPr>
              <w:t>Аудирование.</w:t>
            </w:r>
          </w:p>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Формирование лексико-грамматических навыков</w:t>
            </w:r>
          </w:p>
        </w:tc>
        <w:tc>
          <w:tcPr>
            <w:tcW w:w="2977"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Acting out the story “We were in the playground.”</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Acting out the story “There weren’t any chocolates</w:t>
            </w:r>
          </w:p>
        </w:tc>
        <w:tc>
          <w:tcPr>
            <w:tcW w:w="1418"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lang w:val="en-US"/>
              </w:rPr>
              <w:t xml:space="preserve"> </w:t>
            </w:r>
            <w:r w:rsidRPr="008435DE">
              <w:rPr>
                <w:rFonts w:ascii="Times New Roman" w:hAnsi="Times New Roman" w:cs="Times New Roman"/>
                <w:sz w:val="24"/>
                <w:szCs w:val="24"/>
              </w:rPr>
              <w:t>3</w:t>
            </w:r>
          </w:p>
          <w:p w:rsidR="00556EF8" w:rsidRPr="008435DE" w:rsidRDefault="00556EF8" w:rsidP="008435DE">
            <w:pPr>
              <w:spacing w:after="0" w:line="240" w:lineRule="auto"/>
              <w:jc w:val="both"/>
              <w:rPr>
                <w:rFonts w:ascii="Times New Roman" w:hAnsi="Times New Roman" w:cs="Times New Roman"/>
                <w:sz w:val="24"/>
                <w:szCs w:val="24"/>
                <w:lang w:val="en-US"/>
              </w:rPr>
            </w:pPr>
          </w:p>
        </w:tc>
      </w:tr>
      <w:tr w:rsidR="00556EF8" w:rsidRPr="008435DE" w:rsidTr="00556EF8">
        <w:trPr>
          <w:trHeight w:val="1702"/>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lastRenderedPageBreak/>
              <w:t>7-8</w:t>
            </w:r>
          </w:p>
        </w:tc>
        <w:tc>
          <w:tcPr>
            <w:tcW w:w="1701"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Sally’s Story.</w:t>
            </w:r>
          </w:p>
          <w:p w:rsidR="00556EF8" w:rsidRPr="008435DE" w:rsidRDefault="00556EF8" w:rsidP="008435DE">
            <w:pPr>
              <w:spacing w:after="0" w:line="240" w:lineRule="auto"/>
              <w:jc w:val="both"/>
              <w:rPr>
                <w:rFonts w:ascii="Times New Roman" w:hAnsi="Times New Roman" w:cs="Times New Roman"/>
                <w:b/>
                <w:sz w:val="24"/>
                <w:szCs w:val="24"/>
                <w:lang w:val="en-US"/>
              </w:rPr>
            </w:pPr>
            <w:r w:rsidRPr="008435DE">
              <w:rPr>
                <w:rFonts w:ascii="Times New Roman" w:hAnsi="Times New Roman" w:cs="Times New Roman"/>
                <w:sz w:val="24"/>
                <w:szCs w:val="24"/>
                <w:lang w:val="en-US"/>
              </w:rPr>
              <w:t>Amazing world.</w:t>
            </w:r>
          </w:p>
          <w:p w:rsidR="00556EF8" w:rsidRPr="008435DE" w:rsidRDefault="00556EF8" w:rsidP="008435DE">
            <w:pPr>
              <w:spacing w:after="0" w:line="240" w:lineRule="auto"/>
              <w:jc w:val="both"/>
              <w:rPr>
                <w:rFonts w:ascii="Times New Roman" w:hAnsi="Times New Roman" w:cs="Times New Roman"/>
                <w:b/>
                <w:sz w:val="24"/>
                <w:szCs w:val="24"/>
                <w:lang w:val="en-US"/>
              </w:rPr>
            </w:pPr>
          </w:p>
        </w:tc>
        <w:tc>
          <w:tcPr>
            <w:tcW w:w="3686"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5"/>
              <w:rPr>
                <w:rFonts w:ascii="Times New Roman" w:hAnsi="Times New Roman" w:cs="Times New Roman"/>
                <w:sz w:val="24"/>
                <w:szCs w:val="24"/>
                <w:lang w:val="en-US"/>
              </w:rPr>
            </w:pPr>
            <w:r w:rsidRPr="008435DE">
              <w:rPr>
                <w:rFonts w:ascii="Times New Roman" w:hAnsi="Times New Roman" w:cs="Times New Roman"/>
                <w:i/>
                <w:iCs/>
                <w:color w:val="4F4F4F"/>
                <w:spacing w:val="-9"/>
                <w:sz w:val="24"/>
                <w:szCs w:val="24"/>
                <w:lang w:val="en-US"/>
              </w:rPr>
              <w:t>21-100</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26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rPr>
                <w:rFonts w:ascii="Times New Roman" w:hAnsi="Times New Roman" w:cs="Times New Roman"/>
                <w:sz w:val="24"/>
                <w:szCs w:val="24"/>
                <w:lang w:val="en-US"/>
              </w:rPr>
            </w:pPr>
            <w:r w:rsidRPr="008435DE">
              <w:rPr>
                <w:rFonts w:ascii="Times New Roman" w:hAnsi="Times New Roman" w:cs="Times New Roman"/>
                <w:color w:val="4F4F4F"/>
                <w:sz w:val="24"/>
                <w:szCs w:val="24"/>
                <w:lang w:val="en-US"/>
              </w:rPr>
              <w:t xml:space="preserve">Superlatives; </w:t>
            </w:r>
            <w:r w:rsidRPr="008435DE">
              <w:rPr>
                <w:rFonts w:ascii="Times New Roman" w:hAnsi="Times New Roman" w:cs="Times New Roman"/>
                <w:i/>
                <w:iCs/>
                <w:color w:val="4F4F4F"/>
                <w:sz w:val="24"/>
                <w:szCs w:val="24"/>
                <w:lang w:val="en-US"/>
              </w:rPr>
              <w:t>was/were</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6"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bCs/>
                <w:sz w:val="24"/>
                <w:szCs w:val="24"/>
              </w:rPr>
              <w:t>Формирование навыков чтения;</w:t>
            </w:r>
            <w:r w:rsidRPr="008435DE">
              <w:rPr>
                <w:rFonts w:ascii="Times New Roman" w:hAnsi="Times New Roman" w:cs="Times New Roman"/>
                <w:sz w:val="24"/>
                <w:szCs w:val="24"/>
              </w:rPr>
              <w:t xml:space="preserve"> формирование навыка монологического и диалогического высказывания;</w:t>
            </w:r>
          </w:p>
        </w:tc>
        <w:tc>
          <w:tcPr>
            <w:tcW w:w="2977"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Read the story “Amazing world.”</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141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2</w:t>
            </w:r>
          </w:p>
        </w:tc>
      </w:tr>
      <w:tr w:rsidR="00556EF8" w:rsidRPr="008435DE" w:rsidTr="00556EF8">
        <w:trPr>
          <w:trHeight w:val="70"/>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t>9</w:t>
            </w:r>
          </w:p>
        </w:tc>
        <w:tc>
          <w:tcPr>
            <w:tcW w:w="1701"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The Fly High Review 5</w:t>
            </w:r>
          </w:p>
        </w:tc>
        <w:tc>
          <w:tcPr>
            <w:tcW w:w="3686"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5"/>
              <w:rPr>
                <w:rFonts w:ascii="Times New Roman" w:hAnsi="Times New Roman" w:cs="Times New Roman"/>
                <w:i/>
                <w:iCs/>
                <w:color w:val="4F4F4F"/>
                <w:spacing w:val="-9"/>
                <w:sz w:val="24"/>
                <w:szCs w:val="24"/>
                <w:lang w:val="en-US"/>
              </w:rPr>
            </w:pPr>
          </w:p>
        </w:tc>
        <w:tc>
          <w:tcPr>
            <w:tcW w:w="226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rPr>
                <w:rFonts w:ascii="Times New Roman" w:hAnsi="Times New Roman" w:cs="Times New Roman"/>
                <w:sz w:val="24"/>
                <w:szCs w:val="24"/>
              </w:rPr>
            </w:pPr>
            <w:r w:rsidRPr="008435DE">
              <w:rPr>
                <w:rFonts w:ascii="Times New Roman" w:hAnsi="Times New Roman" w:cs="Times New Roman"/>
                <w:color w:val="4F4F4F"/>
                <w:sz w:val="24"/>
                <w:szCs w:val="24"/>
                <w:lang w:val="en-US"/>
              </w:rPr>
              <w:t>Superlatives;</w:t>
            </w:r>
            <w:r w:rsidRPr="008435DE">
              <w:rPr>
                <w:rFonts w:ascii="Times New Roman" w:hAnsi="Times New Roman" w:cs="Times New Roman"/>
                <w:color w:val="4F4F4F"/>
                <w:sz w:val="24"/>
                <w:szCs w:val="24"/>
              </w:rPr>
              <w:t xml:space="preserve"> </w:t>
            </w:r>
            <w:r w:rsidRPr="008435DE">
              <w:rPr>
                <w:rFonts w:ascii="Times New Roman" w:hAnsi="Times New Roman" w:cs="Times New Roman"/>
                <w:i/>
                <w:iCs/>
                <w:color w:val="4F4F4F"/>
                <w:sz w:val="24"/>
                <w:szCs w:val="24"/>
                <w:lang w:val="en-US"/>
              </w:rPr>
              <w:t>was/were</w:t>
            </w:r>
          </w:p>
        </w:tc>
        <w:tc>
          <w:tcPr>
            <w:tcW w:w="2976"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bCs/>
                <w:sz w:val="24"/>
                <w:szCs w:val="24"/>
              </w:rPr>
            </w:pPr>
          </w:p>
        </w:tc>
        <w:tc>
          <w:tcPr>
            <w:tcW w:w="2977"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141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1</w:t>
            </w:r>
          </w:p>
        </w:tc>
      </w:tr>
      <w:tr w:rsidR="00556EF8" w:rsidRPr="008435DE" w:rsidTr="00556EF8">
        <w:trPr>
          <w:trHeight w:val="942"/>
        </w:trPr>
        <w:tc>
          <w:tcPr>
            <w:tcW w:w="851" w:type="dxa"/>
            <w:vMerge w:val="restart"/>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lang w:val="en-US"/>
              </w:rPr>
              <w:t>10</w:t>
            </w:r>
          </w:p>
        </w:tc>
        <w:tc>
          <w:tcPr>
            <w:tcW w:w="1701" w:type="dxa"/>
            <w:tcBorders>
              <w:left w:val="single" w:sz="4" w:space="0" w:color="000000"/>
              <w:bottom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b/>
                <w:sz w:val="24"/>
                <w:szCs w:val="24"/>
                <w:lang w:val="en-US"/>
              </w:rPr>
            </w:pPr>
            <w:r w:rsidRPr="008435DE">
              <w:rPr>
                <w:rFonts w:ascii="Times New Roman" w:hAnsi="Times New Roman" w:cs="Times New Roman"/>
                <w:b/>
                <w:sz w:val="24"/>
                <w:szCs w:val="24"/>
                <w:lang w:val="en-US"/>
              </w:rPr>
              <w:t>Read with Trumpet: Amazing holidays.</w:t>
            </w:r>
          </w:p>
        </w:tc>
        <w:tc>
          <w:tcPr>
            <w:tcW w:w="3686" w:type="dxa"/>
            <w:tcBorders>
              <w:left w:val="single" w:sz="4" w:space="0" w:color="000000"/>
              <w:bottom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sz w:val="24"/>
                <w:szCs w:val="24"/>
                <w:lang w:val="en-US"/>
              </w:rPr>
            </w:pPr>
            <w:r w:rsidRPr="008435DE">
              <w:rPr>
                <w:rFonts w:ascii="Times New Roman" w:hAnsi="Times New Roman" w:cs="Times New Roman"/>
                <w:i/>
                <w:iCs/>
                <w:color w:val="4F4F4F"/>
                <w:spacing w:val="-9"/>
                <w:sz w:val="24"/>
                <w:szCs w:val="24"/>
                <w:lang w:val="en-US"/>
              </w:rPr>
              <w:t>Russia, journey, hill, Turkey, dry, hotel, cave</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268" w:type="dxa"/>
            <w:tcBorders>
              <w:left w:val="single" w:sz="4" w:space="0" w:color="000000"/>
              <w:bottom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color w:val="4F4F4F"/>
                <w:spacing w:val="-2"/>
                <w:sz w:val="24"/>
                <w:szCs w:val="24"/>
                <w:lang w:val="en-US"/>
              </w:rPr>
              <w:t>Comparatives and superlatives</w:t>
            </w:r>
          </w:p>
        </w:tc>
        <w:tc>
          <w:tcPr>
            <w:tcW w:w="2976" w:type="dxa"/>
            <w:tcBorders>
              <w:left w:val="single" w:sz="4" w:space="0" w:color="000000"/>
              <w:bottom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Формирование навыка построения вопросительного предложения, правильной интонации</w:t>
            </w:r>
          </w:p>
        </w:tc>
        <w:tc>
          <w:tcPr>
            <w:tcW w:w="2977" w:type="dxa"/>
            <w:tcBorders>
              <w:left w:val="single" w:sz="4" w:space="0" w:color="000000"/>
              <w:bottom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rPr>
              <w:t>Игра</w:t>
            </w:r>
            <w:r w:rsidRPr="008435DE">
              <w:rPr>
                <w:rFonts w:ascii="Times New Roman" w:hAnsi="Times New Roman" w:cs="Times New Roman"/>
                <w:sz w:val="24"/>
                <w:szCs w:val="24"/>
                <w:lang w:val="en-US"/>
              </w:rPr>
              <w:t xml:space="preserve"> “Word Bingo”</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1418" w:type="dxa"/>
            <w:tcBorders>
              <w:left w:val="single" w:sz="4" w:space="0" w:color="000000"/>
              <w:bottom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p>
        </w:tc>
      </w:tr>
      <w:tr w:rsidR="00556EF8" w:rsidRPr="008435DE" w:rsidTr="00556EF8">
        <w:tc>
          <w:tcPr>
            <w:tcW w:w="851" w:type="dxa"/>
            <w:vMerge/>
            <w:tcBorders>
              <w:left w:val="single" w:sz="4" w:space="0" w:color="000000"/>
              <w:bottom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rPr>
            </w:pPr>
          </w:p>
        </w:tc>
        <w:tc>
          <w:tcPr>
            <w:tcW w:w="15026" w:type="dxa"/>
            <w:gridSpan w:val="6"/>
            <w:tcBorders>
              <w:left w:val="single" w:sz="4" w:space="0" w:color="000000"/>
              <w:bottom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p>
        </w:tc>
      </w:tr>
      <w:tr w:rsidR="00556EF8" w:rsidRPr="008435DE" w:rsidTr="00556EF8">
        <w:tc>
          <w:tcPr>
            <w:tcW w:w="851"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t>11</w:t>
            </w:r>
          </w:p>
        </w:tc>
        <w:tc>
          <w:tcPr>
            <w:tcW w:w="1701" w:type="dxa"/>
            <w:vMerge w:val="restart"/>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b/>
                <w:bCs/>
                <w:color w:val="4F4F4F"/>
                <w:spacing w:val="-6"/>
                <w:sz w:val="24"/>
                <w:szCs w:val="24"/>
                <w:lang w:val="en-US"/>
              </w:rPr>
            </w:pPr>
            <w:r w:rsidRPr="008435DE">
              <w:rPr>
                <w:rFonts w:ascii="Times New Roman" w:hAnsi="Times New Roman" w:cs="Times New Roman"/>
                <w:b/>
                <w:sz w:val="24"/>
                <w:szCs w:val="24"/>
                <w:u w:val="single"/>
                <w:lang w:val="en-US"/>
              </w:rPr>
              <w:t>Cycle 6</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A lovely surprise.</w:t>
            </w:r>
          </w:p>
          <w:p w:rsidR="00556EF8" w:rsidRPr="008435DE" w:rsidRDefault="00556EF8" w:rsidP="008435DE">
            <w:pPr>
              <w:spacing w:after="0" w:line="240" w:lineRule="auto"/>
              <w:jc w:val="both"/>
              <w:rPr>
                <w:rFonts w:ascii="Times New Roman" w:hAnsi="Times New Roman" w:cs="Times New Roman"/>
                <w:sz w:val="24"/>
                <w:szCs w:val="24"/>
                <w:lang w:val="en-US"/>
              </w:rPr>
            </w:pP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We danced in the Olympics.</w:t>
            </w:r>
          </w:p>
        </w:tc>
        <w:tc>
          <w:tcPr>
            <w:tcW w:w="3686"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26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7"/>
              <w:rPr>
                <w:rFonts w:ascii="Times New Roman" w:hAnsi="Times New Roman" w:cs="Times New Roman"/>
                <w:sz w:val="24"/>
                <w:szCs w:val="24"/>
                <w:lang w:val="en-US"/>
              </w:rPr>
            </w:pPr>
            <w:r w:rsidRPr="008435DE">
              <w:rPr>
                <w:rFonts w:ascii="Times New Roman" w:hAnsi="Times New Roman" w:cs="Times New Roman"/>
                <w:color w:val="4F4F4F"/>
                <w:spacing w:val="-7"/>
                <w:sz w:val="24"/>
                <w:szCs w:val="24"/>
                <w:lang w:val="en-US"/>
              </w:rPr>
              <w:t xml:space="preserve">Phonics: </w:t>
            </w:r>
            <w:r w:rsidRPr="008435DE">
              <w:rPr>
                <w:rFonts w:ascii="Times New Roman" w:hAnsi="Times New Roman" w:cs="Times New Roman"/>
                <w:i/>
                <w:iCs/>
                <w:color w:val="4F4F4F"/>
                <w:spacing w:val="-7"/>
                <w:sz w:val="24"/>
                <w:szCs w:val="24"/>
                <w:lang w:val="en-US"/>
              </w:rPr>
              <w:t>ph, ch, sh, th</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6" w:type="dxa"/>
            <w:vMerge w:val="restart"/>
            <w:tcBorders>
              <w:top w:val="single" w:sz="4" w:space="0" w:color="000000"/>
              <w:left w:val="single" w:sz="4" w:space="0" w:color="000000"/>
              <w:right w:val="single" w:sz="4" w:space="0" w:color="000000"/>
            </w:tcBorders>
            <w:shd w:val="clear" w:color="auto" w:fill="auto"/>
          </w:tcPr>
          <w:p w:rsidR="00556EF8" w:rsidRPr="008435DE" w:rsidRDefault="00556EF8" w:rsidP="008435DE">
            <w:pPr>
              <w:autoSpaceDE w:val="0"/>
              <w:snapToGrid w:val="0"/>
              <w:spacing w:after="0" w:line="240" w:lineRule="auto"/>
              <w:jc w:val="center"/>
              <w:rPr>
                <w:rFonts w:ascii="Times New Roman" w:hAnsi="Times New Roman" w:cs="Times New Roman"/>
                <w:bCs/>
                <w:sz w:val="24"/>
                <w:szCs w:val="24"/>
              </w:rPr>
            </w:pPr>
            <w:r w:rsidRPr="008435DE">
              <w:rPr>
                <w:rFonts w:ascii="Times New Roman" w:hAnsi="Times New Roman" w:cs="Times New Roman"/>
                <w:bCs/>
                <w:sz w:val="24"/>
                <w:szCs w:val="24"/>
              </w:rPr>
              <w:t>Формирование лексико-грамматических навыков.</w:t>
            </w:r>
          </w:p>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bCs/>
                <w:sz w:val="24"/>
                <w:szCs w:val="24"/>
              </w:rPr>
              <w:t>формирование навыков чтения</w:t>
            </w:r>
          </w:p>
          <w:p w:rsidR="00556EF8" w:rsidRPr="008435DE" w:rsidRDefault="00556EF8" w:rsidP="008435DE">
            <w:pPr>
              <w:spacing w:after="0" w:line="240" w:lineRule="auto"/>
              <w:jc w:val="both"/>
              <w:rPr>
                <w:rFonts w:ascii="Times New Roman" w:hAnsi="Times New Roman" w:cs="Times New Roman"/>
                <w:sz w:val="24"/>
                <w:szCs w:val="24"/>
              </w:rPr>
            </w:pPr>
          </w:p>
        </w:tc>
        <w:tc>
          <w:tcPr>
            <w:tcW w:w="2977"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rPr>
              <w:t>Игра</w:t>
            </w:r>
            <w:r w:rsidRPr="008435DE">
              <w:rPr>
                <w:rFonts w:ascii="Times New Roman" w:hAnsi="Times New Roman" w:cs="Times New Roman"/>
                <w:sz w:val="24"/>
                <w:szCs w:val="24"/>
                <w:lang w:val="en-US"/>
              </w:rPr>
              <w:t>: “Word Race” (Family words)</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1418" w:type="dxa"/>
            <w:vMerge w:val="restart"/>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3</w:t>
            </w:r>
          </w:p>
        </w:tc>
      </w:tr>
      <w:tr w:rsidR="00556EF8" w:rsidRPr="00E13C1C" w:rsidTr="00556EF8">
        <w:tc>
          <w:tcPr>
            <w:tcW w:w="851"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t>12-13</w:t>
            </w:r>
          </w:p>
        </w:tc>
        <w:tc>
          <w:tcPr>
            <w:tcW w:w="1701" w:type="dxa"/>
            <w:vMerge/>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3686"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i/>
                <w:iCs/>
                <w:color w:val="4F4F4F"/>
                <w:spacing w:val="-5"/>
                <w:sz w:val="24"/>
                <w:szCs w:val="24"/>
                <w:lang w:val="en-US"/>
              </w:rPr>
              <w:t>reporter, photographer, work, newspaper</w:t>
            </w:r>
          </w:p>
        </w:tc>
        <w:tc>
          <w:tcPr>
            <w:tcW w:w="226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sz w:val="24"/>
                <w:szCs w:val="24"/>
                <w:lang w:val="en-US"/>
              </w:rPr>
            </w:pPr>
            <w:r w:rsidRPr="008435DE">
              <w:rPr>
                <w:rFonts w:ascii="Times New Roman" w:hAnsi="Times New Roman" w:cs="Times New Roman"/>
                <w:color w:val="4F4F4F"/>
                <w:spacing w:val="-3"/>
                <w:sz w:val="24"/>
                <w:szCs w:val="24"/>
                <w:lang w:val="en-US"/>
              </w:rPr>
              <w:t>Past simple (regular): affirmative</w:t>
            </w:r>
          </w:p>
        </w:tc>
        <w:tc>
          <w:tcPr>
            <w:tcW w:w="2976" w:type="dxa"/>
            <w:vMerge/>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7"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Acting out the story “We danced in the Olympics.”</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1418" w:type="dxa"/>
            <w:vMerge/>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p>
        </w:tc>
      </w:tr>
      <w:tr w:rsidR="00556EF8" w:rsidRPr="008435DE" w:rsidTr="00556EF8">
        <w:trPr>
          <w:trHeight w:val="2119"/>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t>14-16</w:t>
            </w:r>
          </w:p>
        </w:tc>
        <w:tc>
          <w:tcPr>
            <w:tcW w:w="1701" w:type="dxa"/>
            <w:tcBorders>
              <w:left w:val="single" w:sz="4" w:space="0" w:color="000000"/>
              <w:right w:val="single" w:sz="4" w:space="0" w:color="000000"/>
            </w:tcBorders>
            <w:shd w:val="clear" w:color="auto" w:fill="auto"/>
          </w:tcPr>
          <w:p w:rsidR="00556EF8" w:rsidRPr="008435DE" w:rsidRDefault="00556EF8" w:rsidP="008435DE">
            <w:pPr>
              <w:spacing w:after="0" w:line="240" w:lineRule="auto"/>
              <w:ind w:left="-123" w:right="-108"/>
              <w:jc w:val="both"/>
              <w:rPr>
                <w:rFonts w:ascii="Times New Roman" w:hAnsi="Times New Roman" w:cs="Times New Roman"/>
                <w:b/>
                <w:sz w:val="24"/>
                <w:szCs w:val="24"/>
                <w:lang w:val="en-US"/>
              </w:rPr>
            </w:pPr>
            <w:r w:rsidRPr="008435DE">
              <w:rPr>
                <w:rFonts w:ascii="Times New Roman" w:hAnsi="Times New Roman" w:cs="Times New Roman"/>
                <w:sz w:val="24"/>
                <w:szCs w:val="24"/>
                <w:lang w:val="en-US"/>
              </w:rPr>
              <w:t>Did you wash the floor, Sally?</w:t>
            </w:r>
          </w:p>
          <w:p w:rsidR="00556EF8" w:rsidRPr="008435DE" w:rsidRDefault="00556EF8" w:rsidP="008435DE">
            <w:pPr>
              <w:spacing w:after="0" w:line="240" w:lineRule="auto"/>
              <w:jc w:val="both"/>
              <w:rPr>
                <w:rFonts w:ascii="Times New Roman" w:hAnsi="Times New Roman" w:cs="Times New Roman"/>
                <w:b/>
                <w:sz w:val="24"/>
                <w:szCs w:val="24"/>
                <w:lang w:val="en-US"/>
              </w:rPr>
            </w:pPr>
            <w:r w:rsidRPr="008435DE">
              <w:rPr>
                <w:rFonts w:ascii="Times New Roman" w:hAnsi="Times New Roman" w:cs="Times New Roman"/>
                <w:sz w:val="24"/>
                <w:szCs w:val="24"/>
                <w:lang w:val="en-US"/>
              </w:rPr>
              <w:t>We had a wonderful time.</w:t>
            </w:r>
          </w:p>
        </w:tc>
        <w:tc>
          <w:tcPr>
            <w:tcW w:w="3686" w:type="dxa"/>
            <w:tcBorders>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sz w:val="24"/>
                <w:szCs w:val="24"/>
                <w:lang w:val="en-US"/>
              </w:rPr>
            </w:pPr>
            <w:r w:rsidRPr="008435DE">
              <w:rPr>
                <w:rFonts w:ascii="Times New Roman" w:hAnsi="Times New Roman" w:cs="Times New Roman"/>
                <w:i/>
                <w:iCs/>
                <w:color w:val="4F4F4F"/>
                <w:spacing w:val="-5"/>
                <w:sz w:val="24"/>
                <w:szCs w:val="24"/>
                <w:lang w:val="en-US"/>
              </w:rPr>
              <w:t>clean up, wet, floor</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i/>
                <w:iCs/>
                <w:color w:val="4F4F4F"/>
                <w:spacing w:val="-5"/>
                <w:sz w:val="24"/>
                <w:szCs w:val="24"/>
                <w:lang w:val="en-US"/>
              </w:rPr>
              <w:t>mayor, proud, prize</w:t>
            </w:r>
          </w:p>
        </w:tc>
        <w:tc>
          <w:tcPr>
            <w:tcW w:w="2268" w:type="dxa"/>
            <w:tcBorders>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sz w:val="24"/>
                <w:szCs w:val="24"/>
                <w:lang w:val="en-US"/>
              </w:rPr>
            </w:pPr>
            <w:r w:rsidRPr="008435DE">
              <w:rPr>
                <w:rFonts w:ascii="Times New Roman" w:hAnsi="Times New Roman" w:cs="Times New Roman"/>
                <w:color w:val="4F4F4F"/>
                <w:spacing w:val="-2"/>
                <w:sz w:val="24"/>
                <w:szCs w:val="24"/>
                <w:lang w:val="en-US"/>
              </w:rPr>
              <w:t>Past simple (regular): questions and</w:t>
            </w:r>
          </w:p>
          <w:p w:rsidR="00556EF8" w:rsidRPr="008435DE" w:rsidRDefault="00556EF8" w:rsidP="008435DE">
            <w:pPr>
              <w:widowControl w:val="0"/>
              <w:shd w:val="clear" w:color="auto" w:fill="FFFFFF"/>
              <w:autoSpaceDE w:val="0"/>
              <w:autoSpaceDN w:val="0"/>
              <w:adjustRightInd w:val="0"/>
              <w:spacing w:after="0" w:line="240" w:lineRule="auto"/>
              <w:ind w:left="2"/>
              <w:rPr>
                <w:rFonts w:ascii="Times New Roman" w:hAnsi="Times New Roman" w:cs="Times New Roman"/>
                <w:sz w:val="24"/>
                <w:szCs w:val="24"/>
                <w:lang w:val="en-US"/>
              </w:rPr>
            </w:pPr>
            <w:r w:rsidRPr="008435DE">
              <w:rPr>
                <w:rFonts w:ascii="Times New Roman" w:hAnsi="Times New Roman" w:cs="Times New Roman"/>
                <w:color w:val="4F4F4F"/>
                <w:spacing w:val="-1"/>
                <w:sz w:val="24"/>
                <w:szCs w:val="24"/>
                <w:lang w:val="en-US"/>
              </w:rPr>
              <w:t>short answers</w:t>
            </w:r>
          </w:p>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sz w:val="24"/>
                <w:szCs w:val="24"/>
                <w:lang w:val="en-US"/>
              </w:rPr>
            </w:pPr>
            <w:r w:rsidRPr="008435DE">
              <w:rPr>
                <w:rFonts w:ascii="Times New Roman" w:hAnsi="Times New Roman" w:cs="Times New Roman"/>
                <w:color w:val="4F4F4F"/>
                <w:spacing w:val="-2"/>
                <w:sz w:val="24"/>
                <w:szCs w:val="24"/>
                <w:lang w:val="en-US"/>
              </w:rPr>
              <w:t>Past simple (irregular): affirmative</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6" w:type="dxa"/>
            <w:tcBorders>
              <w:left w:val="single" w:sz="4" w:space="0" w:color="000000"/>
              <w:right w:val="single" w:sz="4" w:space="0" w:color="000000"/>
            </w:tcBorders>
            <w:shd w:val="clear" w:color="auto" w:fill="auto"/>
          </w:tcPr>
          <w:p w:rsidR="00556EF8" w:rsidRPr="008435DE" w:rsidRDefault="00556EF8" w:rsidP="008435DE">
            <w:pPr>
              <w:spacing w:after="0" w:line="240" w:lineRule="auto"/>
              <w:rPr>
                <w:rFonts w:ascii="Times New Roman" w:hAnsi="Times New Roman" w:cs="Times New Roman"/>
                <w:sz w:val="24"/>
                <w:szCs w:val="24"/>
              </w:rPr>
            </w:pPr>
            <w:r w:rsidRPr="008435DE">
              <w:rPr>
                <w:rFonts w:ascii="Times New Roman" w:hAnsi="Times New Roman" w:cs="Times New Roman"/>
                <w:sz w:val="24"/>
                <w:szCs w:val="24"/>
              </w:rPr>
              <w:t xml:space="preserve"> </w:t>
            </w:r>
            <w:r w:rsidRPr="008435DE">
              <w:rPr>
                <w:rFonts w:ascii="Times New Roman" w:hAnsi="Times New Roman" w:cs="Times New Roman"/>
                <w:bCs/>
                <w:sz w:val="24"/>
                <w:szCs w:val="24"/>
              </w:rPr>
              <w:t>Введение новой лексики; формирование навыков чтения</w:t>
            </w:r>
            <w:r w:rsidRPr="008435DE">
              <w:rPr>
                <w:rFonts w:ascii="Times New Roman" w:hAnsi="Times New Roman" w:cs="Times New Roman"/>
                <w:sz w:val="24"/>
                <w:szCs w:val="24"/>
              </w:rPr>
              <w:t xml:space="preserve"> формирование навыка монологического и диалогического высказывания</w:t>
            </w:r>
          </w:p>
          <w:p w:rsidR="00556EF8" w:rsidRPr="008435DE" w:rsidRDefault="00556EF8" w:rsidP="008435DE">
            <w:pPr>
              <w:spacing w:after="0" w:line="240" w:lineRule="auto"/>
              <w:rPr>
                <w:rFonts w:ascii="Times New Roman" w:hAnsi="Times New Roman" w:cs="Times New Roman"/>
                <w:sz w:val="24"/>
                <w:szCs w:val="24"/>
              </w:rPr>
            </w:pPr>
          </w:p>
        </w:tc>
        <w:tc>
          <w:tcPr>
            <w:tcW w:w="2977"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Acting out the story “Did you wash the floor, Sally?”</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Acting out the story “We had a wonderful time.”</w:t>
            </w:r>
          </w:p>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sz w:val="24"/>
                <w:szCs w:val="24"/>
                <w:lang w:val="en-US"/>
              </w:rPr>
            </w:pPr>
          </w:p>
        </w:tc>
        <w:tc>
          <w:tcPr>
            <w:tcW w:w="1418"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3</w:t>
            </w:r>
          </w:p>
        </w:tc>
      </w:tr>
      <w:tr w:rsidR="00556EF8" w:rsidRPr="008435DE" w:rsidTr="00556EF8">
        <w:trPr>
          <w:trHeight w:val="1483"/>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t>17</w:t>
            </w:r>
          </w:p>
        </w:tc>
        <w:tc>
          <w:tcPr>
            <w:tcW w:w="1701"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Did you drink your milk?</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3686" w:type="dxa"/>
            <w:tcBorders>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10" w:right="1181"/>
              <w:rPr>
                <w:rFonts w:ascii="Times New Roman" w:hAnsi="Times New Roman" w:cs="Times New Roman"/>
                <w:sz w:val="24"/>
                <w:szCs w:val="24"/>
                <w:lang w:val="en-US"/>
              </w:rPr>
            </w:pPr>
            <w:r w:rsidRPr="008435DE">
              <w:rPr>
                <w:rFonts w:ascii="Times New Roman" w:hAnsi="Times New Roman" w:cs="Times New Roman"/>
                <w:i/>
                <w:iCs/>
                <w:color w:val="4F4F4F"/>
                <w:spacing w:val="-6"/>
                <w:sz w:val="24"/>
                <w:szCs w:val="24"/>
                <w:lang w:val="en-US"/>
              </w:rPr>
              <w:t>flippers, sun cream, phone</w:t>
            </w:r>
          </w:p>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sz w:val="24"/>
                <w:szCs w:val="24"/>
                <w:lang w:val="en-US"/>
              </w:rPr>
            </w:pPr>
          </w:p>
        </w:tc>
        <w:tc>
          <w:tcPr>
            <w:tcW w:w="226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sz w:val="24"/>
                <w:szCs w:val="24"/>
                <w:lang w:val="en-US"/>
              </w:rPr>
            </w:pPr>
            <w:r w:rsidRPr="008435DE">
              <w:rPr>
                <w:rFonts w:ascii="Times New Roman" w:hAnsi="Times New Roman" w:cs="Times New Roman"/>
                <w:color w:val="4F4F4F"/>
                <w:spacing w:val="-3"/>
                <w:sz w:val="24"/>
                <w:szCs w:val="24"/>
                <w:lang w:val="en-US"/>
              </w:rPr>
              <w:t>Past simple (irregular): questions and</w:t>
            </w:r>
          </w:p>
          <w:p w:rsidR="00556EF8" w:rsidRPr="008435DE" w:rsidRDefault="00556EF8" w:rsidP="008435DE">
            <w:pPr>
              <w:widowControl w:val="0"/>
              <w:shd w:val="clear" w:color="auto" w:fill="FFFFFF"/>
              <w:autoSpaceDE w:val="0"/>
              <w:autoSpaceDN w:val="0"/>
              <w:adjustRightInd w:val="0"/>
              <w:spacing w:after="0" w:line="240" w:lineRule="auto"/>
              <w:ind w:left="2"/>
              <w:rPr>
                <w:rFonts w:ascii="Times New Roman" w:hAnsi="Times New Roman" w:cs="Times New Roman"/>
                <w:sz w:val="24"/>
                <w:szCs w:val="24"/>
                <w:lang w:val="en-US"/>
              </w:rPr>
            </w:pPr>
            <w:r w:rsidRPr="008435DE">
              <w:rPr>
                <w:rFonts w:ascii="Times New Roman" w:hAnsi="Times New Roman" w:cs="Times New Roman"/>
                <w:color w:val="4F4F4F"/>
                <w:spacing w:val="-1"/>
                <w:sz w:val="24"/>
                <w:szCs w:val="24"/>
                <w:lang w:val="en-US"/>
              </w:rPr>
              <w:t>short answers</w:t>
            </w:r>
          </w:p>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sz w:val="24"/>
                <w:szCs w:val="24"/>
                <w:lang w:val="en-US"/>
              </w:rPr>
            </w:pPr>
            <w:r w:rsidRPr="008435DE">
              <w:rPr>
                <w:rFonts w:ascii="Times New Roman" w:hAnsi="Times New Roman" w:cs="Times New Roman"/>
                <w:color w:val="4F4F4F"/>
                <w:spacing w:val="-4"/>
                <w:sz w:val="24"/>
                <w:szCs w:val="24"/>
                <w:lang w:val="en-US"/>
              </w:rPr>
              <w:t>Past simple</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6" w:type="dxa"/>
            <w:tcBorders>
              <w:left w:val="single" w:sz="4" w:space="0" w:color="000000"/>
              <w:right w:val="single" w:sz="4" w:space="0" w:color="000000"/>
            </w:tcBorders>
            <w:shd w:val="clear" w:color="auto" w:fill="auto"/>
          </w:tcPr>
          <w:p w:rsidR="00556EF8" w:rsidRPr="008435DE" w:rsidRDefault="00556EF8" w:rsidP="008435DE">
            <w:pPr>
              <w:autoSpaceDE w:val="0"/>
              <w:snapToGrid w:val="0"/>
              <w:spacing w:after="0" w:line="240" w:lineRule="auto"/>
              <w:rPr>
                <w:rFonts w:ascii="Times New Roman" w:hAnsi="Times New Roman" w:cs="Times New Roman"/>
                <w:color w:val="000000"/>
                <w:sz w:val="24"/>
                <w:szCs w:val="24"/>
              </w:rPr>
            </w:pPr>
            <w:r w:rsidRPr="008435DE">
              <w:rPr>
                <w:rFonts w:ascii="Times New Roman" w:hAnsi="Times New Roman" w:cs="Times New Roman"/>
                <w:color w:val="000000"/>
                <w:sz w:val="24"/>
                <w:szCs w:val="24"/>
              </w:rPr>
              <w:t>Активизация новой лексики</w:t>
            </w:r>
          </w:p>
          <w:p w:rsidR="00556EF8" w:rsidRPr="008435DE" w:rsidRDefault="00556EF8" w:rsidP="008435DE">
            <w:pPr>
              <w:spacing w:after="0" w:line="240" w:lineRule="auto"/>
              <w:rPr>
                <w:rFonts w:ascii="Times New Roman" w:hAnsi="Times New Roman" w:cs="Times New Roman"/>
                <w:sz w:val="24"/>
                <w:szCs w:val="24"/>
              </w:rPr>
            </w:pPr>
            <w:r w:rsidRPr="008435DE">
              <w:rPr>
                <w:rFonts w:ascii="Times New Roman" w:hAnsi="Times New Roman" w:cs="Times New Roman"/>
                <w:color w:val="000000"/>
                <w:sz w:val="24"/>
                <w:szCs w:val="24"/>
              </w:rPr>
              <w:t>формирование фонетических  навыков</w:t>
            </w:r>
          </w:p>
        </w:tc>
        <w:tc>
          <w:tcPr>
            <w:tcW w:w="2977"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de-DE"/>
              </w:rPr>
            </w:pPr>
            <w:r w:rsidRPr="008435DE">
              <w:rPr>
                <w:rFonts w:ascii="Times New Roman" w:hAnsi="Times New Roman" w:cs="Times New Roman"/>
                <w:sz w:val="24"/>
                <w:szCs w:val="24"/>
              </w:rPr>
              <w:t xml:space="preserve"> Игра</w:t>
            </w:r>
            <w:r w:rsidRPr="008435DE">
              <w:rPr>
                <w:rFonts w:ascii="Times New Roman" w:hAnsi="Times New Roman" w:cs="Times New Roman"/>
                <w:sz w:val="24"/>
                <w:szCs w:val="24"/>
                <w:lang w:val="de-DE"/>
              </w:rPr>
              <w:t>: “Anagrams”.</w:t>
            </w:r>
          </w:p>
          <w:p w:rsidR="00556EF8" w:rsidRPr="008435DE" w:rsidRDefault="00556EF8" w:rsidP="008435DE">
            <w:pPr>
              <w:spacing w:after="0" w:line="240" w:lineRule="auto"/>
              <w:jc w:val="both"/>
              <w:rPr>
                <w:rFonts w:ascii="Times New Roman" w:hAnsi="Times New Roman" w:cs="Times New Roman"/>
                <w:sz w:val="24"/>
                <w:szCs w:val="24"/>
                <w:lang w:val="en-US"/>
              </w:rPr>
            </w:pP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141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1</w:t>
            </w:r>
          </w:p>
        </w:tc>
      </w:tr>
      <w:tr w:rsidR="00556EF8" w:rsidRPr="008435DE" w:rsidTr="00556EF8">
        <w:trPr>
          <w:trHeight w:val="888"/>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lastRenderedPageBreak/>
              <w:t>18</w:t>
            </w:r>
          </w:p>
        </w:tc>
        <w:tc>
          <w:tcPr>
            <w:tcW w:w="1701" w:type="dxa"/>
            <w:tcBorders>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Sally’s Story. A week in London.</w:t>
            </w:r>
          </w:p>
        </w:tc>
        <w:tc>
          <w:tcPr>
            <w:tcW w:w="3686" w:type="dxa"/>
            <w:tcBorders>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sz w:val="24"/>
                <w:szCs w:val="24"/>
                <w:lang w:val="en-US"/>
              </w:rPr>
            </w:pPr>
            <w:r w:rsidRPr="008435DE">
              <w:rPr>
                <w:rFonts w:ascii="Times New Roman" w:hAnsi="Times New Roman" w:cs="Times New Roman"/>
                <w:i/>
                <w:iCs/>
                <w:color w:val="4F4F4F"/>
                <w:spacing w:val="-6"/>
                <w:sz w:val="24"/>
                <w:szCs w:val="24"/>
                <w:lang w:val="en-US"/>
              </w:rPr>
              <w:t>first, second, third, fourth, fifth, sixth, last</w:t>
            </w:r>
          </w:p>
          <w:p w:rsidR="00556EF8" w:rsidRPr="008435DE" w:rsidRDefault="00556EF8" w:rsidP="008435DE">
            <w:pPr>
              <w:widowControl w:val="0"/>
              <w:shd w:val="clear" w:color="auto" w:fill="FFFFFF"/>
              <w:autoSpaceDE w:val="0"/>
              <w:autoSpaceDN w:val="0"/>
              <w:adjustRightInd w:val="0"/>
              <w:spacing w:after="0" w:line="240" w:lineRule="auto"/>
              <w:ind w:left="10" w:right="1181"/>
              <w:rPr>
                <w:rFonts w:ascii="Times New Roman" w:hAnsi="Times New Roman" w:cs="Times New Roman"/>
                <w:i/>
                <w:iCs/>
                <w:color w:val="4F4F4F"/>
                <w:spacing w:val="-6"/>
                <w:sz w:val="24"/>
                <w:szCs w:val="24"/>
                <w:lang w:val="en-US"/>
              </w:rPr>
            </w:pPr>
          </w:p>
        </w:tc>
        <w:tc>
          <w:tcPr>
            <w:tcW w:w="226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color w:val="4F4F4F"/>
                <w:spacing w:val="-3"/>
                <w:sz w:val="24"/>
                <w:szCs w:val="24"/>
                <w:lang w:val="en-US"/>
              </w:rPr>
            </w:pPr>
          </w:p>
        </w:tc>
        <w:tc>
          <w:tcPr>
            <w:tcW w:w="2976" w:type="dxa"/>
            <w:tcBorders>
              <w:left w:val="single" w:sz="4" w:space="0" w:color="000000"/>
              <w:right w:val="single" w:sz="4" w:space="0" w:color="000000"/>
            </w:tcBorders>
            <w:shd w:val="clear" w:color="auto" w:fill="auto"/>
          </w:tcPr>
          <w:p w:rsidR="00556EF8" w:rsidRPr="008435DE" w:rsidRDefault="00556EF8" w:rsidP="008435DE">
            <w:pPr>
              <w:autoSpaceDE w:val="0"/>
              <w:snapToGrid w:val="0"/>
              <w:spacing w:after="0" w:line="240" w:lineRule="auto"/>
              <w:rPr>
                <w:rFonts w:ascii="Times New Roman" w:hAnsi="Times New Roman" w:cs="Times New Roman"/>
                <w:color w:val="000000"/>
                <w:sz w:val="24"/>
                <w:szCs w:val="24"/>
                <w:lang w:val="en-US"/>
              </w:rPr>
            </w:pPr>
          </w:p>
        </w:tc>
        <w:tc>
          <w:tcPr>
            <w:tcW w:w="2977"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141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1</w:t>
            </w:r>
          </w:p>
        </w:tc>
      </w:tr>
      <w:tr w:rsidR="00556EF8" w:rsidRPr="008435DE" w:rsidTr="00556EF8">
        <w:trPr>
          <w:trHeight w:val="557"/>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t>19</w:t>
            </w:r>
          </w:p>
        </w:tc>
        <w:tc>
          <w:tcPr>
            <w:tcW w:w="1701"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ind w:right="-108"/>
              <w:jc w:val="both"/>
              <w:rPr>
                <w:rFonts w:ascii="Times New Roman" w:hAnsi="Times New Roman" w:cs="Times New Roman"/>
                <w:sz w:val="24"/>
                <w:szCs w:val="24"/>
              </w:rPr>
            </w:pPr>
            <w:r w:rsidRPr="008435DE">
              <w:rPr>
                <w:rFonts w:ascii="Times New Roman" w:hAnsi="Times New Roman" w:cs="Times New Roman"/>
                <w:sz w:val="24"/>
                <w:szCs w:val="24"/>
                <w:lang w:val="en-US"/>
              </w:rPr>
              <w:t xml:space="preserve">The Fly High Review </w:t>
            </w:r>
            <w:r w:rsidRPr="008435DE">
              <w:rPr>
                <w:rFonts w:ascii="Times New Roman" w:hAnsi="Times New Roman" w:cs="Times New Roman"/>
                <w:sz w:val="24"/>
                <w:szCs w:val="24"/>
              </w:rPr>
              <w:t>6</w:t>
            </w:r>
          </w:p>
        </w:tc>
        <w:tc>
          <w:tcPr>
            <w:tcW w:w="3686"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i/>
                <w:iCs/>
                <w:color w:val="4F4F4F"/>
                <w:spacing w:val="-4"/>
                <w:sz w:val="24"/>
                <w:szCs w:val="24"/>
                <w:lang w:val="en-US"/>
              </w:rPr>
            </w:pPr>
          </w:p>
        </w:tc>
        <w:tc>
          <w:tcPr>
            <w:tcW w:w="226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sz w:val="24"/>
                <w:szCs w:val="24"/>
                <w:lang w:val="en-US"/>
              </w:rPr>
            </w:pPr>
            <w:r w:rsidRPr="008435DE">
              <w:rPr>
                <w:rFonts w:ascii="Times New Roman" w:hAnsi="Times New Roman" w:cs="Times New Roman"/>
                <w:color w:val="4F4F4F"/>
                <w:spacing w:val="-4"/>
                <w:sz w:val="24"/>
                <w:szCs w:val="24"/>
                <w:lang w:val="en-US"/>
              </w:rPr>
              <w:t>Past simple</w:t>
            </w:r>
          </w:p>
          <w:p w:rsidR="00556EF8" w:rsidRPr="008435DE" w:rsidRDefault="00556EF8" w:rsidP="008435DE">
            <w:pPr>
              <w:widowControl w:val="0"/>
              <w:shd w:val="clear" w:color="auto" w:fill="FFFFFF"/>
              <w:autoSpaceDE w:val="0"/>
              <w:autoSpaceDN w:val="0"/>
              <w:adjustRightInd w:val="0"/>
              <w:spacing w:after="0" w:line="240" w:lineRule="auto"/>
              <w:ind w:left="7" w:right="403"/>
              <w:rPr>
                <w:rFonts w:ascii="Times New Roman" w:hAnsi="Times New Roman" w:cs="Times New Roman"/>
                <w:color w:val="4F4F4F"/>
                <w:spacing w:val="-4"/>
                <w:sz w:val="24"/>
                <w:szCs w:val="24"/>
                <w:lang w:val="en-US"/>
              </w:rPr>
            </w:pPr>
          </w:p>
        </w:tc>
        <w:tc>
          <w:tcPr>
            <w:tcW w:w="2976"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rPr>
                <w:rFonts w:ascii="Times New Roman" w:hAnsi="Times New Roman" w:cs="Times New Roman"/>
                <w:sz w:val="24"/>
                <w:szCs w:val="24"/>
              </w:rPr>
            </w:pPr>
          </w:p>
        </w:tc>
        <w:tc>
          <w:tcPr>
            <w:tcW w:w="2977"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141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p>
        </w:tc>
      </w:tr>
      <w:tr w:rsidR="00556EF8" w:rsidRPr="00E13C1C" w:rsidTr="00556EF8">
        <w:trPr>
          <w:trHeight w:val="1521"/>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t>20-21</w:t>
            </w:r>
          </w:p>
        </w:tc>
        <w:tc>
          <w:tcPr>
            <w:tcW w:w="1701"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ind w:right="-108"/>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Read with Trumpet: A week in New York.</w:t>
            </w:r>
          </w:p>
        </w:tc>
        <w:tc>
          <w:tcPr>
            <w:tcW w:w="3686"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sz w:val="24"/>
                <w:szCs w:val="24"/>
                <w:lang w:val="en-US"/>
              </w:rPr>
            </w:pPr>
            <w:r w:rsidRPr="008435DE">
              <w:rPr>
                <w:rFonts w:ascii="Times New Roman" w:hAnsi="Times New Roman" w:cs="Times New Roman"/>
                <w:i/>
                <w:iCs/>
                <w:color w:val="4F4F4F"/>
                <w:spacing w:val="-4"/>
                <w:sz w:val="24"/>
                <w:szCs w:val="24"/>
                <w:lang w:val="en-US"/>
              </w:rPr>
              <w:t>boat, island, carriage, building, one million,</w:t>
            </w:r>
          </w:p>
          <w:p w:rsidR="00556EF8" w:rsidRPr="008435DE" w:rsidRDefault="00556EF8" w:rsidP="008435DE">
            <w:pPr>
              <w:widowControl w:val="0"/>
              <w:shd w:val="clear" w:color="auto" w:fill="FFFFFF"/>
              <w:autoSpaceDE w:val="0"/>
              <w:autoSpaceDN w:val="0"/>
              <w:adjustRightInd w:val="0"/>
              <w:spacing w:after="0" w:line="240" w:lineRule="auto"/>
              <w:ind w:left="14"/>
              <w:rPr>
                <w:rFonts w:ascii="Times New Roman" w:hAnsi="Times New Roman" w:cs="Times New Roman"/>
                <w:sz w:val="24"/>
                <w:szCs w:val="24"/>
                <w:lang w:val="en-US"/>
              </w:rPr>
            </w:pPr>
            <w:r w:rsidRPr="008435DE">
              <w:rPr>
                <w:rFonts w:ascii="Times New Roman" w:hAnsi="Times New Roman" w:cs="Times New Roman"/>
                <w:i/>
                <w:iCs/>
                <w:color w:val="4F4F4F"/>
                <w:spacing w:val="-4"/>
                <w:sz w:val="24"/>
                <w:szCs w:val="24"/>
                <w:lang w:val="en-US"/>
              </w:rPr>
              <w:t>one thousand</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26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7" w:right="403"/>
              <w:rPr>
                <w:rFonts w:ascii="Times New Roman" w:hAnsi="Times New Roman" w:cs="Times New Roman"/>
                <w:sz w:val="24"/>
                <w:szCs w:val="24"/>
                <w:lang w:val="en-US"/>
              </w:rPr>
            </w:pPr>
            <w:r w:rsidRPr="008435DE">
              <w:rPr>
                <w:rFonts w:ascii="Times New Roman" w:hAnsi="Times New Roman" w:cs="Times New Roman"/>
                <w:color w:val="4F4F4F"/>
                <w:spacing w:val="-4"/>
                <w:sz w:val="24"/>
                <w:szCs w:val="24"/>
                <w:lang w:val="en-US"/>
              </w:rPr>
              <w:t>Past simple</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6"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rPr>
                <w:rFonts w:ascii="Times New Roman" w:hAnsi="Times New Roman" w:cs="Times New Roman"/>
                <w:sz w:val="24"/>
                <w:szCs w:val="24"/>
              </w:rPr>
            </w:pPr>
            <w:r w:rsidRPr="008435DE">
              <w:rPr>
                <w:rFonts w:ascii="Times New Roman" w:hAnsi="Times New Roman" w:cs="Times New Roman"/>
                <w:sz w:val="24"/>
                <w:szCs w:val="24"/>
              </w:rPr>
              <w:t>Формирование лексико-грамматических навыков, формирование навыков чтения, монологической речи</w:t>
            </w:r>
          </w:p>
        </w:tc>
        <w:tc>
          <w:tcPr>
            <w:tcW w:w="2977"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Talk about a city you visited.</w:t>
            </w:r>
          </w:p>
        </w:tc>
        <w:tc>
          <w:tcPr>
            <w:tcW w:w="141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p>
        </w:tc>
      </w:tr>
      <w:tr w:rsidR="00556EF8" w:rsidRPr="008435DE" w:rsidTr="00556EF8">
        <w:tc>
          <w:tcPr>
            <w:tcW w:w="851"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lang w:val="en-US"/>
              </w:rPr>
              <w:t>2</w:t>
            </w:r>
            <w:r w:rsidRPr="008435DE">
              <w:rPr>
                <w:rFonts w:ascii="Times New Roman" w:hAnsi="Times New Roman" w:cs="Times New Roman"/>
                <w:sz w:val="24"/>
                <w:szCs w:val="24"/>
              </w:rPr>
              <w:t>2-23</w:t>
            </w:r>
          </w:p>
        </w:tc>
        <w:tc>
          <w:tcPr>
            <w:tcW w:w="1701" w:type="dxa"/>
            <w:tcBorders>
              <w:left w:val="single" w:sz="4" w:space="0" w:color="000000"/>
              <w:right w:val="single" w:sz="4" w:space="0" w:color="000000"/>
            </w:tcBorders>
            <w:shd w:val="clear" w:color="auto" w:fill="auto"/>
          </w:tcPr>
          <w:p w:rsidR="00556EF8" w:rsidRPr="008435DE" w:rsidRDefault="00556EF8" w:rsidP="008435DE">
            <w:pPr>
              <w:shd w:val="clear" w:color="auto" w:fill="FFFFFF"/>
              <w:spacing w:after="0" w:line="240" w:lineRule="auto"/>
              <w:jc w:val="both"/>
              <w:rPr>
                <w:rFonts w:ascii="Times New Roman" w:hAnsi="Times New Roman" w:cs="Times New Roman"/>
                <w:sz w:val="24"/>
                <w:szCs w:val="24"/>
                <w:lang w:val="en-US"/>
              </w:rPr>
            </w:pPr>
            <w:r w:rsidRPr="008435DE">
              <w:rPr>
                <w:rFonts w:ascii="Times New Roman" w:hAnsi="Times New Roman" w:cs="Times New Roman"/>
                <w:b/>
                <w:sz w:val="24"/>
                <w:szCs w:val="24"/>
                <w:u w:val="single"/>
                <w:lang w:val="en-US"/>
              </w:rPr>
              <w:t xml:space="preserve">Cycle 7 </w:t>
            </w:r>
            <w:r w:rsidRPr="008435DE">
              <w:rPr>
                <w:rFonts w:ascii="Times New Roman" w:hAnsi="Times New Roman" w:cs="Times New Roman"/>
                <w:b/>
                <w:bCs/>
                <w:color w:val="4F4F4F"/>
                <w:spacing w:val="-3"/>
                <w:sz w:val="24"/>
                <w:szCs w:val="24"/>
                <w:lang w:val="en-US"/>
              </w:rPr>
              <w:t>Our fantastic holiday</w:t>
            </w:r>
          </w:p>
          <w:p w:rsidR="00556EF8" w:rsidRPr="008435DE" w:rsidRDefault="00556EF8" w:rsidP="008435DE">
            <w:pPr>
              <w:spacing w:after="0" w:line="240" w:lineRule="auto"/>
              <w:jc w:val="both"/>
              <w:rPr>
                <w:rFonts w:ascii="Times New Roman" w:hAnsi="Times New Roman" w:cs="Times New Roman"/>
                <w:b/>
                <w:sz w:val="24"/>
                <w:szCs w:val="24"/>
                <w:u w:val="single"/>
                <w:lang w:val="en-US"/>
              </w:rPr>
            </w:pPr>
          </w:p>
          <w:p w:rsidR="00556EF8" w:rsidRPr="008435DE" w:rsidRDefault="00556EF8" w:rsidP="008435DE">
            <w:pPr>
              <w:spacing w:after="0" w:line="240" w:lineRule="auto"/>
              <w:ind w:left="-123"/>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Can we make a sandcastle?</w:t>
            </w:r>
          </w:p>
        </w:tc>
        <w:tc>
          <w:tcPr>
            <w:tcW w:w="3686" w:type="dxa"/>
            <w:tcBorders>
              <w:left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2"/>
              <w:rPr>
                <w:rFonts w:ascii="Times New Roman" w:hAnsi="Times New Roman" w:cs="Times New Roman"/>
                <w:sz w:val="24"/>
                <w:szCs w:val="24"/>
                <w:lang w:val="en-US"/>
              </w:rPr>
            </w:pPr>
            <w:r w:rsidRPr="008435DE">
              <w:rPr>
                <w:rFonts w:ascii="Times New Roman" w:hAnsi="Times New Roman" w:cs="Times New Roman"/>
                <w:i/>
                <w:iCs/>
                <w:color w:val="4F4F4F"/>
                <w:spacing w:val="-5"/>
                <w:sz w:val="24"/>
                <w:szCs w:val="24"/>
                <w:lang w:val="en-US"/>
              </w:rPr>
              <w:t>sandcastle, armbands, bucket, spade, sun</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268" w:type="dxa"/>
            <w:tcBorders>
              <w:left w:val="single" w:sz="4" w:space="0" w:color="000000"/>
              <w:bottom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i/>
                <w:iCs/>
                <w:color w:val="4F4F4F"/>
                <w:spacing w:val="-4"/>
                <w:sz w:val="24"/>
                <w:szCs w:val="24"/>
                <w:lang w:val="en-US"/>
              </w:rPr>
              <w:t xml:space="preserve">can/can'tfor </w:t>
            </w:r>
            <w:r w:rsidRPr="008435DE">
              <w:rPr>
                <w:rFonts w:ascii="Times New Roman" w:hAnsi="Times New Roman" w:cs="Times New Roman"/>
                <w:color w:val="4F4F4F"/>
                <w:spacing w:val="-4"/>
                <w:sz w:val="24"/>
                <w:szCs w:val="24"/>
                <w:lang w:val="en-US"/>
              </w:rPr>
              <w:t>permission</w:t>
            </w:r>
          </w:p>
        </w:tc>
        <w:tc>
          <w:tcPr>
            <w:tcW w:w="2976" w:type="dxa"/>
            <w:tcBorders>
              <w:left w:val="single" w:sz="4" w:space="0" w:color="000000"/>
              <w:bottom w:val="single" w:sz="4" w:space="0" w:color="000000"/>
              <w:right w:val="single" w:sz="4" w:space="0" w:color="000000"/>
            </w:tcBorders>
            <w:shd w:val="clear" w:color="auto" w:fill="auto"/>
          </w:tcPr>
          <w:p w:rsidR="00556EF8" w:rsidRPr="008435DE" w:rsidRDefault="00556EF8" w:rsidP="008435DE">
            <w:pPr>
              <w:spacing w:after="0" w:line="240" w:lineRule="auto"/>
              <w:rPr>
                <w:rFonts w:ascii="Times New Roman" w:hAnsi="Times New Roman" w:cs="Times New Roman"/>
                <w:sz w:val="24"/>
                <w:szCs w:val="24"/>
              </w:rPr>
            </w:pPr>
            <w:r w:rsidRPr="008435DE">
              <w:rPr>
                <w:rFonts w:ascii="Times New Roman" w:hAnsi="Times New Roman" w:cs="Times New Roman"/>
                <w:sz w:val="24"/>
                <w:szCs w:val="24"/>
              </w:rPr>
              <w:t>Формирование навыка монологического и диалогического высказывания;</w:t>
            </w:r>
          </w:p>
          <w:p w:rsidR="00556EF8" w:rsidRPr="008435DE" w:rsidRDefault="00556EF8" w:rsidP="008435DE">
            <w:pPr>
              <w:spacing w:after="0" w:line="240" w:lineRule="auto"/>
              <w:rPr>
                <w:rFonts w:ascii="Times New Roman" w:hAnsi="Times New Roman" w:cs="Times New Roman"/>
                <w:sz w:val="24"/>
                <w:szCs w:val="24"/>
              </w:rPr>
            </w:pPr>
            <w:r w:rsidRPr="008435DE">
              <w:rPr>
                <w:rFonts w:ascii="Times New Roman" w:hAnsi="Times New Roman" w:cs="Times New Roman"/>
                <w:sz w:val="24"/>
                <w:szCs w:val="24"/>
              </w:rPr>
              <w:t>аудирование.</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7" w:type="dxa"/>
            <w:tcBorders>
              <w:left w:val="single" w:sz="4" w:space="0" w:color="000000"/>
              <w:bottom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Acting out the story “Can we make a sandcastle?”</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1418" w:type="dxa"/>
            <w:tcBorders>
              <w:left w:val="single" w:sz="4" w:space="0" w:color="000000"/>
              <w:bottom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2</w:t>
            </w:r>
          </w:p>
        </w:tc>
      </w:tr>
      <w:tr w:rsidR="00556EF8" w:rsidRPr="008435DE" w:rsidTr="00556EF8">
        <w:trPr>
          <w:trHeight w:val="1169"/>
        </w:trPr>
        <w:tc>
          <w:tcPr>
            <w:tcW w:w="851"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lang w:val="en-US"/>
              </w:rPr>
              <w:t>2</w:t>
            </w:r>
            <w:r w:rsidRPr="008435DE">
              <w:rPr>
                <w:rFonts w:ascii="Times New Roman" w:hAnsi="Times New Roman" w:cs="Times New Roman"/>
                <w:sz w:val="24"/>
                <w:szCs w:val="24"/>
              </w:rPr>
              <w:t>4</w:t>
            </w:r>
          </w:p>
        </w:tc>
        <w:tc>
          <w:tcPr>
            <w:tcW w:w="1701" w:type="dxa"/>
            <w:tcBorders>
              <w:left w:val="single" w:sz="4" w:space="0" w:color="000000"/>
              <w:bottom w:val="single" w:sz="4" w:space="0" w:color="000000"/>
              <w:right w:val="single" w:sz="4" w:space="0" w:color="000000"/>
            </w:tcBorders>
            <w:shd w:val="clear" w:color="auto" w:fill="auto"/>
          </w:tcPr>
          <w:p w:rsidR="00556EF8" w:rsidRPr="008435DE" w:rsidRDefault="00556EF8" w:rsidP="008435DE">
            <w:pPr>
              <w:spacing w:after="0" w:line="240" w:lineRule="auto"/>
              <w:ind w:left="-123" w:right="-108"/>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You must be brave.</w:t>
            </w:r>
          </w:p>
        </w:tc>
        <w:tc>
          <w:tcPr>
            <w:tcW w:w="3686" w:type="dxa"/>
            <w:tcBorders>
              <w:left w:val="single" w:sz="4" w:space="0" w:color="000000"/>
              <w:bottom w:val="single" w:sz="4" w:space="0" w:color="000000"/>
              <w:right w:val="single" w:sz="4" w:space="0" w:color="000000"/>
            </w:tcBorders>
            <w:shd w:val="clear" w:color="auto" w:fill="auto"/>
          </w:tcPr>
          <w:p w:rsidR="00556EF8" w:rsidRPr="008435DE" w:rsidRDefault="00556EF8" w:rsidP="008435DE">
            <w:pPr>
              <w:widowControl w:val="0"/>
              <w:shd w:val="clear" w:color="auto" w:fill="FFFFFF"/>
              <w:autoSpaceDE w:val="0"/>
              <w:autoSpaceDN w:val="0"/>
              <w:adjustRightInd w:val="0"/>
              <w:spacing w:after="0" w:line="240" w:lineRule="auto"/>
              <w:ind w:left="17"/>
              <w:rPr>
                <w:rFonts w:ascii="Times New Roman" w:hAnsi="Times New Roman" w:cs="Times New Roman"/>
                <w:sz w:val="24"/>
                <w:szCs w:val="24"/>
                <w:lang w:val="en-US"/>
              </w:rPr>
            </w:pPr>
            <w:r w:rsidRPr="008435DE">
              <w:rPr>
                <w:rFonts w:ascii="Times New Roman" w:hAnsi="Times New Roman" w:cs="Times New Roman"/>
                <w:i/>
                <w:iCs/>
                <w:color w:val="4F4F4F"/>
                <w:spacing w:val="-9"/>
                <w:sz w:val="24"/>
                <w:szCs w:val="24"/>
                <w:lang w:val="en-US"/>
              </w:rPr>
              <w:t>worried, far, stay, near, scared, stuck, monster</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268"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i/>
                <w:iCs/>
                <w:color w:val="4F4F4F"/>
                <w:spacing w:val="-2"/>
                <w:sz w:val="24"/>
                <w:szCs w:val="24"/>
                <w:lang w:val="en-US"/>
              </w:rPr>
              <w:t>must/mustn't</w:t>
            </w:r>
          </w:p>
        </w:tc>
        <w:tc>
          <w:tcPr>
            <w:tcW w:w="2976"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Формирование навыка письма</w:t>
            </w:r>
          </w:p>
        </w:tc>
        <w:tc>
          <w:tcPr>
            <w:tcW w:w="2977"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Acting out the story “You must be brave.”</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1418"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1</w:t>
            </w:r>
          </w:p>
        </w:tc>
      </w:tr>
      <w:tr w:rsidR="00556EF8" w:rsidRPr="008435DE" w:rsidTr="00556EF8">
        <w:trPr>
          <w:trHeight w:val="1285"/>
        </w:trPr>
        <w:tc>
          <w:tcPr>
            <w:tcW w:w="851"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lang w:val="en-US"/>
              </w:rPr>
              <w:t>2</w:t>
            </w:r>
            <w:r w:rsidRPr="008435DE">
              <w:rPr>
                <w:rFonts w:ascii="Times New Roman" w:hAnsi="Times New Roman" w:cs="Times New Roman"/>
                <w:sz w:val="24"/>
                <w:szCs w:val="24"/>
              </w:rPr>
              <w:t>5-26</w:t>
            </w:r>
          </w:p>
        </w:tc>
        <w:tc>
          <w:tcPr>
            <w:tcW w:w="1701"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You’re safe with us, Carrie.</w:t>
            </w:r>
          </w:p>
        </w:tc>
        <w:tc>
          <w:tcPr>
            <w:tcW w:w="3686"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widowControl w:val="0"/>
              <w:shd w:val="clear" w:color="auto" w:fill="FFFFFF"/>
              <w:autoSpaceDE w:val="0"/>
              <w:autoSpaceDN w:val="0"/>
              <w:adjustRightInd w:val="0"/>
              <w:spacing w:after="0" w:line="240" w:lineRule="auto"/>
              <w:rPr>
                <w:rFonts w:ascii="Times New Roman" w:hAnsi="Times New Roman" w:cs="Times New Roman"/>
                <w:sz w:val="24"/>
                <w:szCs w:val="24"/>
                <w:lang w:val="en-US"/>
              </w:rPr>
            </w:pPr>
            <w:r w:rsidRPr="008435DE">
              <w:rPr>
                <w:rFonts w:ascii="Times New Roman" w:hAnsi="Times New Roman" w:cs="Times New Roman"/>
                <w:i/>
                <w:iCs/>
                <w:color w:val="4F4F4F"/>
                <w:spacing w:val="-6"/>
                <w:sz w:val="24"/>
                <w:szCs w:val="24"/>
                <w:lang w:val="en-US"/>
              </w:rPr>
              <w:t>safe, fisherman, ask, save</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268"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color w:val="4F4F4F"/>
                <w:spacing w:val="-6"/>
                <w:sz w:val="24"/>
                <w:szCs w:val="24"/>
                <w:lang w:val="en-US"/>
              </w:rPr>
              <w:t>Object pronouns:</w:t>
            </w:r>
            <w:r w:rsidRPr="008435DE">
              <w:rPr>
                <w:rFonts w:ascii="Times New Roman" w:hAnsi="Times New Roman" w:cs="Times New Roman"/>
                <w:i/>
                <w:iCs/>
                <w:color w:val="000000"/>
                <w:spacing w:val="-5"/>
                <w:sz w:val="24"/>
                <w:szCs w:val="24"/>
                <w:lang w:val="en-US"/>
              </w:rPr>
              <w:t xml:space="preserve"> me, you, him, her, </w:t>
            </w:r>
            <w:r w:rsidRPr="008435DE">
              <w:rPr>
                <w:rFonts w:ascii="Times New Roman" w:hAnsi="Times New Roman" w:cs="Times New Roman"/>
                <w:i/>
                <w:iCs/>
                <w:color w:val="000000"/>
                <w:spacing w:val="-4"/>
                <w:sz w:val="24"/>
                <w:szCs w:val="24"/>
                <w:lang w:val="en-US"/>
              </w:rPr>
              <w:t>it, us, you, them</w:t>
            </w:r>
          </w:p>
        </w:tc>
        <w:tc>
          <w:tcPr>
            <w:tcW w:w="2976"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Введение новой лексики; формирование навыков чтения</w:t>
            </w:r>
          </w:p>
        </w:tc>
        <w:tc>
          <w:tcPr>
            <w:tcW w:w="2977"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 Acting out the story “You’re safe with us, Carrie.”</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1418"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2</w:t>
            </w:r>
          </w:p>
        </w:tc>
      </w:tr>
      <w:tr w:rsidR="00556EF8" w:rsidRPr="008435DE" w:rsidTr="00556EF8">
        <w:tc>
          <w:tcPr>
            <w:tcW w:w="851"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t>27-29</w:t>
            </w:r>
          </w:p>
        </w:tc>
        <w:tc>
          <w:tcPr>
            <w:tcW w:w="1701"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We’ll meet again.</w:t>
            </w:r>
          </w:p>
        </w:tc>
        <w:tc>
          <w:tcPr>
            <w:tcW w:w="3686"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widowControl w:val="0"/>
              <w:shd w:val="clear" w:color="auto" w:fill="FFFFFF"/>
              <w:autoSpaceDE w:val="0"/>
              <w:autoSpaceDN w:val="0"/>
              <w:adjustRightInd w:val="0"/>
              <w:spacing w:after="0" w:line="240" w:lineRule="auto"/>
              <w:ind w:left="5"/>
              <w:rPr>
                <w:rFonts w:ascii="Times New Roman" w:hAnsi="Times New Roman" w:cs="Times New Roman"/>
                <w:sz w:val="24"/>
                <w:szCs w:val="24"/>
                <w:lang w:val="en-US"/>
              </w:rPr>
            </w:pPr>
            <w:r w:rsidRPr="008435DE">
              <w:rPr>
                <w:rFonts w:ascii="Times New Roman" w:hAnsi="Times New Roman" w:cs="Times New Roman"/>
                <w:i/>
                <w:iCs/>
                <w:color w:val="4F4F4F"/>
                <w:spacing w:val="-6"/>
                <w:sz w:val="24"/>
                <w:szCs w:val="24"/>
                <w:lang w:val="en-US"/>
              </w:rPr>
              <w:t>meet, dive</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268"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i/>
                <w:iCs/>
                <w:color w:val="4F4F4F"/>
                <w:spacing w:val="-4"/>
                <w:sz w:val="24"/>
                <w:szCs w:val="24"/>
                <w:lang w:val="en-US"/>
              </w:rPr>
              <w:t xml:space="preserve">will/won't for </w:t>
            </w:r>
            <w:r w:rsidRPr="008435DE">
              <w:rPr>
                <w:rFonts w:ascii="Times New Roman" w:hAnsi="Times New Roman" w:cs="Times New Roman"/>
                <w:color w:val="4F4F4F"/>
                <w:spacing w:val="-4"/>
                <w:sz w:val="24"/>
                <w:szCs w:val="24"/>
                <w:lang w:val="en-US"/>
              </w:rPr>
              <w:t>future</w:t>
            </w:r>
          </w:p>
        </w:tc>
        <w:tc>
          <w:tcPr>
            <w:tcW w:w="2976"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autoSpaceDE w:val="0"/>
              <w:snapToGrid w:val="0"/>
              <w:spacing w:after="0" w:line="240" w:lineRule="auto"/>
              <w:rPr>
                <w:rFonts w:ascii="Times New Roman" w:hAnsi="Times New Roman" w:cs="Times New Roman"/>
                <w:color w:val="000000"/>
                <w:sz w:val="24"/>
                <w:szCs w:val="24"/>
              </w:rPr>
            </w:pPr>
            <w:r w:rsidRPr="008435DE">
              <w:rPr>
                <w:rFonts w:ascii="Times New Roman" w:hAnsi="Times New Roman" w:cs="Times New Roman"/>
                <w:color w:val="000000"/>
                <w:sz w:val="24"/>
                <w:szCs w:val="24"/>
              </w:rPr>
              <w:t>Активизация новой лексики</w:t>
            </w:r>
          </w:p>
          <w:p w:rsidR="00556EF8" w:rsidRPr="008435DE" w:rsidRDefault="00556EF8" w:rsidP="008435DE">
            <w:pPr>
              <w:spacing w:after="0" w:line="240" w:lineRule="auto"/>
              <w:rPr>
                <w:rFonts w:ascii="Times New Roman" w:hAnsi="Times New Roman" w:cs="Times New Roman"/>
                <w:color w:val="000000"/>
                <w:sz w:val="24"/>
                <w:szCs w:val="24"/>
              </w:rPr>
            </w:pPr>
            <w:r w:rsidRPr="008435DE">
              <w:rPr>
                <w:rFonts w:ascii="Times New Roman" w:hAnsi="Times New Roman" w:cs="Times New Roman"/>
                <w:color w:val="000000"/>
                <w:sz w:val="24"/>
                <w:szCs w:val="24"/>
              </w:rPr>
              <w:t>формирование фонетических  навыков;</w:t>
            </w:r>
          </w:p>
          <w:p w:rsidR="00556EF8" w:rsidRPr="008435DE" w:rsidRDefault="00556EF8" w:rsidP="008435DE">
            <w:pPr>
              <w:spacing w:after="0" w:line="240" w:lineRule="auto"/>
              <w:rPr>
                <w:rFonts w:ascii="Times New Roman" w:hAnsi="Times New Roman" w:cs="Times New Roman"/>
                <w:sz w:val="24"/>
                <w:szCs w:val="24"/>
              </w:rPr>
            </w:pPr>
            <w:r w:rsidRPr="008435DE">
              <w:rPr>
                <w:rFonts w:ascii="Times New Roman" w:hAnsi="Times New Roman" w:cs="Times New Roman"/>
                <w:color w:val="000000"/>
                <w:sz w:val="24"/>
                <w:szCs w:val="24"/>
              </w:rPr>
              <w:t>развитие навыков монологической речи</w:t>
            </w:r>
          </w:p>
          <w:p w:rsidR="00556EF8" w:rsidRPr="008435DE" w:rsidRDefault="00556EF8" w:rsidP="008435DE">
            <w:pPr>
              <w:spacing w:after="0" w:line="240" w:lineRule="auto"/>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rPr>
              <w:t>Игра</w:t>
            </w:r>
            <w:r w:rsidRPr="008435DE">
              <w:rPr>
                <w:rFonts w:ascii="Times New Roman" w:hAnsi="Times New Roman" w:cs="Times New Roman"/>
                <w:sz w:val="24"/>
                <w:szCs w:val="24"/>
                <w:lang w:val="en-US"/>
              </w:rPr>
              <w:t xml:space="preserve"> “When I grow up I’ll be…”</w:t>
            </w:r>
          </w:p>
        </w:tc>
        <w:tc>
          <w:tcPr>
            <w:tcW w:w="1418"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3</w:t>
            </w:r>
          </w:p>
        </w:tc>
      </w:tr>
      <w:tr w:rsidR="00556EF8" w:rsidRPr="00E13C1C" w:rsidTr="00556EF8">
        <w:trPr>
          <w:trHeight w:val="1125"/>
        </w:trPr>
        <w:tc>
          <w:tcPr>
            <w:tcW w:w="851"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lang w:val="en-US"/>
              </w:rPr>
              <w:lastRenderedPageBreak/>
              <w:t>3</w:t>
            </w:r>
            <w:r w:rsidRPr="008435DE">
              <w:rPr>
                <w:rFonts w:ascii="Times New Roman" w:hAnsi="Times New Roman" w:cs="Times New Roman"/>
                <w:sz w:val="24"/>
                <w:szCs w:val="24"/>
              </w:rPr>
              <w:t>0</w:t>
            </w:r>
          </w:p>
        </w:tc>
        <w:tc>
          <w:tcPr>
            <w:tcW w:w="1701"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Sally’s Story. Our beautiful world.</w:t>
            </w:r>
          </w:p>
        </w:tc>
        <w:tc>
          <w:tcPr>
            <w:tcW w:w="3686"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widowControl w:val="0"/>
              <w:shd w:val="clear" w:color="auto" w:fill="FFFFFF"/>
              <w:autoSpaceDE w:val="0"/>
              <w:autoSpaceDN w:val="0"/>
              <w:adjustRightInd w:val="0"/>
              <w:spacing w:after="0" w:line="240" w:lineRule="auto"/>
              <w:ind w:left="5"/>
              <w:rPr>
                <w:rFonts w:ascii="Times New Roman" w:hAnsi="Times New Roman" w:cs="Times New Roman"/>
                <w:sz w:val="24"/>
                <w:szCs w:val="24"/>
                <w:lang w:val="en-US"/>
              </w:rPr>
            </w:pPr>
            <w:r w:rsidRPr="008435DE">
              <w:rPr>
                <w:rFonts w:ascii="Times New Roman" w:hAnsi="Times New Roman" w:cs="Times New Roman"/>
                <w:i/>
                <w:iCs/>
                <w:color w:val="4F4F4F"/>
                <w:spacing w:val="-8"/>
                <w:sz w:val="24"/>
                <w:szCs w:val="24"/>
                <w:lang w:val="en-US"/>
              </w:rPr>
              <w:t>litter, desert, camel, jungle, parrot, snow, ocean</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268"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widowControl w:val="0"/>
              <w:shd w:val="clear" w:color="auto" w:fill="FFFFFF"/>
              <w:autoSpaceDE w:val="0"/>
              <w:autoSpaceDN w:val="0"/>
              <w:adjustRightInd w:val="0"/>
              <w:spacing w:after="0" w:line="240" w:lineRule="auto"/>
              <w:ind w:left="5" w:right="567"/>
              <w:rPr>
                <w:rFonts w:ascii="Times New Roman" w:hAnsi="Times New Roman" w:cs="Times New Roman"/>
                <w:sz w:val="24"/>
                <w:szCs w:val="24"/>
                <w:lang w:val="en-US"/>
              </w:rPr>
            </w:pPr>
            <w:r w:rsidRPr="008435DE">
              <w:rPr>
                <w:rFonts w:ascii="Times New Roman" w:hAnsi="Times New Roman" w:cs="Times New Roman"/>
                <w:i/>
                <w:iCs/>
                <w:color w:val="4F4F4F"/>
                <w:spacing w:val="-1"/>
                <w:sz w:val="24"/>
                <w:szCs w:val="24"/>
                <w:lang w:val="en-US"/>
              </w:rPr>
              <w:t>must/musn't</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976"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rPr>
                <w:rFonts w:ascii="Times New Roman" w:hAnsi="Times New Roman" w:cs="Times New Roman"/>
                <w:sz w:val="24"/>
                <w:szCs w:val="24"/>
              </w:rPr>
            </w:pPr>
            <w:r w:rsidRPr="008435DE">
              <w:rPr>
                <w:rFonts w:ascii="Times New Roman" w:hAnsi="Times New Roman" w:cs="Times New Roman"/>
                <w:color w:val="000000"/>
                <w:sz w:val="24"/>
                <w:szCs w:val="24"/>
              </w:rPr>
              <w:t>Развитие навыков монологической речи</w:t>
            </w:r>
          </w:p>
          <w:p w:rsidR="00556EF8" w:rsidRPr="008435DE" w:rsidRDefault="00556EF8" w:rsidP="008435DE">
            <w:pPr>
              <w:spacing w:after="0" w:line="240" w:lineRule="auto"/>
              <w:rPr>
                <w:rFonts w:ascii="Times New Roman" w:hAnsi="Times New Roman" w:cs="Times New Roman"/>
                <w:sz w:val="24"/>
                <w:szCs w:val="24"/>
              </w:rPr>
            </w:pPr>
            <w:r w:rsidRPr="008435DE">
              <w:rPr>
                <w:rFonts w:ascii="Times New Roman" w:hAnsi="Times New Roman" w:cs="Times New Roman"/>
                <w:sz w:val="24"/>
                <w:szCs w:val="24"/>
              </w:rPr>
              <w:t>Формирование лексико-грамматических навыков.</w:t>
            </w:r>
          </w:p>
        </w:tc>
        <w:tc>
          <w:tcPr>
            <w:tcW w:w="2977"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Write with Carla. “In august I’ll be…</w:t>
            </w:r>
          </w:p>
          <w:p w:rsidR="00556EF8" w:rsidRPr="008435DE" w:rsidRDefault="00556EF8" w:rsidP="008435DE">
            <w:pPr>
              <w:spacing w:after="0" w:line="240" w:lineRule="auto"/>
              <w:jc w:val="both"/>
              <w:rPr>
                <w:rFonts w:ascii="Times New Roman" w:hAnsi="Times New Roman" w:cs="Times New Roman"/>
                <w:sz w:val="24"/>
                <w:szCs w:val="24"/>
                <w:lang w:val="en-US"/>
              </w:rPr>
            </w:pPr>
          </w:p>
        </w:tc>
      </w:tr>
      <w:tr w:rsidR="00556EF8" w:rsidRPr="00E13C1C" w:rsidTr="00556EF8">
        <w:trPr>
          <w:trHeight w:val="1125"/>
        </w:trPr>
        <w:tc>
          <w:tcPr>
            <w:tcW w:w="851"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rPr>
            </w:pPr>
            <w:r w:rsidRPr="008435DE">
              <w:rPr>
                <w:rFonts w:ascii="Times New Roman" w:hAnsi="Times New Roman" w:cs="Times New Roman"/>
                <w:sz w:val="24"/>
                <w:szCs w:val="24"/>
              </w:rPr>
              <w:t>31</w:t>
            </w:r>
          </w:p>
        </w:tc>
        <w:tc>
          <w:tcPr>
            <w:tcW w:w="1701"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 xml:space="preserve">The Fly High Review </w:t>
            </w:r>
            <w:r w:rsidRPr="008435DE">
              <w:rPr>
                <w:rFonts w:ascii="Times New Roman" w:hAnsi="Times New Roman" w:cs="Times New Roman"/>
                <w:sz w:val="24"/>
                <w:szCs w:val="24"/>
              </w:rPr>
              <w:t>7</w:t>
            </w:r>
          </w:p>
        </w:tc>
        <w:tc>
          <w:tcPr>
            <w:tcW w:w="3686"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widowControl w:val="0"/>
              <w:shd w:val="clear" w:color="auto" w:fill="FFFFFF"/>
              <w:autoSpaceDE w:val="0"/>
              <w:autoSpaceDN w:val="0"/>
              <w:adjustRightInd w:val="0"/>
              <w:spacing w:after="0" w:line="240" w:lineRule="auto"/>
              <w:ind w:left="5"/>
              <w:rPr>
                <w:rFonts w:ascii="Times New Roman" w:hAnsi="Times New Roman" w:cs="Times New Roman"/>
                <w:i/>
                <w:iCs/>
                <w:color w:val="4F4F4F"/>
                <w:spacing w:val="-8"/>
                <w:sz w:val="24"/>
                <w:szCs w:val="24"/>
                <w:lang w:val="en-US"/>
              </w:rPr>
            </w:pPr>
          </w:p>
        </w:tc>
        <w:tc>
          <w:tcPr>
            <w:tcW w:w="2268"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widowControl w:val="0"/>
              <w:shd w:val="clear" w:color="auto" w:fill="FFFFFF"/>
              <w:autoSpaceDE w:val="0"/>
              <w:autoSpaceDN w:val="0"/>
              <w:adjustRightInd w:val="0"/>
              <w:spacing w:after="0" w:line="240" w:lineRule="auto"/>
              <w:ind w:left="5" w:right="567"/>
              <w:rPr>
                <w:rFonts w:ascii="Times New Roman" w:hAnsi="Times New Roman" w:cs="Times New Roman"/>
                <w:i/>
                <w:iCs/>
                <w:color w:val="4F4F4F"/>
                <w:spacing w:val="-1"/>
                <w:sz w:val="24"/>
                <w:szCs w:val="24"/>
                <w:lang w:val="en-US"/>
              </w:rPr>
            </w:pPr>
            <w:r w:rsidRPr="008435DE">
              <w:rPr>
                <w:rFonts w:ascii="Times New Roman" w:hAnsi="Times New Roman" w:cs="Times New Roman"/>
                <w:i/>
                <w:iCs/>
                <w:color w:val="4F4F4F"/>
                <w:spacing w:val="-1"/>
                <w:sz w:val="24"/>
                <w:szCs w:val="24"/>
                <w:lang w:val="en-US"/>
              </w:rPr>
              <w:t>must/musn’t</w:t>
            </w:r>
          </w:p>
          <w:p w:rsidR="00556EF8" w:rsidRPr="008435DE" w:rsidRDefault="00556EF8" w:rsidP="008435DE">
            <w:pPr>
              <w:widowControl w:val="0"/>
              <w:shd w:val="clear" w:color="auto" w:fill="FFFFFF"/>
              <w:autoSpaceDE w:val="0"/>
              <w:autoSpaceDN w:val="0"/>
              <w:adjustRightInd w:val="0"/>
              <w:spacing w:after="0" w:line="240" w:lineRule="auto"/>
              <w:ind w:left="5" w:right="567"/>
              <w:rPr>
                <w:rFonts w:ascii="Times New Roman" w:hAnsi="Times New Roman" w:cs="Times New Roman"/>
                <w:sz w:val="24"/>
                <w:szCs w:val="24"/>
                <w:lang w:val="en-US"/>
              </w:rPr>
            </w:pPr>
            <w:r w:rsidRPr="008435DE">
              <w:rPr>
                <w:rFonts w:ascii="Times New Roman" w:hAnsi="Times New Roman" w:cs="Times New Roman"/>
                <w:i/>
                <w:iCs/>
                <w:color w:val="4F4F4F"/>
                <w:spacing w:val="-4"/>
                <w:sz w:val="24"/>
                <w:szCs w:val="24"/>
                <w:lang w:val="en-US"/>
              </w:rPr>
              <w:t xml:space="preserve">will/won’t for </w:t>
            </w:r>
            <w:r w:rsidRPr="008435DE">
              <w:rPr>
                <w:rFonts w:ascii="Times New Roman" w:hAnsi="Times New Roman" w:cs="Times New Roman"/>
                <w:color w:val="4F4F4F"/>
                <w:spacing w:val="-4"/>
                <w:sz w:val="24"/>
                <w:szCs w:val="24"/>
                <w:lang w:val="en-US"/>
              </w:rPr>
              <w:t>future</w:t>
            </w:r>
          </w:p>
          <w:p w:rsidR="00556EF8" w:rsidRPr="008435DE" w:rsidRDefault="00556EF8" w:rsidP="008435DE">
            <w:pPr>
              <w:widowControl w:val="0"/>
              <w:shd w:val="clear" w:color="auto" w:fill="FFFFFF"/>
              <w:autoSpaceDE w:val="0"/>
              <w:autoSpaceDN w:val="0"/>
              <w:adjustRightInd w:val="0"/>
              <w:spacing w:after="0" w:line="240" w:lineRule="auto"/>
              <w:ind w:left="5" w:right="567"/>
              <w:rPr>
                <w:rFonts w:ascii="Times New Roman" w:hAnsi="Times New Roman" w:cs="Times New Roman"/>
                <w:i/>
                <w:iCs/>
                <w:color w:val="4F4F4F"/>
                <w:spacing w:val="-1"/>
                <w:sz w:val="24"/>
                <w:szCs w:val="24"/>
                <w:lang w:val="en-US"/>
              </w:rPr>
            </w:pPr>
          </w:p>
        </w:tc>
        <w:tc>
          <w:tcPr>
            <w:tcW w:w="2976"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rPr>
                <w:rFonts w:ascii="Times New Roman" w:hAnsi="Times New Roman" w:cs="Times New Roman"/>
                <w:color w:val="000000"/>
                <w:sz w:val="24"/>
                <w:szCs w:val="24"/>
                <w:lang w:val="en-US"/>
              </w:rPr>
            </w:pPr>
          </w:p>
        </w:tc>
        <w:tc>
          <w:tcPr>
            <w:tcW w:w="2977"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1418" w:type="dxa"/>
            <w:tcBorders>
              <w:top w:val="single" w:sz="4" w:space="0" w:color="000000"/>
              <w:left w:val="single" w:sz="4" w:space="0" w:color="000000"/>
              <w:bottom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lang w:val="en-US"/>
              </w:rPr>
            </w:pPr>
          </w:p>
        </w:tc>
      </w:tr>
      <w:tr w:rsidR="00556EF8" w:rsidRPr="008435DE" w:rsidTr="00556EF8">
        <w:trPr>
          <w:trHeight w:val="1692"/>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lang w:val="en-US"/>
              </w:rPr>
              <w:t>32</w:t>
            </w:r>
          </w:p>
          <w:p w:rsidR="00556EF8" w:rsidRPr="008435DE" w:rsidRDefault="00556EF8" w:rsidP="008435DE">
            <w:pPr>
              <w:spacing w:after="0" w:line="240" w:lineRule="auto"/>
              <w:jc w:val="center"/>
              <w:rPr>
                <w:rFonts w:ascii="Times New Roman" w:hAnsi="Times New Roman" w:cs="Times New Roman"/>
                <w:sz w:val="24"/>
                <w:szCs w:val="24"/>
                <w:lang w:val="en-US"/>
              </w:rPr>
            </w:pPr>
          </w:p>
        </w:tc>
        <w:tc>
          <w:tcPr>
            <w:tcW w:w="170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ind w:right="-108"/>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Read with Trumpet: People in my community.</w:t>
            </w:r>
          </w:p>
        </w:tc>
        <w:tc>
          <w:tcPr>
            <w:tcW w:w="3686" w:type="dxa"/>
            <w:tcBorders>
              <w:top w:val="single" w:sz="4" w:space="0" w:color="000000"/>
              <w:left w:val="single" w:sz="4" w:space="0" w:color="000000"/>
              <w:right w:val="single" w:sz="4" w:space="0" w:color="000000"/>
            </w:tcBorders>
          </w:tcPr>
          <w:p w:rsidR="00556EF8" w:rsidRPr="008435DE" w:rsidRDefault="00556EF8" w:rsidP="008435DE">
            <w:pPr>
              <w:widowControl w:val="0"/>
              <w:shd w:val="clear" w:color="auto" w:fill="FFFFFF"/>
              <w:tabs>
                <w:tab w:val="left" w:pos="3638"/>
              </w:tabs>
              <w:autoSpaceDE w:val="0"/>
              <w:autoSpaceDN w:val="0"/>
              <w:adjustRightInd w:val="0"/>
              <w:spacing w:after="0" w:line="240" w:lineRule="auto"/>
              <w:ind w:left="14"/>
              <w:rPr>
                <w:rFonts w:ascii="Times New Roman" w:hAnsi="Times New Roman" w:cs="Times New Roman"/>
                <w:sz w:val="24"/>
                <w:szCs w:val="24"/>
                <w:lang w:val="en-US"/>
              </w:rPr>
            </w:pPr>
            <w:r w:rsidRPr="008435DE">
              <w:rPr>
                <w:rFonts w:ascii="Times New Roman" w:hAnsi="Times New Roman" w:cs="Times New Roman"/>
                <w:i/>
                <w:iCs/>
                <w:color w:val="4F4F4F"/>
                <w:spacing w:val="-6"/>
                <w:sz w:val="24"/>
                <w:szCs w:val="24"/>
                <w:lang w:val="en-US"/>
              </w:rPr>
              <w:t>Doctor, hospital, sick, medicine, librarian,</w:t>
            </w:r>
            <w:r w:rsidRPr="008435DE">
              <w:rPr>
                <w:rFonts w:ascii="Times New Roman" w:hAnsi="Times New Roman" w:cs="Times New Roman"/>
                <w:i/>
                <w:iCs/>
                <w:color w:val="4F4F4F"/>
                <w:sz w:val="24"/>
                <w:szCs w:val="24"/>
                <w:lang w:val="en-US"/>
              </w:rPr>
              <w:tab/>
            </w:r>
            <w:r w:rsidRPr="008435DE">
              <w:rPr>
                <w:rFonts w:ascii="Times New Roman" w:hAnsi="Times New Roman" w:cs="Times New Roman"/>
                <w:color w:val="4F4F4F"/>
                <w:spacing w:val="-9"/>
                <w:sz w:val="24"/>
                <w:szCs w:val="24"/>
                <w:lang w:val="en-US"/>
              </w:rPr>
              <w:t>Present simple</w:t>
            </w:r>
          </w:p>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sz w:val="24"/>
                <w:szCs w:val="24"/>
                <w:lang w:val="en-US"/>
              </w:rPr>
            </w:pPr>
            <w:r w:rsidRPr="008435DE">
              <w:rPr>
                <w:rFonts w:ascii="Times New Roman" w:hAnsi="Times New Roman" w:cs="Times New Roman"/>
                <w:i/>
                <w:iCs/>
                <w:color w:val="4F4F4F"/>
                <w:spacing w:val="-5"/>
                <w:sz w:val="24"/>
                <w:szCs w:val="24"/>
                <w:lang w:val="en-US"/>
              </w:rPr>
              <w:t>magazine, firefighter, fire station, ladder,</w:t>
            </w:r>
          </w:p>
          <w:p w:rsidR="00556EF8" w:rsidRPr="008435DE" w:rsidRDefault="00556EF8" w:rsidP="008435DE">
            <w:pPr>
              <w:widowControl w:val="0"/>
              <w:shd w:val="clear" w:color="auto" w:fill="FFFFFF"/>
              <w:autoSpaceDE w:val="0"/>
              <w:autoSpaceDN w:val="0"/>
              <w:adjustRightInd w:val="0"/>
              <w:spacing w:after="0" w:line="240" w:lineRule="auto"/>
              <w:ind w:left="10"/>
              <w:rPr>
                <w:rFonts w:ascii="Times New Roman" w:hAnsi="Times New Roman" w:cs="Times New Roman"/>
                <w:sz w:val="24"/>
                <w:szCs w:val="24"/>
                <w:lang w:val="en-US"/>
              </w:rPr>
            </w:pPr>
            <w:r w:rsidRPr="008435DE">
              <w:rPr>
                <w:rFonts w:ascii="Times New Roman" w:hAnsi="Times New Roman" w:cs="Times New Roman"/>
                <w:i/>
                <w:iCs/>
                <w:color w:val="4F4F4F"/>
                <w:spacing w:val="-4"/>
                <w:sz w:val="24"/>
                <w:szCs w:val="24"/>
                <w:lang w:val="en-US"/>
              </w:rPr>
              <w:t>bus driver</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268"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color w:val="4F4F4F"/>
                <w:spacing w:val="-9"/>
                <w:sz w:val="24"/>
                <w:szCs w:val="24"/>
                <w:lang w:val="en-US"/>
              </w:rPr>
              <w:t>Present simple</w:t>
            </w:r>
          </w:p>
        </w:tc>
        <w:tc>
          <w:tcPr>
            <w:tcW w:w="2976"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rPr>
                <w:rFonts w:ascii="Times New Roman" w:hAnsi="Times New Roman" w:cs="Times New Roman"/>
                <w:sz w:val="24"/>
                <w:szCs w:val="24"/>
              </w:rPr>
            </w:pPr>
            <w:r w:rsidRPr="008435DE">
              <w:rPr>
                <w:rFonts w:ascii="Times New Roman" w:hAnsi="Times New Roman" w:cs="Times New Roman"/>
                <w:bCs/>
                <w:sz w:val="24"/>
                <w:szCs w:val="24"/>
              </w:rPr>
              <w:t>Введение новой лексики; формирование навыков чтения</w:t>
            </w:r>
            <w:r w:rsidRPr="008435DE">
              <w:rPr>
                <w:rFonts w:ascii="Times New Roman" w:hAnsi="Times New Roman" w:cs="Times New Roman"/>
                <w:sz w:val="24"/>
                <w:szCs w:val="24"/>
              </w:rPr>
              <w:t xml:space="preserve"> формирование навыка монологического и диалогического высказывания</w:t>
            </w:r>
          </w:p>
          <w:p w:rsidR="00556EF8" w:rsidRPr="008435DE" w:rsidRDefault="00556EF8" w:rsidP="008435DE">
            <w:pPr>
              <w:spacing w:after="0" w:line="240" w:lineRule="auto"/>
              <w:jc w:val="both"/>
              <w:rPr>
                <w:rFonts w:ascii="Times New Roman" w:hAnsi="Times New Roman" w:cs="Times New Roman"/>
                <w:sz w:val="24"/>
                <w:szCs w:val="24"/>
              </w:rPr>
            </w:pPr>
          </w:p>
        </w:tc>
        <w:tc>
          <w:tcPr>
            <w:tcW w:w="2977"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 xml:space="preserve">. My Project “School Rules.” </w:t>
            </w:r>
          </w:p>
        </w:tc>
        <w:tc>
          <w:tcPr>
            <w:tcW w:w="1418"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lang w:val="en-US"/>
              </w:rPr>
            </w:pPr>
          </w:p>
        </w:tc>
      </w:tr>
      <w:tr w:rsidR="00556EF8" w:rsidRPr="008435DE" w:rsidTr="00556EF8">
        <w:trPr>
          <w:trHeight w:val="1450"/>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lang w:val="en-US"/>
              </w:rPr>
              <w:t>33</w:t>
            </w:r>
          </w:p>
        </w:tc>
        <w:tc>
          <w:tcPr>
            <w:tcW w:w="1701" w:type="dxa"/>
            <w:tcBorders>
              <w:left w:val="single" w:sz="4" w:space="0" w:color="000000"/>
              <w:right w:val="single" w:sz="4" w:space="0" w:color="000000"/>
            </w:tcBorders>
            <w:shd w:val="clear" w:color="auto" w:fill="auto"/>
          </w:tcPr>
          <w:p w:rsidR="00556EF8" w:rsidRPr="008435DE" w:rsidRDefault="00556EF8" w:rsidP="008435DE">
            <w:pPr>
              <w:spacing w:after="0" w:line="240" w:lineRule="auto"/>
              <w:ind w:left="-123"/>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Fun Time 3.</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b/>
                <w:sz w:val="24"/>
                <w:szCs w:val="24"/>
                <w:lang w:val="en-US"/>
              </w:rPr>
              <w:t>Read with Trumpet: Looking after our world.</w:t>
            </w:r>
          </w:p>
        </w:tc>
        <w:tc>
          <w:tcPr>
            <w:tcW w:w="3686"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widowControl w:val="0"/>
              <w:shd w:val="clear" w:color="auto" w:fill="FFFFFF"/>
              <w:tabs>
                <w:tab w:val="left" w:pos="3641"/>
              </w:tabs>
              <w:autoSpaceDE w:val="0"/>
              <w:autoSpaceDN w:val="0"/>
              <w:adjustRightInd w:val="0"/>
              <w:spacing w:after="0" w:line="240" w:lineRule="auto"/>
              <w:rPr>
                <w:rFonts w:ascii="Times New Roman" w:hAnsi="Times New Roman" w:cs="Times New Roman"/>
                <w:sz w:val="24"/>
                <w:szCs w:val="24"/>
                <w:lang w:val="en-US"/>
              </w:rPr>
            </w:pPr>
            <w:r w:rsidRPr="008435DE">
              <w:rPr>
                <w:rFonts w:ascii="Times New Roman" w:hAnsi="Times New Roman" w:cs="Times New Roman"/>
                <w:i/>
                <w:iCs/>
                <w:color w:val="4F4F4F"/>
                <w:spacing w:val="-6"/>
                <w:sz w:val="24"/>
                <w:szCs w:val="24"/>
                <w:lang w:val="en-US"/>
              </w:rPr>
              <w:t>Plant, need, furniture, waste, grow, bath,</w:t>
            </w:r>
            <w:r w:rsidRPr="008435DE">
              <w:rPr>
                <w:rFonts w:ascii="Times New Roman" w:hAnsi="Times New Roman" w:cs="Times New Roman"/>
                <w:i/>
                <w:iCs/>
                <w:color w:val="4F4F4F"/>
                <w:sz w:val="24"/>
                <w:szCs w:val="24"/>
                <w:lang w:val="en-US"/>
              </w:rPr>
              <w:tab/>
            </w:r>
            <w:r w:rsidRPr="008435DE">
              <w:rPr>
                <w:rFonts w:ascii="Times New Roman" w:hAnsi="Times New Roman" w:cs="Times New Roman"/>
                <w:i/>
                <w:iCs/>
                <w:color w:val="4F4F4F"/>
                <w:spacing w:val="-2"/>
                <w:sz w:val="24"/>
                <w:szCs w:val="24"/>
                <w:lang w:val="en-US"/>
              </w:rPr>
              <w:t>must/mustn’t</w:t>
            </w:r>
          </w:p>
          <w:p w:rsidR="00556EF8" w:rsidRPr="008435DE" w:rsidRDefault="00556EF8" w:rsidP="008435DE">
            <w:pPr>
              <w:widowControl w:val="0"/>
              <w:shd w:val="clear" w:color="auto" w:fill="FFFFFF"/>
              <w:autoSpaceDE w:val="0"/>
              <w:autoSpaceDN w:val="0"/>
              <w:adjustRightInd w:val="0"/>
              <w:spacing w:after="0" w:line="240" w:lineRule="auto"/>
              <w:ind w:left="14"/>
              <w:rPr>
                <w:rFonts w:ascii="Times New Roman" w:hAnsi="Times New Roman" w:cs="Times New Roman"/>
                <w:sz w:val="24"/>
                <w:szCs w:val="24"/>
                <w:lang w:val="en-US"/>
              </w:rPr>
            </w:pPr>
            <w:r w:rsidRPr="008435DE">
              <w:rPr>
                <w:rFonts w:ascii="Times New Roman" w:hAnsi="Times New Roman" w:cs="Times New Roman"/>
                <w:i/>
                <w:iCs/>
                <w:color w:val="4F4F4F"/>
                <w:spacing w:val="-6"/>
                <w:sz w:val="24"/>
                <w:szCs w:val="24"/>
                <w:lang w:val="en-US"/>
              </w:rPr>
              <w:t>ugly, bin</w:t>
            </w:r>
          </w:p>
          <w:p w:rsidR="00556EF8" w:rsidRPr="008435DE" w:rsidRDefault="00556EF8" w:rsidP="008435DE">
            <w:pPr>
              <w:spacing w:after="0" w:line="240" w:lineRule="auto"/>
              <w:jc w:val="both"/>
              <w:rPr>
                <w:rFonts w:ascii="Times New Roman" w:hAnsi="Times New Roman" w:cs="Times New Roman"/>
                <w:sz w:val="24"/>
                <w:szCs w:val="24"/>
                <w:lang w:val="en-US"/>
              </w:rPr>
            </w:pPr>
          </w:p>
        </w:tc>
        <w:tc>
          <w:tcPr>
            <w:tcW w:w="226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color w:val="4F4F4F"/>
                <w:spacing w:val="-7"/>
                <w:sz w:val="24"/>
                <w:szCs w:val="24"/>
                <w:lang w:val="en-US"/>
              </w:rPr>
              <w:t xml:space="preserve">Phonics: </w:t>
            </w:r>
            <w:r w:rsidRPr="008435DE">
              <w:rPr>
                <w:rFonts w:ascii="Times New Roman" w:hAnsi="Times New Roman" w:cs="Times New Roman"/>
                <w:i/>
                <w:iCs/>
                <w:color w:val="4F4F4F"/>
                <w:spacing w:val="-7"/>
                <w:sz w:val="24"/>
                <w:szCs w:val="24"/>
                <w:lang w:val="en-US"/>
              </w:rPr>
              <w:t>br, cr, dr, gr, tr</w:t>
            </w:r>
          </w:p>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i/>
                <w:iCs/>
                <w:color w:val="4F4F4F"/>
                <w:spacing w:val="-2"/>
                <w:sz w:val="24"/>
                <w:szCs w:val="24"/>
                <w:lang w:val="en-US"/>
              </w:rPr>
              <w:t>must/mustn’t</w:t>
            </w:r>
          </w:p>
        </w:tc>
        <w:tc>
          <w:tcPr>
            <w:tcW w:w="2976"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r w:rsidRPr="008435DE">
              <w:rPr>
                <w:rFonts w:ascii="Times New Roman" w:hAnsi="Times New Roman" w:cs="Times New Roman"/>
                <w:sz w:val="24"/>
                <w:szCs w:val="24"/>
              </w:rPr>
              <w:t>Формирование навыка монологического и диалогического высказывания, формирование навыка письма</w:t>
            </w:r>
          </w:p>
        </w:tc>
        <w:tc>
          <w:tcPr>
            <w:tcW w:w="2977"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Quiz!</w:t>
            </w:r>
          </w:p>
          <w:p w:rsidR="00556EF8" w:rsidRPr="008435DE" w:rsidRDefault="00556EF8" w:rsidP="008435DE">
            <w:pPr>
              <w:spacing w:after="0" w:line="240" w:lineRule="auto"/>
              <w:jc w:val="both"/>
              <w:rPr>
                <w:rFonts w:ascii="Times New Roman" w:hAnsi="Times New Roman" w:cs="Times New Roman"/>
                <w:sz w:val="24"/>
                <w:szCs w:val="24"/>
              </w:rPr>
            </w:pPr>
          </w:p>
        </w:tc>
        <w:tc>
          <w:tcPr>
            <w:tcW w:w="1418" w:type="dxa"/>
            <w:tcBorders>
              <w:top w:val="single" w:sz="4" w:space="0" w:color="000000"/>
              <w:left w:val="single" w:sz="4" w:space="0" w:color="000000"/>
              <w:right w:val="single" w:sz="4" w:space="0" w:color="000000"/>
            </w:tcBorders>
            <w:shd w:val="clear" w:color="auto" w:fill="auto"/>
          </w:tcPr>
          <w:p w:rsidR="00556EF8" w:rsidRPr="008435DE" w:rsidRDefault="00556EF8" w:rsidP="008435DE">
            <w:pPr>
              <w:spacing w:after="0" w:line="240" w:lineRule="auto"/>
              <w:jc w:val="both"/>
              <w:rPr>
                <w:rFonts w:ascii="Times New Roman" w:hAnsi="Times New Roman" w:cs="Times New Roman"/>
                <w:sz w:val="24"/>
                <w:szCs w:val="24"/>
              </w:rPr>
            </w:pPr>
          </w:p>
        </w:tc>
      </w:tr>
      <w:tr w:rsidR="00556EF8" w:rsidRPr="008435DE" w:rsidTr="00556EF8">
        <w:trPr>
          <w:trHeight w:val="715"/>
        </w:trPr>
        <w:tc>
          <w:tcPr>
            <w:tcW w:w="851" w:type="dxa"/>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center"/>
              <w:rPr>
                <w:rFonts w:ascii="Times New Roman" w:hAnsi="Times New Roman" w:cs="Times New Roman"/>
                <w:sz w:val="24"/>
                <w:szCs w:val="24"/>
                <w:lang w:val="en-US"/>
              </w:rPr>
            </w:pPr>
            <w:r w:rsidRPr="008435DE">
              <w:rPr>
                <w:rFonts w:ascii="Times New Roman" w:hAnsi="Times New Roman" w:cs="Times New Roman"/>
                <w:sz w:val="24"/>
                <w:szCs w:val="24"/>
                <w:lang w:val="en-US"/>
              </w:rPr>
              <w:t>34</w:t>
            </w:r>
          </w:p>
        </w:tc>
        <w:tc>
          <w:tcPr>
            <w:tcW w:w="15026" w:type="dxa"/>
            <w:gridSpan w:val="6"/>
            <w:tcBorders>
              <w:top w:val="single" w:sz="4" w:space="0" w:color="000000"/>
              <w:left w:val="single" w:sz="4" w:space="0" w:color="000000"/>
              <w:right w:val="single" w:sz="4" w:space="0" w:color="000000"/>
            </w:tcBorders>
          </w:tcPr>
          <w:p w:rsidR="00556EF8" w:rsidRPr="008435DE" w:rsidRDefault="00556EF8" w:rsidP="008435DE">
            <w:pPr>
              <w:spacing w:after="0" w:line="240" w:lineRule="auto"/>
              <w:jc w:val="both"/>
              <w:rPr>
                <w:rFonts w:ascii="Times New Roman" w:hAnsi="Times New Roman" w:cs="Times New Roman"/>
                <w:sz w:val="24"/>
                <w:szCs w:val="24"/>
                <w:lang w:val="en-US"/>
              </w:rPr>
            </w:pPr>
            <w:r w:rsidRPr="008435DE">
              <w:rPr>
                <w:rFonts w:ascii="Times New Roman" w:hAnsi="Times New Roman" w:cs="Times New Roman"/>
                <w:sz w:val="24"/>
                <w:szCs w:val="24"/>
                <w:lang w:val="en-US"/>
              </w:rPr>
              <w:t>The Fly High Music Show. PB: pages 104-105, TB: page 104.</w:t>
            </w:r>
          </w:p>
        </w:tc>
      </w:tr>
    </w:tbl>
    <w:p w:rsidR="00556EF8" w:rsidRPr="00026021" w:rsidRDefault="00556EF8" w:rsidP="00556EF8">
      <w:pPr>
        <w:widowControl w:val="0"/>
        <w:shd w:val="clear" w:color="auto" w:fill="FFFFFF"/>
        <w:snapToGrid w:val="0"/>
        <w:spacing w:line="360" w:lineRule="auto"/>
        <w:contextualSpacing/>
        <w:jc w:val="center"/>
        <w:rPr>
          <w:b/>
          <w:sz w:val="28"/>
          <w:szCs w:val="28"/>
        </w:rPr>
      </w:pPr>
    </w:p>
    <w:p w:rsidR="008435DE" w:rsidRDefault="008435DE" w:rsidP="008435DE">
      <w:pPr>
        <w:widowControl w:val="0"/>
        <w:shd w:val="clear" w:color="auto" w:fill="FFFFFF"/>
        <w:snapToGrid w:val="0"/>
        <w:spacing w:line="360" w:lineRule="auto"/>
        <w:contextualSpacing/>
        <w:jc w:val="both"/>
        <w:rPr>
          <w:sz w:val="28"/>
          <w:szCs w:val="28"/>
        </w:rPr>
      </w:pPr>
    </w:p>
    <w:p w:rsidR="008435DE" w:rsidRDefault="008435DE" w:rsidP="008435DE">
      <w:pPr>
        <w:widowControl w:val="0"/>
        <w:shd w:val="clear" w:color="auto" w:fill="FFFFFF"/>
        <w:snapToGrid w:val="0"/>
        <w:spacing w:line="360" w:lineRule="auto"/>
        <w:contextualSpacing/>
        <w:jc w:val="both"/>
        <w:rPr>
          <w:sz w:val="28"/>
          <w:szCs w:val="28"/>
        </w:rPr>
      </w:pPr>
    </w:p>
    <w:p w:rsidR="008435DE" w:rsidRDefault="008435DE" w:rsidP="008435DE">
      <w:pPr>
        <w:pStyle w:val="a8"/>
        <w:shd w:val="clear" w:color="auto" w:fill="FFFFFF"/>
        <w:snapToGrid w:val="0"/>
        <w:rPr>
          <w:b/>
          <w:bCs/>
          <w:sz w:val="28"/>
          <w:szCs w:val="28"/>
          <w:lang w:val="ru-RU"/>
        </w:rPr>
        <w:sectPr w:rsidR="008435DE" w:rsidSect="000579F0">
          <w:footerReference w:type="default" r:id="rId12"/>
          <w:pgSz w:w="16838" w:h="11906" w:orient="landscape"/>
          <w:pgMar w:top="1077" w:right="539" w:bottom="851" w:left="720" w:header="709" w:footer="709" w:gutter="0"/>
          <w:cols w:space="708"/>
          <w:titlePg/>
          <w:docGrid w:linePitch="360"/>
        </w:sectPr>
      </w:pPr>
    </w:p>
    <w:p w:rsidR="000506C9" w:rsidRPr="00091080" w:rsidRDefault="000506C9" w:rsidP="00666929">
      <w:pPr>
        <w:pStyle w:val="a3"/>
        <w:spacing w:before="0" w:beforeAutospacing="0" w:after="0" w:afterAutospacing="0"/>
        <w:jc w:val="center"/>
        <w:rPr>
          <w:b/>
          <w:bCs/>
          <w:sz w:val="28"/>
          <w:szCs w:val="28"/>
        </w:rPr>
      </w:pPr>
      <w:r w:rsidRPr="00091080">
        <w:rPr>
          <w:b/>
          <w:bCs/>
          <w:sz w:val="28"/>
          <w:szCs w:val="28"/>
        </w:rPr>
        <w:lastRenderedPageBreak/>
        <w:t>УЧЕБНО-МЕТОДИЧЕСКОЕ ОБЕСПЕЧЕНИЕ ОБРАЗОВАТЕЛЬНОГО ПРОЦЕССА</w:t>
      </w:r>
    </w:p>
    <w:p w:rsidR="005266BA" w:rsidRPr="00091080" w:rsidRDefault="005266BA" w:rsidP="000506C9">
      <w:pPr>
        <w:pStyle w:val="a3"/>
        <w:spacing w:before="0" w:beforeAutospacing="0" w:after="0" w:afterAutospacing="0"/>
        <w:rPr>
          <w:sz w:val="21"/>
          <w:szCs w:val="21"/>
        </w:rPr>
      </w:pPr>
    </w:p>
    <w:p w:rsidR="000506C9" w:rsidRPr="000506C9" w:rsidRDefault="000506C9" w:rsidP="000506C9">
      <w:pPr>
        <w:spacing w:after="0" w:line="480" w:lineRule="auto"/>
        <w:rPr>
          <w:rFonts w:ascii="Times New Roman" w:eastAsia="Times New Roman" w:hAnsi="Times New Roman" w:cs="Times New Roman"/>
          <w:sz w:val="21"/>
          <w:szCs w:val="21"/>
          <w:lang w:eastAsia="ru-RU"/>
        </w:rPr>
      </w:pPr>
      <w:r w:rsidRPr="00091080">
        <w:rPr>
          <w:rFonts w:ascii="Times New Roman" w:eastAsia="Times New Roman" w:hAnsi="Times New Roman" w:cs="Times New Roman"/>
          <w:b/>
          <w:bCs/>
          <w:caps/>
          <w:sz w:val="28"/>
          <w:szCs w:val="28"/>
          <w:lang w:eastAsia="ru-RU"/>
        </w:rPr>
        <w:t>ОБЯЗАТЕЛЬНЫЕ УЧЕБНЫЕ МАТЕРИАЛЫ ДЛЯ УЧЕНИКА</w:t>
      </w:r>
    </w:p>
    <w:p w:rsidR="003561D2" w:rsidRPr="00091080" w:rsidRDefault="003561D2" w:rsidP="00B20866">
      <w:pPr>
        <w:numPr>
          <w:ilvl w:val="0"/>
          <w:numId w:val="17"/>
        </w:numPr>
        <w:tabs>
          <w:tab w:val="num" w:pos="284"/>
          <w:tab w:val="left" w:pos="993"/>
        </w:tabs>
        <w:spacing w:after="0" w:line="360" w:lineRule="auto"/>
        <w:ind w:left="0" w:firstLine="0"/>
        <w:contextualSpacing/>
        <w:jc w:val="both"/>
        <w:rPr>
          <w:rFonts w:ascii="Times New Roman" w:hAnsi="Times New Roman" w:cs="Times New Roman"/>
          <w:sz w:val="28"/>
          <w:szCs w:val="28"/>
          <w:lang w:val="en-US"/>
        </w:rPr>
      </w:pPr>
      <w:r w:rsidRPr="00091080">
        <w:rPr>
          <w:rFonts w:ascii="Times New Roman" w:hAnsi="Times New Roman" w:cs="Times New Roman"/>
          <w:sz w:val="28"/>
          <w:szCs w:val="28"/>
        </w:rPr>
        <w:t>Учебник</w:t>
      </w:r>
      <w:r w:rsidRPr="00091080">
        <w:rPr>
          <w:rFonts w:ascii="Times New Roman" w:hAnsi="Times New Roman" w:cs="Times New Roman"/>
          <w:sz w:val="28"/>
          <w:szCs w:val="28"/>
          <w:lang w:val="en-US"/>
        </w:rPr>
        <w:t xml:space="preserve"> Fly High 2 (Pupil’s Book with 2 audio CDs) (</w:t>
      </w:r>
      <w:r w:rsidRPr="00091080">
        <w:rPr>
          <w:rFonts w:ascii="Times New Roman" w:hAnsi="Times New Roman" w:cs="Times New Roman"/>
          <w:sz w:val="28"/>
          <w:szCs w:val="28"/>
        </w:rPr>
        <w:t>авторы</w:t>
      </w:r>
      <w:r w:rsidRPr="00091080">
        <w:rPr>
          <w:rFonts w:ascii="Times New Roman" w:hAnsi="Times New Roman" w:cs="Times New Roman"/>
          <w:sz w:val="28"/>
          <w:szCs w:val="28"/>
          <w:lang w:val="en-US"/>
        </w:rPr>
        <w:t>: Jeanne Perrett, Charlotte Covill)</w:t>
      </w:r>
    </w:p>
    <w:p w:rsidR="003561D2" w:rsidRPr="00091080" w:rsidRDefault="003561D2" w:rsidP="00B20866">
      <w:pPr>
        <w:numPr>
          <w:ilvl w:val="0"/>
          <w:numId w:val="17"/>
        </w:numPr>
        <w:tabs>
          <w:tab w:val="num" w:pos="284"/>
          <w:tab w:val="left" w:pos="993"/>
        </w:tabs>
        <w:spacing w:after="0" w:line="360" w:lineRule="auto"/>
        <w:ind w:left="0" w:firstLine="0"/>
        <w:contextualSpacing/>
        <w:jc w:val="both"/>
        <w:rPr>
          <w:rFonts w:ascii="Times New Roman" w:hAnsi="Times New Roman" w:cs="Times New Roman"/>
          <w:sz w:val="28"/>
          <w:szCs w:val="28"/>
          <w:lang w:val="en-US"/>
        </w:rPr>
      </w:pPr>
      <w:r w:rsidRPr="00091080">
        <w:rPr>
          <w:rFonts w:ascii="Times New Roman" w:hAnsi="Times New Roman" w:cs="Times New Roman"/>
          <w:sz w:val="28"/>
          <w:szCs w:val="28"/>
        </w:rPr>
        <w:t>Рабочая</w:t>
      </w:r>
      <w:r w:rsidRPr="00091080">
        <w:rPr>
          <w:rFonts w:ascii="Times New Roman" w:hAnsi="Times New Roman" w:cs="Times New Roman"/>
          <w:sz w:val="28"/>
          <w:szCs w:val="28"/>
          <w:lang w:val="en-US"/>
        </w:rPr>
        <w:t xml:space="preserve"> </w:t>
      </w:r>
      <w:r w:rsidRPr="00091080">
        <w:rPr>
          <w:rFonts w:ascii="Times New Roman" w:hAnsi="Times New Roman" w:cs="Times New Roman"/>
          <w:sz w:val="28"/>
          <w:szCs w:val="28"/>
        </w:rPr>
        <w:t>тетрадь</w:t>
      </w:r>
      <w:r w:rsidRPr="00091080">
        <w:rPr>
          <w:rFonts w:ascii="Times New Roman" w:hAnsi="Times New Roman" w:cs="Times New Roman"/>
          <w:sz w:val="28"/>
          <w:szCs w:val="28"/>
          <w:lang w:val="en-US"/>
        </w:rPr>
        <w:t xml:space="preserve"> Fly High 2 (Activity Book with CD-Rom) (</w:t>
      </w:r>
      <w:r w:rsidRPr="00091080">
        <w:rPr>
          <w:rFonts w:ascii="Times New Roman" w:hAnsi="Times New Roman" w:cs="Times New Roman"/>
          <w:sz w:val="28"/>
          <w:szCs w:val="28"/>
        </w:rPr>
        <w:t>авторы</w:t>
      </w:r>
      <w:r w:rsidRPr="00091080">
        <w:rPr>
          <w:rFonts w:ascii="Times New Roman" w:hAnsi="Times New Roman" w:cs="Times New Roman"/>
          <w:sz w:val="28"/>
          <w:szCs w:val="28"/>
          <w:lang w:val="en-US"/>
        </w:rPr>
        <w:t>: Jeanne Perrett, Charlotte Covill)</w:t>
      </w:r>
    </w:p>
    <w:p w:rsidR="003561D2" w:rsidRPr="00091080" w:rsidRDefault="003561D2" w:rsidP="00B20866">
      <w:pPr>
        <w:numPr>
          <w:ilvl w:val="0"/>
          <w:numId w:val="17"/>
        </w:numPr>
        <w:tabs>
          <w:tab w:val="num" w:pos="284"/>
          <w:tab w:val="left" w:pos="993"/>
        </w:tabs>
        <w:spacing w:after="0" w:line="360" w:lineRule="auto"/>
        <w:ind w:left="0" w:firstLine="0"/>
        <w:contextualSpacing/>
        <w:jc w:val="both"/>
        <w:rPr>
          <w:rFonts w:ascii="Times New Roman" w:hAnsi="Times New Roman" w:cs="Times New Roman"/>
          <w:sz w:val="28"/>
          <w:szCs w:val="28"/>
          <w:lang w:val="en-US"/>
        </w:rPr>
      </w:pPr>
      <w:r w:rsidRPr="00091080">
        <w:rPr>
          <w:rFonts w:ascii="Times New Roman" w:hAnsi="Times New Roman" w:cs="Times New Roman"/>
          <w:sz w:val="28"/>
          <w:szCs w:val="28"/>
        </w:rPr>
        <w:t>Учебник</w:t>
      </w:r>
      <w:r w:rsidRPr="00091080">
        <w:rPr>
          <w:rFonts w:ascii="Times New Roman" w:hAnsi="Times New Roman" w:cs="Times New Roman"/>
          <w:sz w:val="28"/>
          <w:szCs w:val="28"/>
          <w:lang w:val="en-US"/>
        </w:rPr>
        <w:t xml:space="preserve"> Fly High 3 (Pupil’s Book with 2 audio CDs) (</w:t>
      </w:r>
      <w:r w:rsidRPr="00091080">
        <w:rPr>
          <w:rFonts w:ascii="Times New Roman" w:hAnsi="Times New Roman" w:cs="Times New Roman"/>
          <w:sz w:val="28"/>
          <w:szCs w:val="28"/>
        </w:rPr>
        <w:t>авторы</w:t>
      </w:r>
      <w:r w:rsidRPr="00091080">
        <w:rPr>
          <w:rFonts w:ascii="Times New Roman" w:hAnsi="Times New Roman" w:cs="Times New Roman"/>
          <w:sz w:val="28"/>
          <w:szCs w:val="28"/>
          <w:lang w:val="en-US"/>
        </w:rPr>
        <w:t>: Jeanne Perrett, Charlotte Covill)</w:t>
      </w:r>
    </w:p>
    <w:p w:rsidR="003561D2" w:rsidRPr="00091080" w:rsidRDefault="003561D2" w:rsidP="00B20866">
      <w:pPr>
        <w:numPr>
          <w:ilvl w:val="0"/>
          <w:numId w:val="17"/>
        </w:numPr>
        <w:tabs>
          <w:tab w:val="num" w:pos="284"/>
          <w:tab w:val="left" w:pos="993"/>
        </w:tabs>
        <w:spacing w:after="0" w:line="360" w:lineRule="auto"/>
        <w:ind w:left="0" w:firstLine="0"/>
        <w:contextualSpacing/>
        <w:jc w:val="both"/>
        <w:rPr>
          <w:rFonts w:ascii="Times New Roman" w:hAnsi="Times New Roman" w:cs="Times New Roman"/>
          <w:sz w:val="28"/>
          <w:szCs w:val="28"/>
          <w:lang w:val="en-US"/>
        </w:rPr>
      </w:pPr>
      <w:r w:rsidRPr="00091080">
        <w:rPr>
          <w:rFonts w:ascii="Times New Roman" w:hAnsi="Times New Roman" w:cs="Times New Roman"/>
          <w:sz w:val="28"/>
          <w:szCs w:val="28"/>
        </w:rPr>
        <w:t>Рабочая</w:t>
      </w:r>
      <w:r w:rsidRPr="00091080">
        <w:rPr>
          <w:rFonts w:ascii="Times New Roman" w:hAnsi="Times New Roman" w:cs="Times New Roman"/>
          <w:sz w:val="28"/>
          <w:szCs w:val="28"/>
          <w:lang w:val="en-US"/>
        </w:rPr>
        <w:t xml:space="preserve"> </w:t>
      </w:r>
      <w:r w:rsidRPr="00091080">
        <w:rPr>
          <w:rFonts w:ascii="Times New Roman" w:hAnsi="Times New Roman" w:cs="Times New Roman"/>
          <w:sz w:val="28"/>
          <w:szCs w:val="28"/>
        </w:rPr>
        <w:t>тетрадь</w:t>
      </w:r>
      <w:r w:rsidRPr="00091080">
        <w:rPr>
          <w:rFonts w:ascii="Times New Roman" w:hAnsi="Times New Roman" w:cs="Times New Roman"/>
          <w:sz w:val="28"/>
          <w:szCs w:val="28"/>
          <w:lang w:val="en-US"/>
        </w:rPr>
        <w:t xml:space="preserve"> Fly High 3 (Activity Book with CD-Rom) (</w:t>
      </w:r>
      <w:r w:rsidRPr="00091080">
        <w:rPr>
          <w:rFonts w:ascii="Times New Roman" w:hAnsi="Times New Roman" w:cs="Times New Roman"/>
          <w:sz w:val="28"/>
          <w:szCs w:val="28"/>
        </w:rPr>
        <w:t>авторы</w:t>
      </w:r>
      <w:r w:rsidRPr="00091080">
        <w:rPr>
          <w:rFonts w:ascii="Times New Roman" w:hAnsi="Times New Roman" w:cs="Times New Roman"/>
          <w:sz w:val="28"/>
          <w:szCs w:val="28"/>
          <w:lang w:val="en-US"/>
        </w:rPr>
        <w:t>: Jeanne Perrett, Charlotte Covill)</w:t>
      </w:r>
    </w:p>
    <w:p w:rsidR="000506C9" w:rsidRPr="00091080" w:rsidRDefault="000506C9" w:rsidP="003561D2">
      <w:pPr>
        <w:pStyle w:val="a3"/>
        <w:spacing w:before="0" w:beforeAutospacing="0" w:after="0" w:afterAutospacing="0" w:line="360" w:lineRule="auto"/>
        <w:rPr>
          <w:sz w:val="28"/>
          <w:szCs w:val="28"/>
          <w:lang w:val="en-US"/>
        </w:rPr>
      </w:pPr>
    </w:p>
    <w:p w:rsidR="003561D2" w:rsidRPr="00091080" w:rsidRDefault="003561D2" w:rsidP="003561D2">
      <w:pPr>
        <w:pStyle w:val="a3"/>
        <w:spacing w:before="0" w:beforeAutospacing="0" w:after="0" w:afterAutospacing="0" w:line="360" w:lineRule="auto"/>
        <w:rPr>
          <w:sz w:val="28"/>
          <w:szCs w:val="28"/>
          <w:lang w:val="en-US"/>
        </w:rPr>
      </w:pPr>
      <w:r w:rsidRPr="00091080">
        <w:rPr>
          <w:rStyle w:val="a4"/>
          <w:caps/>
          <w:sz w:val="28"/>
          <w:szCs w:val="28"/>
          <w:shd w:val="clear" w:color="auto" w:fill="FFFFFF"/>
        </w:rPr>
        <w:t>МЕТОДИЧЕСКИЕ МАТЕРИАЛЫ ДЛЯ УЧИТЕЛЯ</w:t>
      </w:r>
    </w:p>
    <w:p w:rsidR="003561D2" w:rsidRPr="00091080" w:rsidRDefault="003561D2" w:rsidP="00B20866">
      <w:pPr>
        <w:numPr>
          <w:ilvl w:val="0"/>
          <w:numId w:val="18"/>
        </w:numPr>
        <w:tabs>
          <w:tab w:val="left" w:pos="426"/>
          <w:tab w:val="left" w:pos="993"/>
        </w:tabs>
        <w:spacing w:after="0" w:line="360" w:lineRule="auto"/>
        <w:ind w:left="0" w:firstLine="0"/>
        <w:jc w:val="both"/>
        <w:rPr>
          <w:rFonts w:ascii="Times New Roman" w:hAnsi="Times New Roman" w:cs="Times New Roman"/>
          <w:sz w:val="28"/>
          <w:szCs w:val="28"/>
          <w:lang w:val="en-US"/>
        </w:rPr>
      </w:pPr>
      <w:r w:rsidRPr="00091080">
        <w:rPr>
          <w:rFonts w:ascii="Times New Roman" w:hAnsi="Times New Roman" w:cs="Times New Roman"/>
          <w:sz w:val="28"/>
          <w:szCs w:val="28"/>
        </w:rPr>
        <w:t>Книга</w:t>
      </w:r>
      <w:r w:rsidRPr="00091080">
        <w:rPr>
          <w:rFonts w:ascii="Times New Roman" w:hAnsi="Times New Roman" w:cs="Times New Roman"/>
          <w:sz w:val="28"/>
          <w:szCs w:val="28"/>
          <w:lang w:val="en-US"/>
        </w:rPr>
        <w:t xml:space="preserve"> </w:t>
      </w:r>
      <w:r w:rsidRPr="00091080">
        <w:rPr>
          <w:rFonts w:ascii="Times New Roman" w:hAnsi="Times New Roman" w:cs="Times New Roman"/>
          <w:sz w:val="28"/>
          <w:szCs w:val="28"/>
        </w:rPr>
        <w:t>для</w:t>
      </w:r>
      <w:r w:rsidRPr="00091080">
        <w:rPr>
          <w:rFonts w:ascii="Times New Roman" w:hAnsi="Times New Roman" w:cs="Times New Roman"/>
          <w:sz w:val="28"/>
          <w:szCs w:val="28"/>
          <w:lang w:val="en-US"/>
        </w:rPr>
        <w:t xml:space="preserve"> </w:t>
      </w:r>
      <w:r w:rsidRPr="00091080">
        <w:rPr>
          <w:rFonts w:ascii="Times New Roman" w:hAnsi="Times New Roman" w:cs="Times New Roman"/>
          <w:sz w:val="28"/>
          <w:szCs w:val="28"/>
        </w:rPr>
        <w:t>учителя</w:t>
      </w:r>
      <w:r w:rsidRPr="00091080">
        <w:rPr>
          <w:rFonts w:ascii="Times New Roman" w:hAnsi="Times New Roman" w:cs="Times New Roman"/>
          <w:sz w:val="28"/>
          <w:szCs w:val="28"/>
          <w:lang w:val="en-US"/>
        </w:rPr>
        <w:t xml:space="preserve"> Fly High 2 (Teacher’s Guide) (</w:t>
      </w:r>
      <w:r w:rsidRPr="00091080">
        <w:rPr>
          <w:rFonts w:ascii="Times New Roman" w:hAnsi="Times New Roman" w:cs="Times New Roman"/>
          <w:sz w:val="28"/>
          <w:szCs w:val="28"/>
        </w:rPr>
        <w:t>автор</w:t>
      </w:r>
      <w:r w:rsidRPr="00091080">
        <w:rPr>
          <w:rFonts w:ascii="Times New Roman" w:hAnsi="Times New Roman" w:cs="Times New Roman"/>
          <w:sz w:val="28"/>
          <w:szCs w:val="28"/>
          <w:lang w:val="en-US"/>
        </w:rPr>
        <w:t>: Rachel Finnie)</w:t>
      </w:r>
    </w:p>
    <w:p w:rsidR="003561D2" w:rsidRPr="00091080" w:rsidRDefault="003561D2" w:rsidP="00B20866">
      <w:pPr>
        <w:numPr>
          <w:ilvl w:val="0"/>
          <w:numId w:val="18"/>
        </w:numPr>
        <w:tabs>
          <w:tab w:val="left" w:pos="426"/>
          <w:tab w:val="num" w:pos="720"/>
          <w:tab w:val="left" w:pos="993"/>
        </w:tabs>
        <w:spacing w:after="0" w:line="360" w:lineRule="auto"/>
        <w:ind w:left="0" w:firstLine="0"/>
        <w:jc w:val="both"/>
        <w:rPr>
          <w:rFonts w:ascii="Times New Roman" w:hAnsi="Times New Roman" w:cs="Times New Roman"/>
          <w:sz w:val="28"/>
          <w:szCs w:val="28"/>
          <w:lang w:val="en-US"/>
        </w:rPr>
      </w:pPr>
      <w:r w:rsidRPr="00091080">
        <w:rPr>
          <w:rFonts w:ascii="Times New Roman" w:hAnsi="Times New Roman" w:cs="Times New Roman"/>
          <w:sz w:val="28"/>
          <w:szCs w:val="28"/>
          <w:lang w:val="en-US"/>
        </w:rPr>
        <w:t>Active Teach CD-Rom Fly High 2</w:t>
      </w:r>
    </w:p>
    <w:p w:rsidR="003561D2" w:rsidRPr="00091080" w:rsidRDefault="003561D2" w:rsidP="00B20866">
      <w:pPr>
        <w:numPr>
          <w:ilvl w:val="0"/>
          <w:numId w:val="18"/>
        </w:numPr>
        <w:tabs>
          <w:tab w:val="left" w:pos="426"/>
          <w:tab w:val="num" w:pos="720"/>
          <w:tab w:val="left" w:pos="993"/>
        </w:tabs>
        <w:spacing w:after="0" w:line="360" w:lineRule="auto"/>
        <w:ind w:left="0" w:firstLine="0"/>
        <w:jc w:val="both"/>
        <w:rPr>
          <w:rFonts w:ascii="Times New Roman" w:hAnsi="Times New Roman" w:cs="Times New Roman"/>
          <w:sz w:val="28"/>
          <w:szCs w:val="28"/>
          <w:lang w:val="en-US"/>
        </w:rPr>
      </w:pPr>
      <w:r w:rsidRPr="00091080">
        <w:rPr>
          <w:rFonts w:ascii="Times New Roman" w:hAnsi="Times New Roman" w:cs="Times New Roman"/>
          <w:sz w:val="28"/>
          <w:szCs w:val="28"/>
          <w:lang w:val="en-US"/>
        </w:rPr>
        <w:t>Class audio CDs Fly High 2</w:t>
      </w:r>
    </w:p>
    <w:p w:rsidR="003561D2" w:rsidRPr="00091080" w:rsidRDefault="003561D2" w:rsidP="00B20866">
      <w:pPr>
        <w:numPr>
          <w:ilvl w:val="0"/>
          <w:numId w:val="18"/>
        </w:numPr>
        <w:tabs>
          <w:tab w:val="left" w:pos="426"/>
          <w:tab w:val="num" w:pos="720"/>
          <w:tab w:val="left" w:pos="993"/>
        </w:tabs>
        <w:spacing w:after="0" w:line="360" w:lineRule="auto"/>
        <w:ind w:left="0" w:firstLine="0"/>
        <w:jc w:val="both"/>
        <w:rPr>
          <w:rFonts w:ascii="Times New Roman" w:hAnsi="Times New Roman" w:cs="Times New Roman"/>
          <w:sz w:val="28"/>
          <w:szCs w:val="28"/>
          <w:lang w:val="en-US"/>
        </w:rPr>
      </w:pPr>
      <w:r w:rsidRPr="00091080">
        <w:rPr>
          <w:rFonts w:ascii="Times New Roman" w:hAnsi="Times New Roman" w:cs="Times New Roman"/>
          <w:sz w:val="28"/>
          <w:szCs w:val="28"/>
          <w:lang w:val="en-US"/>
        </w:rPr>
        <w:t>Fun Grammar Fly High 2  (Pupil’s Book with audio CD) (</w:t>
      </w:r>
      <w:r w:rsidRPr="00091080">
        <w:rPr>
          <w:rFonts w:ascii="Times New Roman" w:hAnsi="Times New Roman" w:cs="Times New Roman"/>
          <w:sz w:val="28"/>
          <w:szCs w:val="28"/>
        </w:rPr>
        <w:t>автор</w:t>
      </w:r>
      <w:r w:rsidRPr="00091080">
        <w:rPr>
          <w:rFonts w:ascii="Times New Roman" w:hAnsi="Times New Roman" w:cs="Times New Roman"/>
          <w:sz w:val="28"/>
          <w:szCs w:val="28"/>
          <w:lang w:val="en-US"/>
        </w:rPr>
        <w:t>: Katerina Stavridou)</w:t>
      </w:r>
    </w:p>
    <w:p w:rsidR="003561D2" w:rsidRPr="00091080" w:rsidRDefault="003561D2" w:rsidP="00B20866">
      <w:pPr>
        <w:numPr>
          <w:ilvl w:val="0"/>
          <w:numId w:val="18"/>
        </w:numPr>
        <w:tabs>
          <w:tab w:val="left" w:pos="426"/>
          <w:tab w:val="num" w:pos="720"/>
          <w:tab w:val="left" w:pos="993"/>
        </w:tabs>
        <w:spacing w:after="0" w:line="360" w:lineRule="auto"/>
        <w:ind w:left="0" w:firstLine="0"/>
        <w:jc w:val="both"/>
        <w:rPr>
          <w:rFonts w:ascii="Times New Roman" w:hAnsi="Times New Roman" w:cs="Times New Roman"/>
          <w:sz w:val="28"/>
          <w:szCs w:val="28"/>
          <w:lang w:val="en-US"/>
        </w:rPr>
      </w:pPr>
      <w:r w:rsidRPr="00091080">
        <w:rPr>
          <w:rFonts w:ascii="Times New Roman" w:hAnsi="Times New Roman" w:cs="Times New Roman"/>
          <w:sz w:val="28"/>
          <w:szCs w:val="28"/>
          <w:lang w:val="en-US"/>
        </w:rPr>
        <w:t>Fun Grammar Teacher’s Guide Fly High 2 (</w:t>
      </w:r>
      <w:r w:rsidRPr="00091080">
        <w:rPr>
          <w:rFonts w:ascii="Times New Roman" w:hAnsi="Times New Roman" w:cs="Times New Roman"/>
          <w:sz w:val="28"/>
          <w:szCs w:val="28"/>
        </w:rPr>
        <w:t>автор</w:t>
      </w:r>
      <w:r w:rsidRPr="00091080">
        <w:rPr>
          <w:rFonts w:ascii="Times New Roman" w:hAnsi="Times New Roman" w:cs="Times New Roman"/>
          <w:sz w:val="28"/>
          <w:szCs w:val="28"/>
          <w:lang w:val="en-US"/>
        </w:rPr>
        <w:t>: Katerina Stavridou)</w:t>
      </w:r>
    </w:p>
    <w:p w:rsidR="003561D2" w:rsidRPr="00091080" w:rsidRDefault="003561D2" w:rsidP="00B20866">
      <w:pPr>
        <w:numPr>
          <w:ilvl w:val="0"/>
          <w:numId w:val="18"/>
        </w:numPr>
        <w:tabs>
          <w:tab w:val="left" w:pos="426"/>
          <w:tab w:val="num" w:pos="720"/>
          <w:tab w:val="left" w:pos="993"/>
        </w:tabs>
        <w:spacing w:after="0" w:line="360" w:lineRule="auto"/>
        <w:ind w:left="0" w:firstLine="0"/>
        <w:jc w:val="both"/>
        <w:rPr>
          <w:rFonts w:ascii="Times New Roman" w:hAnsi="Times New Roman" w:cs="Times New Roman"/>
          <w:sz w:val="28"/>
          <w:szCs w:val="28"/>
        </w:rPr>
      </w:pPr>
      <w:r w:rsidRPr="00091080">
        <w:rPr>
          <w:rFonts w:ascii="Times New Roman" w:hAnsi="Times New Roman" w:cs="Times New Roman"/>
          <w:sz w:val="28"/>
          <w:szCs w:val="28"/>
        </w:rPr>
        <w:t>Vocabulary flashcards</w:t>
      </w:r>
      <w:r w:rsidRPr="00091080">
        <w:rPr>
          <w:rFonts w:ascii="Times New Roman" w:hAnsi="Times New Roman" w:cs="Times New Roman"/>
          <w:sz w:val="28"/>
          <w:szCs w:val="28"/>
          <w:lang w:val="en-US"/>
        </w:rPr>
        <w:t xml:space="preserve"> Fly High 2</w:t>
      </w:r>
    </w:p>
    <w:p w:rsidR="003561D2" w:rsidRPr="00091080" w:rsidRDefault="003561D2" w:rsidP="00B20866">
      <w:pPr>
        <w:numPr>
          <w:ilvl w:val="0"/>
          <w:numId w:val="18"/>
        </w:numPr>
        <w:tabs>
          <w:tab w:val="left" w:pos="426"/>
          <w:tab w:val="left" w:pos="993"/>
        </w:tabs>
        <w:spacing w:after="0" w:line="360" w:lineRule="auto"/>
        <w:ind w:left="0" w:firstLine="0"/>
        <w:jc w:val="both"/>
        <w:rPr>
          <w:rFonts w:ascii="Times New Roman" w:hAnsi="Times New Roman" w:cs="Times New Roman"/>
          <w:sz w:val="28"/>
          <w:szCs w:val="28"/>
          <w:lang w:val="en-US"/>
        </w:rPr>
      </w:pPr>
      <w:r w:rsidRPr="00091080">
        <w:rPr>
          <w:rFonts w:ascii="Times New Roman" w:hAnsi="Times New Roman" w:cs="Times New Roman"/>
          <w:sz w:val="28"/>
          <w:szCs w:val="28"/>
        </w:rPr>
        <w:t>Книга</w:t>
      </w:r>
      <w:r w:rsidRPr="00091080">
        <w:rPr>
          <w:rFonts w:ascii="Times New Roman" w:hAnsi="Times New Roman" w:cs="Times New Roman"/>
          <w:sz w:val="28"/>
          <w:szCs w:val="28"/>
          <w:lang w:val="en-US"/>
        </w:rPr>
        <w:t xml:space="preserve"> </w:t>
      </w:r>
      <w:r w:rsidRPr="00091080">
        <w:rPr>
          <w:rFonts w:ascii="Times New Roman" w:hAnsi="Times New Roman" w:cs="Times New Roman"/>
          <w:sz w:val="28"/>
          <w:szCs w:val="28"/>
        </w:rPr>
        <w:t>для</w:t>
      </w:r>
      <w:r w:rsidRPr="00091080">
        <w:rPr>
          <w:rFonts w:ascii="Times New Roman" w:hAnsi="Times New Roman" w:cs="Times New Roman"/>
          <w:sz w:val="28"/>
          <w:szCs w:val="28"/>
          <w:lang w:val="en-US"/>
        </w:rPr>
        <w:t xml:space="preserve"> </w:t>
      </w:r>
      <w:r w:rsidRPr="00091080">
        <w:rPr>
          <w:rFonts w:ascii="Times New Roman" w:hAnsi="Times New Roman" w:cs="Times New Roman"/>
          <w:sz w:val="28"/>
          <w:szCs w:val="28"/>
        </w:rPr>
        <w:t>учителя</w:t>
      </w:r>
      <w:r w:rsidRPr="00091080">
        <w:rPr>
          <w:rFonts w:ascii="Times New Roman" w:hAnsi="Times New Roman" w:cs="Times New Roman"/>
          <w:sz w:val="28"/>
          <w:szCs w:val="28"/>
          <w:lang w:val="en-US"/>
        </w:rPr>
        <w:t xml:space="preserve"> Fly High 3 (Teacher’s Guide) (</w:t>
      </w:r>
      <w:r w:rsidRPr="00091080">
        <w:rPr>
          <w:rFonts w:ascii="Times New Roman" w:hAnsi="Times New Roman" w:cs="Times New Roman"/>
          <w:sz w:val="28"/>
          <w:szCs w:val="28"/>
        </w:rPr>
        <w:t>автор</w:t>
      </w:r>
      <w:r w:rsidRPr="00091080">
        <w:rPr>
          <w:rFonts w:ascii="Times New Roman" w:hAnsi="Times New Roman" w:cs="Times New Roman"/>
          <w:sz w:val="28"/>
          <w:szCs w:val="28"/>
          <w:lang w:val="en-US"/>
        </w:rPr>
        <w:t>: Rachel Finnie)</w:t>
      </w:r>
    </w:p>
    <w:p w:rsidR="003561D2" w:rsidRPr="00091080" w:rsidRDefault="003561D2" w:rsidP="00B20866">
      <w:pPr>
        <w:numPr>
          <w:ilvl w:val="0"/>
          <w:numId w:val="18"/>
        </w:numPr>
        <w:tabs>
          <w:tab w:val="left" w:pos="426"/>
          <w:tab w:val="num" w:pos="720"/>
          <w:tab w:val="left" w:pos="993"/>
        </w:tabs>
        <w:spacing w:after="0" w:line="360" w:lineRule="auto"/>
        <w:ind w:left="0" w:firstLine="0"/>
        <w:jc w:val="both"/>
        <w:rPr>
          <w:rFonts w:ascii="Times New Roman" w:hAnsi="Times New Roman" w:cs="Times New Roman"/>
          <w:sz w:val="28"/>
          <w:szCs w:val="28"/>
          <w:lang w:val="en-US"/>
        </w:rPr>
      </w:pPr>
      <w:r w:rsidRPr="00091080">
        <w:rPr>
          <w:rFonts w:ascii="Times New Roman" w:hAnsi="Times New Roman" w:cs="Times New Roman"/>
          <w:sz w:val="28"/>
          <w:szCs w:val="28"/>
          <w:lang w:val="en-US"/>
        </w:rPr>
        <w:t>Active Teach CD-Rom Fly High 3</w:t>
      </w:r>
    </w:p>
    <w:p w:rsidR="003561D2" w:rsidRPr="00091080" w:rsidRDefault="003561D2" w:rsidP="00B20866">
      <w:pPr>
        <w:numPr>
          <w:ilvl w:val="0"/>
          <w:numId w:val="18"/>
        </w:numPr>
        <w:tabs>
          <w:tab w:val="left" w:pos="426"/>
          <w:tab w:val="num" w:pos="720"/>
          <w:tab w:val="left" w:pos="993"/>
        </w:tabs>
        <w:spacing w:after="0" w:line="360" w:lineRule="auto"/>
        <w:ind w:left="0" w:firstLine="0"/>
        <w:jc w:val="both"/>
        <w:rPr>
          <w:rFonts w:ascii="Times New Roman" w:hAnsi="Times New Roman" w:cs="Times New Roman"/>
          <w:sz w:val="28"/>
          <w:szCs w:val="28"/>
          <w:lang w:val="en-US"/>
        </w:rPr>
      </w:pPr>
      <w:r w:rsidRPr="00091080">
        <w:rPr>
          <w:rFonts w:ascii="Times New Roman" w:hAnsi="Times New Roman" w:cs="Times New Roman"/>
          <w:sz w:val="28"/>
          <w:szCs w:val="28"/>
          <w:lang w:val="en-US"/>
        </w:rPr>
        <w:t>Class audio CDs Fly High 3</w:t>
      </w:r>
    </w:p>
    <w:p w:rsidR="003561D2" w:rsidRPr="00091080" w:rsidRDefault="003561D2" w:rsidP="00B20866">
      <w:pPr>
        <w:numPr>
          <w:ilvl w:val="0"/>
          <w:numId w:val="18"/>
        </w:numPr>
        <w:tabs>
          <w:tab w:val="left" w:pos="426"/>
          <w:tab w:val="num" w:pos="720"/>
          <w:tab w:val="left" w:pos="993"/>
        </w:tabs>
        <w:spacing w:after="0" w:line="360" w:lineRule="auto"/>
        <w:ind w:left="0" w:firstLine="0"/>
        <w:jc w:val="both"/>
        <w:rPr>
          <w:rFonts w:ascii="Times New Roman" w:hAnsi="Times New Roman" w:cs="Times New Roman"/>
          <w:sz w:val="28"/>
          <w:szCs w:val="28"/>
          <w:lang w:val="en-US"/>
        </w:rPr>
      </w:pPr>
      <w:r w:rsidRPr="00091080">
        <w:rPr>
          <w:rFonts w:ascii="Times New Roman" w:hAnsi="Times New Roman" w:cs="Times New Roman"/>
          <w:sz w:val="28"/>
          <w:szCs w:val="28"/>
          <w:lang w:val="en-US"/>
        </w:rPr>
        <w:t>Fun Grammar Fly High 3  (Pupil’s Book with audio CD) (</w:t>
      </w:r>
      <w:r w:rsidRPr="00091080">
        <w:rPr>
          <w:rFonts w:ascii="Times New Roman" w:hAnsi="Times New Roman" w:cs="Times New Roman"/>
          <w:sz w:val="28"/>
          <w:szCs w:val="28"/>
        </w:rPr>
        <w:t>автор</w:t>
      </w:r>
      <w:r w:rsidRPr="00091080">
        <w:rPr>
          <w:rFonts w:ascii="Times New Roman" w:hAnsi="Times New Roman" w:cs="Times New Roman"/>
          <w:sz w:val="28"/>
          <w:szCs w:val="28"/>
          <w:lang w:val="en-US"/>
        </w:rPr>
        <w:t>: Katerina Stavridou)</w:t>
      </w:r>
    </w:p>
    <w:p w:rsidR="003561D2" w:rsidRPr="00091080" w:rsidRDefault="003561D2" w:rsidP="00B20866">
      <w:pPr>
        <w:numPr>
          <w:ilvl w:val="0"/>
          <w:numId w:val="18"/>
        </w:numPr>
        <w:tabs>
          <w:tab w:val="left" w:pos="426"/>
          <w:tab w:val="num" w:pos="720"/>
          <w:tab w:val="left" w:pos="993"/>
        </w:tabs>
        <w:spacing w:after="0" w:line="360" w:lineRule="auto"/>
        <w:ind w:left="0" w:firstLine="0"/>
        <w:jc w:val="both"/>
        <w:rPr>
          <w:rFonts w:ascii="Times New Roman" w:hAnsi="Times New Roman" w:cs="Times New Roman"/>
          <w:sz w:val="28"/>
          <w:szCs w:val="28"/>
          <w:lang w:val="en-US"/>
        </w:rPr>
      </w:pPr>
      <w:r w:rsidRPr="00091080">
        <w:rPr>
          <w:rFonts w:ascii="Times New Roman" w:hAnsi="Times New Roman" w:cs="Times New Roman"/>
          <w:sz w:val="28"/>
          <w:szCs w:val="28"/>
          <w:lang w:val="en-US"/>
        </w:rPr>
        <w:t>Fun Grammar Teacher’s Guide Fly High 3 (</w:t>
      </w:r>
      <w:r w:rsidRPr="00091080">
        <w:rPr>
          <w:rFonts w:ascii="Times New Roman" w:hAnsi="Times New Roman" w:cs="Times New Roman"/>
          <w:sz w:val="28"/>
          <w:szCs w:val="28"/>
        </w:rPr>
        <w:t>автор</w:t>
      </w:r>
      <w:r w:rsidRPr="00091080">
        <w:rPr>
          <w:rFonts w:ascii="Times New Roman" w:hAnsi="Times New Roman" w:cs="Times New Roman"/>
          <w:sz w:val="28"/>
          <w:szCs w:val="28"/>
          <w:lang w:val="en-US"/>
        </w:rPr>
        <w:t>: Katerina Stavridou)</w:t>
      </w:r>
    </w:p>
    <w:p w:rsidR="003561D2" w:rsidRPr="00091080" w:rsidRDefault="003561D2" w:rsidP="00B20866">
      <w:pPr>
        <w:numPr>
          <w:ilvl w:val="0"/>
          <w:numId w:val="18"/>
        </w:numPr>
        <w:tabs>
          <w:tab w:val="left" w:pos="426"/>
          <w:tab w:val="num" w:pos="720"/>
          <w:tab w:val="left" w:pos="993"/>
        </w:tabs>
        <w:spacing w:after="0" w:line="360" w:lineRule="auto"/>
        <w:ind w:left="0" w:firstLine="0"/>
        <w:jc w:val="both"/>
        <w:rPr>
          <w:rFonts w:ascii="Times New Roman" w:hAnsi="Times New Roman" w:cs="Times New Roman"/>
          <w:sz w:val="28"/>
          <w:szCs w:val="28"/>
        </w:rPr>
      </w:pPr>
      <w:r w:rsidRPr="00091080">
        <w:rPr>
          <w:rFonts w:ascii="Times New Roman" w:hAnsi="Times New Roman" w:cs="Times New Roman"/>
          <w:sz w:val="28"/>
          <w:szCs w:val="28"/>
        </w:rPr>
        <w:t>Vocabulary flashcards</w:t>
      </w:r>
      <w:r w:rsidRPr="00091080">
        <w:rPr>
          <w:rFonts w:ascii="Times New Roman" w:hAnsi="Times New Roman" w:cs="Times New Roman"/>
          <w:sz w:val="28"/>
          <w:szCs w:val="28"/>
          <w:lang w:val="en-US"/>
        </w:rPr>
        <w:t xml:space="preserve"> Fly High 3</w:t>
      </w:r>
    </w:p>
    <w:p w:rsidR="000506C9" w:rsidRPr="00091080" w:rsidRDefault="005266BA" w:rsidP="00091080">
      <w:pPr>
        <w:pStyle w:val="a3"/>
        <w:spacing w:before="0" w:beforeAutospacing="0" w:after="0" w:afterAutospacing="0" w:line="360" w:lineRule="auto"/>
        <w:rPr>
          <w:b/>
          <w:bCs/>
          <w:caps/>
          <w:sz w:val="28"/>
          <w:szCs w:val="28"/>
        </w:rPr>
      </w:pPr>
      <w:r w:rsidRPr="00091080">
        <w:rPr>
          <w:sz w:val="28"/>
          <w:szCs w:val="28"/>
        </w:rPr>
        <w:br w:type="column"/>
      </w:r>
      <w:r w:rsidR="000506C9" w:rsidRPr="00091080">
        <w:rPr>
          <w:b/>
          <w:bCs/>
          <w:caps/>
          <w:sz w:val="28"/>
          <w:szCs w:val="28"/>
        </w:rPr>
        <w:lastRenderedPageBreak/>
        <w:t>ЦИФРОВЫЕ ОБРАЗОВАТЕЛЬНЫЕ РЕСУРСЫ И РЕСУРСЫ СЕТИ ИНТЕРНЕТ</w:t>
      </w:r>
    </w:p>
    <w:p w:rsidR="000506C9" w:rsidRPr="00091080" w:rsidRDefault="000506C9" w:rsidP="000506C9">
      <w:pPr>
        <w:pStyle w:val="a3"/>
        <w:spacing w:before="0" w:beforeAutospacing="0" w:after="0" w:afterAutospacing="0"/>
        <w:rPr>
          <w:sz w:val="28"/>
          <w:szCs w:val="28"/>
        </w:rPr>
      </w:pPr>
    </w:p>
    <w:p w:rsidR="003561D2" w:rsidRPr="00091080" w:rsidRDefault="000506C9" w:rsidP="005266BA">
      <w:pPr>
        <w:spacing w:after="0" w:line="360" w:lineRule="auto"/>
        <w:jc w:val="both"/>
        <w:rPr>
          <w:rFonts w:ascii="Times New Roman" w:eastAsia="Times New Roman" w:hAnsi="Times New Roman" w:cs="Times New Roman"/>
          <w:sz w:val="28"/>
          <w:szCs w:val="28"/>
          <w:lang w:eastAsia="ru-RU"/>
        </w:rPr>
      </w:pPr>
      <w:r w:rsidRPr="00091080">
        <w:rPr>
          <w:rFonts w:ascii="Times New Roman" w:eastAsia="Times New Roman" w:hAnsi="Times New Roman" w:cs="Times New Roman"/>
          <w:sz w:val="28"/>
          <w:szCs w:val="28"/>
          <w:lang w:eastAsia="ru-RU"/>
        </w:rPr>
        <w:t xml:space="preserve">1. </w:t>
      </w:r>
      <w:hyperlink r:id="rId13" w:history="1">
        <w:r w:rsidR="003561D2" w:rsidRPr="00091080">
          <w:rPr>
            <w:rStyle w:val="ad"/>
            <w:rFonts w:ascii="Times New Roman" w:eastAsia="Times New Roman" w:hAnsi="Times New Roman" w:cs="Times New Roman"/>
            <w:color w:val="auto"/>
            <w:sz w:val="28"/>
            <w:szCs w:val="28"/>
            <w:lang w:eastAsia="ru-RU"/>
          </w:rPr>
          <w:t>http://www.prosv.ru/umk/starlight/info.aspx?ob_no=29028</w:t>
        </w:r>
      </w:hyperlink>
    </w:p>
    <w:p w:rsidR="003561D2" w:rsidRPr="00091080" w:rsidRDefault="00B310AB" w:rsidP="005266BA">
      <w:pPr>
        <w:spacing w:after="0" w:line="360" w:lineRule="auto"/>
        <w:jc w:val="both"/>
        <w:rPr>
          <w:rFonts w:ascii="Times New Roman" w:eastAsia="Times New Roman" w:hAnsi="Times New Roman" w:cs="Times New Roman"/>
          <w:sz w:val="28"/>
          <w:szCs w:val="28"/>
          <w:lang w:eastAsia="ru-RU"/>
        </w:rPr>
      </w:pPr>
      <w:r w:rsidRPr="00B310AB">
        <w:rPr>
          <w:rFonts w:ascii="Times New Roman" w:eastAsia="Times New Roman" w:hAnsi="Times New Roman" w:cs="Times New Roman"/>
          <w:sz w:val="28"/>
          <w:szCs w:val="28"/>
          <w:lang w:eastAsia="ru-RU"/>
        </w:rPr>
        <w:t>2</w:t>
      </w:r>
      <w:r w:rsidR="000506C9" w:rsidRPr="00091080">
        <w:rPr>
          <w:rFonts w:ascii="Times New Roman" w:eastAsia="Times New Roman" w:hAnsi="Times New Roman" w:cs="Times New Roman"/>
          <w:sz w:val="28"/>
          <w:szCs w:val="28"/>
          <w:lang w:eastAsia="ru-RU"/>
        </w:rPr>
        <w:t>.</w:t>
      </w:r>
      <w:r w:rsidR="00366DFF" w:rsidRPr="00366DFF">
        <w:rPr>
          <w:rFonts w:ascii="Times New Roman" w:eastAsia="Times New Roman" w:hAnsi="Times New Roman" w:cs="Times New Roman"/>
          <w:sz w:val="28"/>
          <w:szCs w:val="28"/>
          <w:lang w:eastAsia="ru-RU"/>
        </w:rPr>
        <w:t xml:space="preserve"> </w:t>
      </w:r>
      <w:r w:rsidR="000506C9" w:rsidRPr="00091080">
        <w:rPr>
          <w:rFonts w:ascii="Times New Roman" w:eastAsia="Times New Roman" w:hAnsi="Times New Roman" w:cs="Times New Roman"/>
          <w:sz w:val="28"/>
          <w:szCs w:val="28"/>
          <w:lang w:eastAsia="ru-RU"/>
        </w:rPr>
        <w:t xml:space="preserve">http://school-collection.edu.ru [Единая коллекция цифровых </w:t>
      </w:r>
      <w:r w:rsidR="003561D2" w:rsidRPr="00091080">
        <w:rPr>
          <w:rFonts w:ascii="Times New Roman" w:eastAsia="Times New Roman" w:hAnsi="Times New Roman" w:cs="Times New Roman"/>
          <w:sz w:val="28"/>
          <w:szCs w:val="28"/>
          <w:lang w:eastAsia="ru-RU"/>
        </w:rPr>
        <w:t>о</w:t>
      </w:r>
      <w:r w:rsidR="000506C9" w:rsidRPr="00091080">
        <w:rPr>
          <w:rFonts w:ascii="Times New Roman" w:eastAsia="Times New Roman" w:hAnsi="Times New Roman" w:cs="Times New Roman"/>
          <w:sz w:val="28"/>
          <w:szCs w:val="28"/>
          <w:lang w:eastAsia="ru-RU"/>
        </w:rPr>
        <w:t>бразовательных ресурсов];</w:t>
      </w:r>
    </w:p>
    <w:p w:rsidR="003561D2" w:rsidRPr="00091080" w:rsidRDefault="00B310AB" w:rsidP="005266BA">
      <w:pPr>
        <w:spacing w:after="0" w:line="36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3</w:t>
      </w:r>
      <w:r w:rsidR="000506C9" w:rsidRPr="00091080">
        <w:rPr>
          <w:rFonts w:ascii="Times New Roman" w:eastAsia="Times New Roman" w:hAnsi="Times New Roman" w:cs="Times New Roman"/>
          <w:sz w:val="28"/>
          <w:szCs w:val="28"/>
          <w:lang w:val="en-US" w:eastAsia="ru-RU"/>
        </w:rPr>
        <w:t>. abc-english-grammar.com;</w:t>
      </w:r>
    </w:p>
    <w:p w:rsidR="000506C9" w:rsidRPr="000506C9" w:rsidRDefault="00B310AB" w:rsidP="005266BA">
      <w:pPr>
        <w:spacing w:after="0" w:line="36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4</w:t>
      </w:r>
      <w:r w:rsidR="000506C9" w:rsidRPr="00091080">
        <w:rPr>
          <w:rFonts w:ascii="Times New Roman" w:eastAsia="Times New Roman" w:hAnsi="Times New Roman" w:cs="Times New Roman"/>
          <w:sz w:val="28"/>
          <w:szCs w:val="28"/>
          <w:lang w:val="en-US" w:eastAsia="ru-RU"/>
        </w:rPr>
        <w:t>. www.englishgrammar.org</w:t>
      </w:r>
    </w:p>
    <w:p w:rsidR="00512020" w:rsidRPr="00091080" w:rsidRDefault="00512020" w:rsidP="00556EF8">
      <w:pPr>
        <w:spacing w:after="0" w:line="360" w:lineRule="auto"/>
        <w:ind w:firstLine="567"/>
        <w:jc w:val="both"/>
        <w:rPr>
          <w:rFonts w:ascii="Times New Roman" w:hAnsi="Times New Roman" w:cs="Times New Roman"/>
          <w:sz w:val="28"/>
          <w:szCs w:val="28"/>
          <w:lang w:val="en-US"/>
        </w:rPr>
      </w:pPr>
    </w:p>
    <w:sectPr w:rsidR="00512020" w:rsidRPr="00091080">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3B20" w:rsidRDefault="00BF3B20">
      <w:pPr>
        <w:spacing w:after="0" w:line="240" w:lineRule="auto"/>
      </w:pPr>
      <w:r>
        <w:separator/>
      </w:r>
    </w:p>
  </w:endnote>
  <w:endnote w:type="continuationSeparator" w:id="0">
    <w:p w:rsidR="00BF3B20" w:rsidRDefault="00BF3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Arial Unicode MS"/>
    <w:charset w:val="CC"/>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6EF8" w:rsidRDefault="00556EF8">
    <w:pPr>
      <w:pStyle w:val="a9"/>
      <w:jc w:val="center"/>
    </w:pPr>
    <w:r>
      <w:fldChar w:fldCharType="begin"/>
    </w:r>
    <w:r>
      <w:instrText xml:space="preserve"> PAGE   \* MERGEFORMAT </w:instrText>
    </w:r>
    <w:r>
      <w:fldChar w:fldCharType="separate"/>
    </w:r>
    <w:r w:rsidR="006A1544">
      <w:rPr>
        <w:noProof/>
      </w:rPr>
      <w:t>35</w:t>
    </w:r>
    <w:r>
      <w:rPr>
        <w:noProof/>
      </w:rPr>
      <w:fldChar w:fldCharType="end"/>
    </w:r>
  </w:p>
  <w:p w:rsidR="00556EF8" w:rsidRDefault="00556EF8">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35DE" w:rsidRDefault="008435DE">
    <w:pPr>
      <w:pStyle w:val="a9"/>
      <w:jc w:val="center"/>
    </w:pPr>
    <w:r>
      <w:fldChar w:fldCharType="begin"/>
    </w:r>
    <w:r>
      <w:instrText xml:space="preserve"> PAGE   \* MERGEFORMAT </w:instrText>
    </w:r>
    <w:r>
      <w:fldChar w:fldCharType="separate"/>
    </w:r>
    <w:r w:rsidR="006A1544">
      <w:rPr>
        <w:noProof/>
      </w:rPr>
      <w:t>50</w:t>
    </w:r>
    <w:r>
      <w:rPr>
        <w:noProof/>
      </w:rPr>
      <w:fldChar w:fldCharType="end"/>
    </w:r>
  </w:p>
  <w:p w:rsidR="008435DE" w:rsidRDefault="008435DE">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6EF8" w:rsidRDefault="00556EF8">
    <w:pPr>
      <w:pStyle w:val="a9"/>
      <w:jc w:val="center"/>
    </w:pPr>
    <w:r>
      <w:fldChar w:fldCharType="begin"/>
    </w:r>
    <w:r>
      <w:instrText xml:space="preserve"> PAGE   \* MERGEFORMAT </w:instrText>
    </w:r>
    <w:r>
      <w:fldChar w:fldCharType="separate"/>
    </w:r>
    <w:r w:rsidR="006A1544">
      <w:rPr>
        <w:noProof/>
      </w:rPr>
      <w:t>52</w:t>
    </w:r>
    <w:r>
      <w:rPr>
        <w:noProof/>
      </w:rPr>
      <w:fldChar w:fldCharType="end"/>
    </w:r>
  </w:p>
  <w:p w:rsidR="00556EF8" w:rsidRDefault="00556EF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3B20" w:rsidRDefault="00BF3B20">
      <w:pPr>
        <w:spacing w:after="0" w:line="240" w:lineRule="auto"/>
      </w:pPr>
      <w:r>
        <w:separator/>
      </w:r>
    </w:p>
  </w:footnote>
  <w:footnote w:type="continuationSeparator" w:id="0">
    <w:p w:rsidR="00BF3B20" w:rsidRDefault="00BF3B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bullet"/>
      <w:lvlText w:val=""/>
      <w:lvlJc w:val="left"/>
      <w:pPr>
        <w:tabs>
          <w:tab w:val="num" w:pos="900"/>
        </w:tabs>
        <w:ind w:left="900" w:hanging="360"/>
      </w:pPr>
      <w:rPr>
        <w:rFonts w:ascii="Wingdings" w:hAnsi="Wingdings" w:cs="StarSymbol"/>
        <w:sz w:val="18"/>
        <w:szCs w:val="18"/>
      </w:rPr>
    </w:lvl>
    <w:lvl w:ilvl="1">
      <w:start w:val="1"/>
      <w:numFmt w:val="bullet"/>
      <w:lvlText w:val=""/>
      <w:lvlJc w:val="left"/>
      <w:pPr>
        <w:tabs>
          <w:tab w:val="num" w:pos="1260"/>
        </w:tabs>
        <w:ind w:left="1260" w:hanging="360"/>
      </w:pPr>
      <w:rPr>
        <w:rFonts w:ascii="Wingdings 2" w:hAnsi="Wingdings 2" w:cs="StarSymbol"/>
        <w:sz w:val="18"/>
        <w:szCs w:val="18"/>
      </w:rPr>
    </w:lvl>
    <w:lvl w:ilvl="2">
      <w:start w:val="1"/>
      <w:numFmt w:val="bullet"/>
      <w:lvlText w:val="■"/>
      <w:lvlJc w:val="left"/>
      <w:pPr>
        <w:tabs>
          <w:tab w:val="num" w:pos="1620"/>
        </w:tabs>
        <w:ind w:left="1620" w:hanging="360"/>
      </w:pPr>
      <w:rPr>
        <w:rFonts w:ascii="StarSymbol" w:hAnsi="StarSymbol" w:cs="StarSymbol"/>
        <w:sz w:val="18"/>
        <w:szCs w:val="18"/>
      </w:rPr>
    </w:lvl>
    <w:lvl w:ilvl="3">
      <w:start w:val="1"/>
      <w:numFmt w:val="bullet"/>
      <w:lvlText w:val=""/>
      <w:lvlJc w:val="left"/>
      <w:pPr>
        <w:tabs>
          <w:tab w:val="num" w:pos="1980"/>
        </w:tabs>
        <w:ind w:left="1980" w:hanging="360"/>
      </w:pPr>
      <w:rPr>
        <w:rFonts w:ascii="Wingdings" w:hAnsi="Wingdings" w:cs="StarSymbol"/>
        <w:sz w:val="18"/>
        <w:szCs w:val="18"/>
      </w:rPr>
    </w:lvl>
    <w:lvl w:ilvl="4">
      <w:start w:val="1"/>
      <w:numFmt w:val="bullet"/>
      <w:lvlText w:val=""/>
      <w:lvlJc w:val="left"/>
      <w:pPr>
        <w:tabs>
          <w:tab w:val="num" w:pos="2340"/>
        </w:tabs>
        <w:ind w:left="2340" w:hanging="360"/>
      </w:pPr>
      <w:rPr>
        <w:rFonts w:ascii="Wingdings 2" w:hAnsi="Wingdings 2" w:cs="StarSymbol"/>
        <w:sz w:val="18"/>
        <w:szCs w:val="18"/>
      </w:rPr>
    </w:lvl>
    <w:lvl w:ilvl="5">
      <w:start w:val="1"/>
      <w:numFmt w:val="bullet"/>
      <w:lvlText w:val="■"/>
      <w:lvlJc w:val="left"/>
      <w:pPr>
        <w:tabs>
          <w:tab w:val="num" w:pos="2700"/>
        </w:tabs>
        <w:ind w:left="2700" w:hanging="360"/>
      </w:pPr>
      <w:rPr>
        <w:rFonts w:ascii="StarSymbol" w:hAnsi="StarSymbol" w:cs="StarSymbol"/>
        <w:sz w:val="18"/>
        <w:szCs w:val="18"/>
      </w:rPr>
    </w:lvl>
    <w:lvl w:ilvl="6">
      <w:start w:val="1"/>
      <w:numFmt w:val="bullet"/>
      <w:lvlText w:val=""/>
      <w:lvlJc w:val="left"/>
      <w:pPr>
        <w:tabs>
          <w:tab w:val="num" w:pos="3060"/>
        </w:tabs>
        <w:ind w:left="3060" w:hanging="360"/>
      </w:pPr>
      <w:rPr>
        <w:rFonts w:ascii="Wingdings" w:hAnsi="Wingdings" w:cs="StarSymbol"/>
        <w:sz w:val="18"/>
        <w:szCs w:val="18"/>
      </w:rPr>
    </w:lvl>
    <w:lvl w:ilvl="7">
      <w:start w:val="1"/>
      <w:numFmt w:val="bullet"/>
      <w:lvlText w:val=""/>
      <w:lvlJc w:val="left"/>
      <w:pPr>
        <w:tabs>
          <w:tab w:val="num" w:pos="3420"/>
        </w:tabs>
        <w:ind w:left="3420" w:hanging="360"/>
      </w:pPr>
      <w:rPr>
        <w:rFonts w:ascii="Wingdings 2" w:hAnsi="Wingdings 2" w:cs="StarSymbol"/>
        <w:sz w:val="18"/>
        <w:szCs w:val="18"/>
      </w:rPr>
    </w:lvl>
    <w:lvl w:ilvl="8">
      <w:start w:val="1"/>
      <w:numFmt w:val="bullet"/>
      <w:lvlText w:val="■"/>
      <w:lvlJc w:val="left"/>
      <w:pPr>
        <w:tabs>
          <w:tab w:val="num" w:pos="3780"/>
        </w:tabs>
        <w:ind w:left="3780" w:hanging="360"/>
      </w:pPr>
      <w:rPr>
        <w:rFonts w:ascii="StarSymbol" w:hAnsi="StarSymbol" w:cs="StarSymbol"/>
        <w:sz w:val="18"/>
        <w:szCs w:val="18"/>
      </w:rPr>
    </w:lvl>
  </w:abstractNum>
  <w:abstractNum w:abstractNumId="1" w15:restartNumberingAfterBreak="0">
    <w:nsid w:val="00000002"/>
    <w:multiLevelType w:val="singleLevel"/>
    <w:tmpl w:val="00000002"/>
    <w:name w:val="WW8Num2"/>
    <w:lvl w:ilvl="0">
      <w:start w:val="1"/>
      <w:numFmt w:val="bullet"/>
      <w:lvlText w:val=""/>
      <w:lvlJc w:val="left"/>
      <w:pPr>
        <w:tabs>
          <w:tab w:val="num" w:pos="1429"/>
        </w:tabs>
        <w:ind w:left="1429" w:hanging="360"/>
      </w:pPr>
      <w:rPr>
        <w:rFonts w:ascii="Symbol" w:hAnsi="Symbol"/>
      </w:rPr>
    </w:lvl>
  </w:abstractNum>
  <w:abstractNum w:abstractNumId="2" w15:restartNumberingAfterBreak="0">
    <w:nsid w:val="00000003"/>
    <w:multiLevelType w:val="singleLevel"/>
    <w:tmpl w:val="00000003"/>
    <w:name w:val="WW8Num4"/>
    <w:lvl w:ilvl="0">
      <w:start w:val="1"/>
      <w:numFmt w:val="bullet"/>
      <w:lvlText w:val=""/>
      <w:lvlJc w:val="left"/>
      <w:pPr>
        <w:tabs>
          <w:tab w:val="num" w:pos="1080"/>
        </w:tabs>
        <w:ind w:left="1080" w:hanging="360"/>
      </w:pPr>
      <w:rPr>
        <w:rFonts w:ascii="Symbol" w:hAnsi="Symbol"/>
      </w:rPr>
    </w:lvl>
  </w:abstractNum>
  <w:abstractNum w:abstractNumId="3" w15:restartNumberingAfterBreak="0">
    <w:nsid w:val="00000004"/>
    <w:multiLevelType w:val="singleLevel"/>
    <w:tmpl w:val="00000004"/>
    <w:name w:val="WW8Num6"/>
    <w:lvl w:ilvl="0">
      <w:start w:val="1"/>
      <w:numFmt w:val="bullet"/>
      <w:lvlText w:val=""/>
      <w:lvlJc w:val="left"/>
      <w:pPr>
        <w:tabs>
          <w:tab w:val="num" w:pos="1495"/>
        </w:tabs>
        <w:ind w:left="1495" w:hanging="360"/>
      </w:pPr>
      <w:rPr>
        <w:rFonts w:ascii="Symbol" w:hAnsi="Symbol"/>
      </w:r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11"/>
    <w:lvl w:ilvl="0">
      <w:start w:val="1"/>
      <w:numFmt w:val="bullet"/>
      <w:lvlText w:val=""/>
      <w:lvlJc w:val="left"/>
      <w:pPr>
        <w:tabs>
          <w:tab w:val="num" w:pos="1429"/>
        </w:tabs>
        <w:ind w:left="1429" w:hanging="360"/>
      </w:pPr>
      <w:rPr>
        <w:rFonts w:ascii="Symbol" w:hAnsi="Symbol"/>
      </w:rPr>
    </w:lvl>
  </w:abstractNum>
  <w:abstractNum w:abstractNumId="6" w15:restartNumberingAfterBreak="0">
    <w:nsid w:val="00000009"/>
    <w:multiLevelType w:val="multilevel"/>
    <w:tmpl w:val="00000009"/>
    <w:name w:val="WW8Num12"/>
    <w:lvl w:ilvl="0">
      <w:start w:val="3"/>
      <w:numFmt w:val="decimal"/>
      <w:lvlText w:val="%1."/>
      <w:lvlJc w:val="left"/>
      <w:pPr>
        <w:tabs>
          <w:tab w:val="num" w:pos="0"/>
        </w:tabs>
        <w:ind w:left="450" w:hanging="450"/>
      </w:pPr>
    </w:lvl>
    <w:lvl w:ilvl="1">
      <w:start w:val="7"/>
      <w:numFmt w:val="decimal"/>
      <w:lvlText w:val="%1.%2."/>
      <w:lvlJc w:val="left"/>
      <w:pPr>
        <w:tabs>
          <w:tab w:val="num" w:pos="0"/>
        </w:tabs>
        <w:ind w:left="1080" w:hanging="72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960" w:hanging="180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5040" w:hanging="2160"/>
      </w:pPr>
    </w:lvl>
  </w:abstractNum>
  <w:abstractNum w:abstractNumId="7" w15:restartNumberingAfterBreak="0">
    <w:nsid w:val="0000000C"/>
    <w:multiLevelType w:val="singleLevel"/>
    <w:tmpl w:val="0000000C"/>
    <w:name w:val="WW8Num16"/>
    <w:lvl w:ilvl="0">
      <w:start w:val="1"/>
      <w:numFmt w:val="bullet"/>
      <w:lvlText w:val=""/>
      <w:lvlJc w:val="left"/>
      <w:pPr>
        <w:tabs>
          <w:tab w:val="num" w:pos="720"/>
        </w:tabs>
        <w:ind w:left="720" w:hanging="360"/>
      </w:pPr>
      <w:rPr>
        <w:rFonts w:ascii="Symbol" w:hAnsi="Symbol"/>
      </w:rPr>
    </w:lvl>
  </w:abstractNum>
  <w:abstractNum w:abstractNumId="8" w15:restartNumberingAfterBreak="0">
    <w:nsid w:val="0000000D"/>
    <w:multiLevelType w:val="singleLevel"/>
    <w:tmpl w:val="0000000D"/>
    <w:name w:val="WW8Num17"/>
    <w:lvl w:ilvl="0">
      <w:start w:val="1"/>
      <w:numFmt w:val="bullet"/>
      <w:lvlText w:val=""/>
      <w:lvlJc w:val="left"/>
      <w:pPr>
        <w:tabs>
          <w:tab w:val="num" w:pos="720"/>
        </w:tabs>
        <w:ind w:left="720" w:hanging="360"/>
      </w:pPr>
      <w:rPr>
        <w:rFonts w:ascii="Symbol" w:hAnsi="Symbol"/>
      </w:rPr>
    </w:lvl>
  </w:abstractNum>
  <w:abstractNum w:abstractNumId="9" w15:restartNumberingAfterBreak="0">
    <w:nsid w:val="0000000E"/>
    <w:multiLevelType w:val="singleLevel"/>
    <w:tmpl w:val="0000000E"/>
    <w:name w:val="WW8Num18"/>
    <w:lvl w:ilvl="0">
      <w:start w:val="1"/>
      <w:numFmt w:val="bullet"/>
      <w:lvlText w:val=""/>
      <w:lvlJc w:val="left"/>
      <w:pPr>
        <w:tabs>
          <w:tab w:val="num" w:pos="1429"/>
        </w:tabs>
        <w:ind w:left="1429" w:hanging="360"/>
      </w:pPr>
      <w:rPr>
        <w:rFonts w:ascii="Symbol" w:hAnsi="Symbol"/>
      </w:rPr>
    </w:lvl>
  </w:abstractNum>
  <w:abstractNum w:abstractNumId="10" w15:restartNumberingAfterBreak="0">
    <w:nsid w:val="0CA848AA"/>
    <w:multiLevelType w:val="multilevel"/>
    <w:tmpl w:val="E7A2C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EA7266F"/>
    <w:multiLevelType w:val="multilevel"/>
    <w:tmpl w:val="422E4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FEF44FE"/>
    <w:multiLevelType w:val="multilevel"/>
    <w:tmpl w:val="FCE0D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4045769"/>
    <w:multiLevelType w:val="hybridMultilevel"/>
    <w:tmpl w:val="FF32A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4E219E5"/>
    <w:multiLevelType w:val="multilevel"/>
    <w:tmpl w:val="56183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E924643"/>
    <w:multiLevelType w:val="multilevel"/>
    <w:tmpl w:val="977C1C24"/>
    <w:lvl w:ilvl="0">
      <w:start w:val="1"/>
      <w:numFmt w:val="decimal"/>
      <w:lvlText w:val="%1."/>
      <w:lvlJc w:val="left"/>
      <w:pPr>
        <w:ind w:left="360" w:hanging="360"/>
      </w:pPr>
      <w:rPr>
        <w:rFonts w:hint="default"/>
        <w:b w:val="0"/>
      </w:rPr>
    </w:lvl>
    <w:lvl w:ilvl="1" w:tentative="1">
      <w:start w:val="1"/>
      <w:numFmt w:val="lowerLetter"/>
      <w:lvlText w:val="%2."/>
      <w:lvlJc w:val="left"/>
      <w:pPr>
        <w:ind w:left="3240" w:hanging="360"/>
      </w:pPr>
    </w:lvl>
    <w:lvl w:ilvl="2" w:tentative="1">
      <w:start w:val="1"/>
      <w:numFmt w:val="lowerRoman"/>
      <w:lvlText w:val="%3."/>
      <w:lvlJc w:val="right"/>
      <w:pPr>
        <w:ind w:left="3960" w:hanging="180"/>
      </w:pPr>
    </w:lvl>
    <w:lvl w:ilvl="3" w:tentative="1">
      <w:start w:val="1"/>
      <w:numFmt w:val="decimal"/>
      <w:lvlText w:val="%4."/>
      <w:lvlJc w:val="left"/>
      <w:pPr>
        <w:ind w:left="4680" w:hanging="360"/>
      </w:pPr>
    </w:lvl>
    <w:lvl w:ilvl="4" w:tentative="1">
      <w:start w:val="1"/>
      <w:numFmt w:val="lowerLetter"/>
      <w:lvlText w:val="%5."/>
      <w:lvlJc w:val="left"/>
      <w:pPr>
        <w:ind w:left="5400" w:hanging="360"/>
      </w:pPr>
    </w:lvl>
    <w:lvl w:ilvl="5" w:tentative="1">
      <w:start w:val="1"/>
      <w:numFmt w:val="lowerRoman"/>
      <w:lvlText w:val="%6."/>
      <w:lvlJc w:val="right"/>
      <w:pPr>
        <w:ind w:left="6120" w:hanging="180"/>
      </w:pPr>
    </w:lvl>
    <w:lvl w:ilvl="6" w:tentative="1">
      <w:start w:val="1"/>
      <w:numFmt w:val="decimal"/>
      <w:lvlText w:val="%7."/>
      <w:lvlJc w:val="left"/>
      <w:pPr>
        <w:ind w:left="6840" w:hanging="360"/>
      </w:pPr>
    </w:lvl>
    <w:lvl w:ilvl="7" w:tentative="1">
      <w:start w:val="1"/>
      <w:numFmt w:val="lowerLetter"/>
      <w:lvlText w:val="%8."/>
      <w:lvlJc w:val="left"/>
      <w:pPr>
        <w:ind w:left="7560" w:hanging="360"/>
      </w:pPr>
    </w:lvl>
    <w:lvl w:ilvl="8" w:tentative="1">
      <w:start w:val="1"/>
      <w:numFmt w:val="lowerRoman"/>
      <w:lvlText w:val="%9."/>
      <w:lvlJc w:val="right"/>
      <w:pPr>
        <w:ind w:left="8280" w:hanging="180"/>
      </w:pPr>
    </w:lvl>
  </w:abstractNum>
  <w:abstractNum w:abstractNumId="16" w15:restartNumberingAfterBreak="0">
    <w:nsid w:val="32BE6B32"/>
    <w:multiLevelType w:val="multilevel"/>
    <w:tmpl w:val="3FC4B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37850BD"/>
    <w:multiLevelType w:val="multilevel"/>
    <w:tmpl w:val="977C1C24"/>
    <w:lvl w:ilvl="0">
      <w:start w:val="1"/>
      <w:numFmt w:val="decimal"/>
      <w:lvlText w:val="%1."/>
      <w:lvlJc w:val="left"/>
      <w:pPr>
        <w:ind w:left="360" w:hanging="360"/>
      </w:pPr>
      <w:rPr>
        <w:rFonts w:hint="default"/>
        <w:b w:val="0"/>
      </w:rPr>
    </w:lvl>
    <w:lvl w:ilvl="1" w:tentative="1">
      <w:start w:val="1"/>
      <w:numFmt w:val="lowerLetter"/>
      <w:lvlText w:val="%2."/>
      <w:lvlJc w:val="left"/>
      <w:pPr>
        <w:ind w:left="3240" w:hanging="360"/>
      </w:pPr>
    </w:lvl>
    <w:lvl w:ilvl="2" w:tentative="1">
      <w:start w:val="1"/>
      <w:numFmt w:val="lowerRoman"/>
      <w:lvlText w:val="%3."/>
      <w:lvlJc w:val="right"/>
      <w:pPr>
        <w:ind w:left="3960" w:hanging="180"/>
      </w:pPr>
    </w:lvl>
    <w:lvl w:ilvl="3" w:tentative="1">
      <w:start w:val="1"/>
      <w:numFmt w:val="decimal"/>
      <w:lvlText w:val="%4."/>
      <w:lvlJc w:val="left"/>
      <w:pPr>
        <w:ind w:left="4680" w:hanging="360"/>
      </w:pPr>
    </w:lvl>
    <w:lvl w:ilvl="4" w:tentative="1">
      <w:start w:val="1"/>
      <w:numFmt w:val="lowerLetter"/>
      <w:lvlText w:val="%5."/>
      <w:lvlJc w:val="left"/>
      <w:pPr>
        <w:ind w:left="5400" w:hanging="360"/>
      </w:pPr>
    </w:lvl>
    <w:lvl w:ilvl="5" w:tentative="1">
      <w:start w:val="1"/>
      <w:numFmt w:val="lowerRoman"/>
      <w:lvlText w:val="%6."/>
      <w:lvlJc w:val="right"/>
      <w:pPr>
        <w:ind w:left="6120" w:hanging="180"/>
      </w:pPr>
    </w:lvl>
    <w:lvl w:ilvl="6" w:tentative="1">
      <w:start w:val="1"/>
      <w:numFmt w:val="decimal"/>
      <w:lvlText w:val="%7."/>
      <w:lvlJc w:val="left"/>
      <w:pPr>
        <w:ind w:left="6840" w:hanging="360"/>
      </w:pPr>
    </w:lvl>
    <w:lvl w:ilvl="7" w:tentative="1">
      <w:start w:val="1"/>
      <w:numFmt w:val="lowerLetter"/>
      <w:lvlText w:val="%8."/>
      <w:lvlJc w:val="left"/>
      <w:pPr>
        <w:ind w:left="7560" w:hanging="360"/>
      </w:pPr>
    </w:lvl>
    <w:lvl w:ilvl="8" w:tentative="1">
      <w:start w:val="1"/>
      <w:numFmt w:val="lowerRoman"/>
      <w:lvlText w:val="%9."/>
      <w:lvlJc w:val="right"/>
      <w:pPr>
        <w:ind w:left="8280" w:hanging="180"/>
      </w:pPr>
    </w:lvl>
  </w:abstractNum>
  <w:abstractNum w:abstractNumId="18" w15:restartNumberingAfterBreak="0">
    <w:nsid w:val="355E15AB"/>
    <w:multiLevelType w:val="multilevel"/>
    <w:tmpl w:val="E8B86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D7D2F91"/>
    <w:multiLevelType w:val="multilevel"/>
    <w:tmpl w:val="F112E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E7820D5"/>
    <w:multiLevelType w:val="multilevel"/>
    <w:tmpl w:val="83945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FEE141A"/>
    <w:multiLevelType w:val="multilevel"/>
    <w:tmpl w:val="D4288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0010F45"/>
    <w:multiLevelType w:val="multilevel"/>
    <w:tmpl w:val="E6641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8E75610"/>
    <w:multiLevelType w:val="multilevel"/>
    <w:tmpl w:val="F8B0F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AD01FBA"/>
    <w:multiLevelType w:val="multilevel"/>
    <w:tmpl w:val="D7069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B52310A"/>
    <w:multiLevelType w:val="hybridMultilevel"/>
    <w:tmpl w:val="BBFAF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CFD18FA"/>
    <w:multiLevelType w:val="hybridMultilevel"/>
    <w:tmpl w:val="D0AE1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96607A"/>
    <w:multiLevelType w:val="multilevel"/>
    <w:tmpl w:val="C0B8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6965BE9"/>
    <w:multiLevelType w:val="multilevel"/>
    <w:tmpl w:val="88246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939018A"/>
    <w:multiLevelType w:val="multilevel"/>
    <w:tmpl w:val="58A2A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B65135B"/>
    <w:multiLevelType w:val="multilevel"/>
    <w:tmpl w:val="62167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2"/>
  </w:num>
  <w:num w:numId="2">
    <w:abstractNumId w:val="10"/>
  </w:num>
  <w:num w:numId="3">
    <w:abstractNumId w:val="29"/>
  </w:num>
  <w:num w:numId="4">
    <w:abstractNumId w:val="20"/>
  </w:num>
  <w:num w:numId="5">
    <w:abstractNumId w:val="30"/>
  </w:num>
  <w:num w:numId="6">
    <w:abstractNumId w:val="14"/>
  </w:num>
  <w:num w:numId="7">
    <w:abstractNumId w:val="18"/>
  </w:num>
  <w:num w:numId="8">
    <w:abstractNumId w:val="19"/>
  </w:num>
  <w:num w:numId="9">
    <w:abstractNumId w:val="27"/>
  </w:num>
  <w:num w:numId="10">
    <w:abstractNumId w:val="28"/>
  </w:num>
  <w:num w:numId="11">
    <w:abstractNumId w:val="11"/>
  </w:num>
  <w:num w:numId="12">
    <w:abstractNumId w:val="24"/>
  </w:num>
  <w:num w:numId="13">
    <w:abstractNumId w:val="16"/>
  </w:num>
  <w:num w:numId="14">
    <w:abstractNumId w:val="23"/>
  </w:num>
  <w:num w:numId="15">
    <w:abstractNumId w:val="12"/>
  </w:num>
  <w:num w:numId="16">
    <w:abstractNumId w:val="21"/>
  </w:num>
  <w:num w:numId="17">
    <w:abstractNumId w:val="15"/>
  </w:num>
  <w:num w:numId="18">
    <w:abstractNumId w:val="17"/>
  </w:num>
  <w:num w:numId="19">
    <w:abstractNumId w:val="25"/>
  </w:num>
  <w:num w:numId="20">
    <w:abstractNumId w:val="26"/>
  </w:num>
  <w:num w:numId="21">
    <w:abstractNumId w:val="1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1849"/>
    <w:rsid w:val="00006C37"/>
    <w:rsid w:val="00022268"/>
    <w:rsid w:val="000506C9"/>
    <w:rsid w:val="00067DD3"/>
    <w:rsid w:val="00086788"/>
    <w:rsid w:val="00091080"/>
    <w:rsid w:val="00092F02"/>
    <w:rsid w:val="00137E65"/>
    <w:rsid w:val="00306577"/>
    <w:rsid w:val="003561D2"/>
    <w:rsid w:val="00366DFF"/>
    <w:rsid w:val="00397B1E"/>
    <w:rsid w:val="003C5CD6"/>
    <w:rsid w:val="003C5F15"/>
    <w:rsid w:val="00497DAA"/>
    <w:rsid w:val="00512020"/>
    <w:rsid w:val="005266BA"/>
    <w:rsid w:val="00556EF8"/>
    <w:rsid w:val="005D4D37"/>
    <w:rsid w:val="00666929"/>
    <w:rsid w:val="006A1544"/>
    <w:rsid w:val="00801849"/>
    <w:rsid w:val="00836089"/>
    <w:rsid w:val="008435DE"/>
    <w:rsid w:val="0092285E"/>
    <w:rsid w:val="00A7182A"/>
    <w:rsid w:val="00A8067B"/>
    <w:rsid w:val="00B0203D"/>
    <w:rsid w:val="00B07347"/>
    <w:rsid w:val="00B20866"/>
    <w:rsid w:val="00B310AB"/>
    <w:rsid w:val="00BF3B20"/>
    <w:rsid w:val="00D41473"/>
    <w:rsid w:val="00E05C48"/>
    <w:rsid w:val="00E13C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CB1D9"/>
  <w15:docId w15:val="{85FBFEB8-225C-4135-A5F6-F8463E72B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paragraph" w:styleId="3">
    <w:name w:val="heading 3"/>
    <w:basedOn w:val="a"/>
    <w:next w:val="a"/>
    <w:link w:val="30"/>
    <w:qFormat/>
    <w:rsid w:val="00556EF8"/>
    <w:pPr>
      <w:keepNext/>
      <w:spacing w:after="0" w:line="240" w:lineRule="auto"/>
      <w:ind w:firstLine="720"/>
      <w:jc w:val="both"/>
      <w:outlineLvl w:val="2"/>
    </w:pPr>
    <w:rPr>
      <w:rFonts w:ascii="Times New Roman" w:eastAsia="Times New Roman" w:hAnsi="Times New Roman" w:cs="Times New Roman"/>
      <w:b/>
      <w:bCs/>
      <w:sz w:val="24"/>
      <w:szCs w:val="24"/>
      <w:lang w:eastAsia="ru-RU"/>
    </w:rPr>
  </w:style>
  <w:style w:type="paragraph" w:styleId="4">
    <w:name w:val="heading 4"/>
    <w:basedOn w:val="a"/>
    <w:next w:val="a"/>
    <w:link w:val="40"/>
    <w:qFormat/>
    <w:rsid w:val="00556EF8"/>
    <w:pPr>
      <w:keepNext/>
      <w:spacing w:after="0" w:line="240" w:lineRule="auto"/>
      <w:jc w:val="both"/>
      <w:outlineLvl w:val="3"/>
    </w:pPr>
    <w:rPr>
      <w:rFonts w:ascii="Times New Roman" w:eastAsia="Times New Roman" w:hAnsi="Times New Roman" w:cs="Times New Roman"/>
      <w:b/>
      <w:bCs/>
      <w:sz w:val="24"/>
      <w:szCs w:val="24"/>
      <w:lang w:eastAsia="ru-RU"/>
    </w:rPr>
  </w:style>
  <w:style w:type="paragraph" w:styleId="5">
    <w:name w:val="heading 5"/>
    <w:basedOn w:val="a"/>
    <w:next w:val="a"/>
    <w:link w:val="50"/>
    <w:qFormat/>
    <w:rsid w:val="00556EF8"/>
    <w:pPr>
      <w:keepNext/>
      <w:spacing w:after="0" w:line="240" w:lineRule="auto"/>
      <w:jc w:val="center"/>
      <w:outlineLvl w:val="4"/>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018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01849"/>
    <w:rPr>
      <w:b/>
      <w:bCs/>
    </w:rPr>
  </w:style>
  <w:style w:type="character" w:customStyle="1" w:styleId="placeholder-mask">
    <w:name w:val="placeholder-mask"/>
    <w:basedOn w:val="a0"/>
    <w:rsid w:val="00801849"/>
  </w:style>
  <w:style w:type="character" w:customStyle="1" w:styleId="placeholder">
    <w:name w:val="placeholder"/>
    <w:basedOn w:val="a0"/>
    <w:rsid w:val="00801849"/>
  </w:style>
  <w:style w:type="table" w:styleId="a5">
    <w:name w:val="Table Grid"/>
    <w:basedOn w:val="a1"/>
    <w:uiPriority w:val="59"/>
    <w:rsid w:val="008018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512020"/>
    <w:pPr>
      <w:ind w:left="720"/>
      <w:contextualSpacing/>
    </w:pPr>
  </w:style>
  <w:style w:type="character" w:styleId="a7">
    <w:name w:val="Emphasis"/>
    <w:basedOn w:val="a0"/>
    <w:uiPriority w:val="20"/>
    <w:qFormat/>
    <w:rsid w:val="00512020"/>
    <w:rPr>
      <w:i/>
      <w:iCs/>
    </w:rPr>
  </w:style>
  <w:style w:type="character" w:customStyle="1" w:styleId="30">
    <w:name w:val="Заголовок 3 Знак"/>
    <w:basedOn w:val="a0"/>
    <w:link w:val="3"/>
    <w:rsid w:val="00556EF8"/>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rsid w:val="00556EF8"/>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556EF8"/>
    <w:rPr>
      <w:rFonts w:ascii="Times New Roman" w:eastAsia="Times New Roman" w:hAnsi="Times New Roman" w:cs="Times New Roman"/>
      <w:b/>
      <w:bCs/>
      <w:sz w:val="24"/>
      <w:szCs w:val="24"/>
      <w:lang w:eastAsia="ru-RU"/>
    </w:rPr>
  </w:style>
  <w:style w:type="paragraph" w:customStyle="1" w:styleId="a8">
    <w:name w:val="Содержимое таблицы"/>
    <w:basedOn w:val="a"/>
    <w:rsid w:val="00556EF8"/>
    <w:pPr>
      <w:suppressLineNumbers/>
      <w:suppressAutoHyphens/>
      <w:spacing w:after="0" w:line="240" w:lineRule="auto"/>
    </w:pPr>
    <w:rPr>
      <w:rFonts w:ascii="Times New Roman" w:eastAsia="Times New Roman" w:hAnsi="Times New Roman" w:cs="Times New Roman"/>
      <w:sz w:val="24"/>
      <w:szCs w:val="24"/>
      <w:lang w:val="en-US" w:eastAsia="ar-SA"/>
    </w:rPr>
  </w:style>
  <w:style w:type="paragraph" w:styleId="a9">
    <w:name w:val="footer"/>
    <w:basedOn w:val="a"/>
    <w:link w:val="aa"/>
    <w:uiPriority w:val="99"/>
    <w:unhideWhenUsed/>
    <w:rsid w:val="00556EF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rsid w:val="00556EF8"/>
    <w:rPr>
      <w:rFonts w:ascii="Times New Roman" w:eastAsia="Times New Roman" w:hAnsi="Times New Roman" w:cs="Times New Roman"/>
      <w:sz w:val="24"/>
      <w:szCs w:val="24"/>
      <w:lang w:eastAsia="ru-RU"/>
    </w:rPr>
  </w:style>
  <w:style w:type="paragraph" w:styleId="ab">
    <w:name w:val="Body Text"/>
    <w:aliases w:val=" Знак"/>
    <w:basedOn w:val="a"/>
    <w:link w:val="ac"/>
    <w:rsid w:val="00556EF8"/>
    <w:pPr>
      <w:framePr w:hSpace="180" w:wrap="around" w:vAnchor="text" w:hAnchor="text" w:x="-453" w:y="1"/>
      <w:spacing w:after="0" w:line="240" w:lineRule="auto"/>
    </w:pPr>
    <w:rPr>
      <w:rFonts w:ascii="Times New Roman" w:eastAsia="Times New Roman" w:hAnsi="Times New Roman" w:cs="Times New Roman"/>
      <w:bCs/>
      <w:sz w:val="20"/>
      <w:szCs w:val="24"/>
      <w:lang w:eastAsia="ru-RU"/>
    </w:rPr>
  </w:style>
  <w:style w:type="character" w:customStyle="1" w:styleId="ac">
    <w:name w:val="Основной текст Знак"/>
    <w:aliases w:val=" Знак Знак"/>
    <w:basedOn w:val="a0"/>
    <w:link w:val="ab"/>
    <w:rsid w:val="00556EF8"/>
    <w:rPr>
      <w:rFonts w:ascii="Times New Roman" w:eastAsia="Times New Roman" w:hAnsi="Times New Roman" w:cs="Times New Roman"/>
      <w:bCs/>
      <w:sz w:val="20"/>
      <w:szCs w:val="24"/>
      <w:lang w:eastAsia="ru-RU"/>
    </w:rPr>
  </w:style>
  <w:style w:type="character" w:styleId="ad">
    <w:name w:val="Hyperlink"/>
    <w:basedOn w:val="a0"/>
    <w:rsid w:val="00556EF8"/>
    <w:rPr>
      <w:color w:val="0000FF"/>
      <w:u w:val="single"/>
    </w:rPr>
  </w:style>
  <w:style w:type="paragraph" w:customStyle="1" w:styleId="21">
    <w:name w:val="Основной текст 21"/>
    <w:basedOn w:val="a"/>
    <w:rsid w:val="00556EF8"/>
    <w:pPr>
      <w:tabs>
        <w:tab w:val="left" w:pos="8222"/>
      </w:tabs>
      <w:spacing w:after="0" w:line="240" w:lineRule="auto"/>
      <w:ind w:right="-1759"/>
    </w:pPr>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556EF8"/>
  </w:style>
  <w:style w:type="character" w:customStyle="1" w:styleId="ae">
    <w:name w:val="Верхний колонтитул Знак"/>
    <w:basedOn w:val="a0"/>
    <w:link w:val="af"/>
    <w:uiPriority w:val="99"/>
    <w:semiHidden/>
    <w:rsid w:val="00556EF8"/>
    <w:rPr>
      <w:rFonts w:ascii="Times New Roman" w:eastAsia="Times New Roman" w:hAnsi="Times New Roman" w:cs="Times New Roman"/>
      <w:sz w:val="24"/>
      <w:szCs w:val="24"/>
      <w:lang w:eastAsia="ru-RU"/>
    </w:rPr>
  </w:style>
  <w:style w:type="paragraph" w:styleId="af">
    <w:name w:val="header"/>
    <w:basedOn w:val="a"/>
    <w:link w:val="ae"/>
    <w:uiPriority w:val="99"/>
    <w:semiHidden/>
    <w:unhideWhenUsed/>
    <w:rsid w:val="00556EF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
    <w:name w:val="Верхний колонтитул Знак1"/>
    <w:basedOn w:val="a0"/>
    <w:uiPriority w:val="99"/>
    <w:semiHidden/>
    <w:rsid w:val="00556EF8"/>
  </w:style>
  <w:style w:type="paragraph" w:styleId="af0">
    <w:name w:val="No Spacing"/>
    <w:basedOn w:val="a"/>
    <w:uiPriority w:val="1"/>
    <w:qFormat/>
    <w:rsid w:val="00556E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ileinfo">
    <w:name w:val="fileinfo"/>
    <w:basedOn w:val="a0"/>
    <w:rsid w:val="00556EF8"/>
  </w:style>
  <w:style w:type="character" w:customStyle="1" w:styleId="af1">
    <w:name w:val="Текст сноски Знак"/>
    <w:link w:val="af2"/>
    <w:semiHidden/>
    <w:rsid w:val="00556EF8"/>
    <w:rPr>
      <w:rFonts w:ascii="Times New Roman" w:eastAsia="Times New Roman" w:hAnsi="Times New Roman"/>
    </w:rPr>
  </w:style>
  <w:style w:type="paragraph" w:styleId="af2">
    <w:name w:val="footnote text"/>
    <w:basedOn w:val="a"/>
    <w:link w:val="af1"/>
    <w:semiHidden/>
    <w:unhideWhenUsed/>
    <w:rsid w:val="00556EF8"/>
    <w:pPr>
      <w:spacing w:after="0" w:line="240" w:lineRule="auto"/>
    </w:pPr>
    <w:rPr>
      <w:rFonts w:ascii="Times New Roman" w:eastAsia="Times New Roman" w:hAnsi="Times New Roman"/>
    </w:rPr>
  </w:style>
  <w:style w:type="character" w:customStyle="1" w:styleId="10">
    <w:name w:val="Текст сноски Знак1"/>
    <w:basedOn w:val="a0"/>
    <w:uiPriority w:val="99"/>
    <w:semiHidden/>
    <w:rsid w:val="00556EF8"/>
    <w:rPr>
      <w:sz w:val="20"/>
      <w:szCs w:val="20"/>
    </w:rPr>
  </w:style>
  <w:style w:type="character" w:customStyle="1" w:styleId="af3">
    <w:name w:val="Основной текст с отступом Знак"/>
    <w:link w:val="af4"/>
    <w:semiHidden/>
    <w:rsid w:val="00556EF8"/>
    <w:rPr>
      <w:rFonts w:ascii="Times New Roman" w:eastAsia="Times New Roman" w:hAnsi="Times New Roman"/>
      <w:sz w:val="24"/>
      <w:szCs w:val="24"/>
    </w:rPr>
  </w:style>
  <w:style w:type="paragraph" w:styleId="af4">
    <w:name w:val="Body Text Indent"/>
    <w:basedOn w:val="a"/>
    <w:link w:val="af3"/>
    <w:semiHidden/>
    <w:unhideWhenUsed/>
    <w:rsid w:val="00556EF8"/>
    <w:pPr>
      <w:spacing w:after="0" w:line="240" w:lineRule="auto"/>
      <w:jc w:val="both"/>
    </w:pPr>
    <w:rPr>
      <w:rFonts w:ascii="Times New Roman" w:eastAsia="Times New Roman" w:hAnsi="Times New Roman"/>
      <w:sz w:val="24"/>
      <w:szCs w:val="24"/>
    </w:rPr>
  </w:style>
  <w:style w:type="character" w:customStyle="1" w:styleId="11">
    <w:name w:val="Основной текст с отступом Знак1"/>
    <w:basedOn w:val="a0"/>
    <w:uiPriority w:val="99"/>
    <w:semiHidden/>
    <w:rsid w:val="00556EF8"/>
  </w:style>
  <w:style w:type="character" w:customStyle="1" w:styleId="2">
    <w:name w:val="Основной текст с отступом 2 Знак"/>
    <w:link w:val="20"/>
    <w:semiHidden/>
    <w:rsid w:val="00556EF8"/>
    <w:rPr>
      <w:rFonts w:ascii="Times New Roman" w:eastAsia="Times New Roman" w:hAnsi="Times New Roman"/>
      <w:sz w:val="24"/>
      <w:szCs w:val="24"/>
    </w:rPr>
  </w:style>
  <w:style w:type="paragraph" w:styleId="20">
    <w:name w:val="Body Text Indent 2"/>
    <w:basedOn w:val="a"/>
    <w:link w:val="2"/>
    <w:semiHidden/>
    <w:unhideWhenUsed/>
    <w:rsid w:val="00556EF8"/>
    <w:pPr>
      <w:spacing w:after="0" w:line="240" w:lineRule="auto"/>
      <w:ind w:firstLine="720"/>
      <w:jc w:val="both"/>
    </w:pPr>
    <w:rPr>
      <w:rFonts w:ascii="Times New Roman" w:eastAsia="Times New Roman" w:hAnsi="Times New Roman"/>
      <w:sz w:val="24"/>
      <w:szCs w:val="24"/>
    </w:rPr>
  </w:style>
  <w:style w:type="character" w:customStyle="1" w:styleId="210">
    <w:name w:val="Основной текст с отступом 2 Знак1"/>
    <w:basedOn w:val="a0"/>
    <w:uiPriority w:val="99"/>
    <w:semiHidden/>
    <w:rsid w:val="00556EF8"/>
  </w:style>
  <w:style w:type="character" w:customStyle="1" w:styleId="af5">
    <w:name w:val="Текст Знак"/>
    <w:link w:val="af6"/>
    <w:semiHidden/>
    <w:rsid w:val="00556EF8"/>
    <w:rPr>
      <w:rFonts w:ascii="Courier New" w:eastAsia="Times New Roman" w:hAnsi="Courier New" w:cs="Courier New"/>
    </w:rPr>
  </w:style>
  <w:style w:type="paragraph" w:styleId="af6">
    <w:name w:val="Plain Text"/>
    <w:basedOn w:val="a"/>
    <w:link w:val="af5"/>
    <w:semiHidden/>
    <w:unhideWhenUsed/>
    <w:rsid w:val="00556EF8"/>
    <w:pPr>
      <w:spacing w:after="0" w:line="240" w:lineRule="auto"/>
    </w:pPr>
    <w:rPr>
      <w:rFonts w:ascii="Courier New" w:eastAsia="Times New Roman" w:hAnsi="Courier New" w:cs="Courier New"/>
    </w:rPr>
  </w:style>
  <w:style w:type="character" w:customStyle="1" w:styleId="12">
    <w:name w:val="Текст Знак1"/>
    <w:basedOn w:val="a0"/>
    <w:uiPriority w:val="99"/>
    <w:semiHidden/>
    <w:rsid w:val="00556EF8"/>
    <w:rPr>
      <w:rFonts w:ascii="Consolas" w:hAnsi="Consolas"/>
      <w:sz w:val="21"/>
      <w:szCs w:val="21"/>
    </w:rPr>
  </w:style>
  <w:style w:type="character" w:customStyle="1" w:styleId="af7">
    <w:name w:val="Схема документа Знак"/>
    <w:basedOn w:val="a0"/>
    <w:link w:val="af8"/>
    <w:semiHidden/>
    <w:rsid w:val="00556EF8"/>
    <w:rPr>
      <w:rFonts w:ascii="Tahoma" w:eastAsia="Times New Roman" w:hAnsi="Tahoma" w:cs="Tahoma"/>
      <w:sz w:val="20"/>
      <w:szCs w:val="20"/>
      <w:shd w:val="clear" w:color="auto" w:fill="000080"/>
      <w:lang w:eastAsia="ru-RU"/>
    </w:rPr>
  </w:style>
  <w:style w:type="paragraph" w:styleId="af8">
    <w:name w:val="Document Map"/>
    <w:basedOn w:val="a"/>
    <w:link w:val="af7"/>
    <w:semiHidden/>
    <w:rsid w:val="00556EF8"/>
    <w:pPr>
      <w:shd w:val="clear" w:color="auto" w:fill="000080"/>
      <w:spacing w:after="0" w:line="240" w:lineRule="auto"/>
    </w:pPr>
    <w:rPr>
      <w:rFonts w:ascii="Tahoma" w:eastAsia="Times New Roman" w:hAnsi="Tahoma" w:cs="Tahoma"/>
      <w:sz w:val="20"/>
      <w:szCs w:val="20"/>
      <w:lang w:eastAsia="ru-RU"/>
    </w:rPr>
  </w:style>
  <w:style w:type="character" w:customStyle="1" w:styleId="13">
    <w:name w:val="Схема документа Знак1"/>
    <w:basedOn w:val="a0"/>
    <w:uiPriority w:val="99"/>
    <w:semiHidden/>
    <w:rsid w:val="00556EF8"/>
    <w:rPr>
      <w:rFonts w:ascii="Tahoma" w:hAnsi="Tahoma" w:cs="Tahoma"/>
      <w:sz w:val="16"/>
      <w:szCs w:val="16"/>
    </w:rPr>
  </w:style>
  <w:style w:type="character" w:customStyle="1" w:styleId="af9">
    <w:name w:val="Текст выноски Знак"/>
    <w:basedOn w:val="a0"/>
    <w:link w:val="afa"/>
    <w:uiPriority w:val="99"/>
    <w:semiHidden/>
    <w:rsid w:val="00556EF8"/>
    <w:rPr>
      <w:rFonts w:ascii="Tahoma" w:eastAsia="Times New Roman" w:hAnsi="Tahoma" w:cs="Tahoma"/>
      <w:sz w:val="16"/>
      <w:szCs w:val="16"/>
      <w:lang w:eastAsia="ru-RU"/>
    </w:rPr>
  </w:style>
  <w:style w:type="paragraph" w:styleId="afa">
    <w:name w:val="Balloon Text"/>
    <w:basedOn w:val="a"/>
    <w:link w:val="af9"/>
    <w:uiPriority w:val="99"/>
    <w:semiHidden/>
    <w:unhideWhenUsed/>
    <w:rsid w:val="00556EF8"/>
    <w:pPr>
      <w:spacing w:after="0" w:line="240" w:lineRule="auto"/>
    </w:pPr>
    <w:rPr>
      <w:rFonts w:ascii="Tahoma" w:eastAsia="Times New Roman" w:hAnsi="Tahoma" w:cs="Tahoma"/>
      <w:sz w:val="16"/>
      <w:szCs w:val="16"/>
      <w:lang w:eastAsia="ru-RU"/>
    </w:rPr>
  </w:style>
  <w:style w:type="character" w:customStyle="1" w:styleId="14">
    <w:name w:val="Текст выноски Знак1"/>
    <w:basedOn w:val="a0"/>
    <w:uiPriority w:val="99"/>
    <w:semiHidden/>
    <w:rsid w:val="00556EF8"/>
    <w:rPr>
      <w:rFonts w:ascii="Tahoma" w:hAnsi="Tahoma" w:cs="Tahoma"/>
      <w:sz w:val="16"/>
      <w:szCs w:val="16"/>
    </w:rPr>
  </w:style>
  <w:style w:type="character" w:styleId="afb">
    <w:name w:val="FollowedHyperlink"/>
    <w:basedOn w:val="a0"/>
    <w:uiPriority w:val="99"/>
    <w:semiHidden/>
    <w:unhideWhenUsed/>
    <w:rsid w:val="00B310A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988927">
      <w:bodyDiv w:val="1"/>
      <w:marLeft w:val="0"/>
      <w:marRight w:val="0"/>
      <w:marTop w:val="0"/>
      <w:marBottom w:val="0"/>
      <w:divBdr>
        <w:top w:val="none" w:sz="0" w:space="0" w:color="auto"/>
        <w:left w:val="none" w:sz="0" w:space="0" w:color="auto"/>
        <w:bottom w:val="none" w:sz="0" w:space="0" w:color="auto"/>
        <w:right w:val="none" w:sz="0" w:space="0" w:color="auto"/>
      </w:divBdr>
    </w:div>
    <w:div w:id="864293953">
      <w:bodyDiv w:val="1"/>
      <w:marLeft w:val="0"/>
      <w:marRight w:val="0"/>
      <w:marTop w:val="0"/>
      <w:marBottom w:val="0"/>
      <w:divBdr>
        <w:top w:val="none" w:sz="0" w:space="0" w:color="auto"/>
        <w:left w:val="none" w:sz="0" w:space="0" w:color="auto"/>
        <w:bottom w:val="none" w:sz="0" w:space="0" w:color="auto"/>
        <w:right w:val="none" w:sz="0" w:space="0" w:color="auto"/>
      </w:divBdr>
    </w:div>
    <w:div w:id="1007368794">
      <w:bodyDiv w:val="1"/>
      <w:marLeft w:val="0"/>
      <w:marRight w:val="0"/>
      <w:marTop w:val="0"/>
      <w:marBottom w:val="0"/>
      <w:divBdr>
        <w:top w:val="none" w:sz="0" w:space="0" w:color="auto"/>
        <w:left w:val="none" w:sz="0" w:space="0" w:color="auto"/>
        <w:bottom w:val="none" w:sz="0" w:space="0" w:color="auto"/>
        <w:right w:val="none" w:sz="0" w:space="0" w:color="auto"/>
      </w:divBdr>
    </w:div>
    <w:div w:id="1058938855">
      <w:bodyDiv w:val="1"/>
      <w:marLeft w:val="0"/>
      <w:marRight w:val="0"/>
      <w:marTop w:val="0"/>
      <w:marBottom w:val="0"/>
      <w:divBdr>
        <w:top w:val="none" w:sz="0" w:space="0" w:color="auto"/>
        <w:left w:val="none" w:sz="0" w:space="0" w:color="auto"/>
        <w:bottom w:val="none" w:sz="0" w:space="0" w:color="auto"/>
        <w:right w:val="none" w:sz="0" w:space="0" w:color="auto"/>
      </w:divBdr>
    </w:div>
    <w:div w:id="1856307879">
      <w:bodyDiv w:val="1"/>
      <w:marLeft w:val="0"/>
      <w:marRight w:val="0"/>
      <w:marTop w:val="0"/>
      <w:marBottom w:val="0"/>
      <w:divBdr>
        <w:top w:val="none" w:sz="0" w:space="0" w:color="auto"/>
        <w:left w:val="none" w:sz="0" w:space="0" w:color="auto"/>
        <w:bottom w:val="none" w:sz="0" w:space="0" w:color="auto"/>
        <w:right w:val="none" w:sz="0" w:space="0" w:color="auto"/>
      </w:divBdr>
      <w:divsChild>
        <w:div w:id="1613516519">
          <w:marLeft w:val="0"/>
          <w:marRight w:val="0"/>
          <w:marTop w:val="0"/>
          <w:marBottom w:val="0"/>
          <w:divBdr>
            <w:top w:val="none" w:sz="0" w:space="0" w:color="auto"/>
            <w:left w:val="none" w:sz="0" w:space="0" w:color="auto"/>
            <w:bottom w:val="none" w:sz="0" w:space="0" w:color="auto"/>
            <w:right w:val="none" w:sz="0" w:space="0" w:color="auto"/>
          </w:divBdr>
          <w:divsChild>
            <w:div w:id="1910647089">
              <w:marLeft w:val="0"/>
              <w:marRight w:val="0"/>
              <w:marTop w:val="0"/>
              <w:marBottom w:val="0"/>
              <w:divBdr>
                <w:top w:val="none" w:sz="0" w:space="0" w:color="auto"/>
                <w:left w:val="none" w:sz="0" w:space="0" w:color="auto"/>
                <w:bottom w:val="none" w:sz="0" w:space="0" w:color="auto"/>
                <w:right w:val="none" w:sz="0" w:space="0" w:color="auto"/>
              </w:divBdr>
            </w:div>
          </w:divsChild>
        </w:div>
        <w:div w:id="961228163">
          <w:marLeft w:val="0"/>
          <w:marRight w:val="0"/>
          <w:marTop w:val="0"/>
          <w:marBottom w:val="0"/>
          <w:divBdr>
            <w:top w:val="none" w:sz="0" w:space="0" w:color="auto"/>
            <w:left w:val="none" w:sz="0" w:space="0" w:color="auto"/>
            <w:bottom w:val="none" w:sz="0" w:space="0" w:color="auto"/>
            <w:right w:val="none" w:sz="0" w:space="0" w:color="auto"/>
          </w:divBdr>
          <w:divsChild>
            <w:div w:id="604653820">
              <w:marLeft w:val="0"/>
              <w:marRight w:val="0"/>
              <w:marTop w:val="0"/>
              <w:marBottom w:val="0"/>
              <w:divBdr>
                <w:top w:val="none" w:sz="0" w:space="0" w:color="auto"/>
                <w:left w:val="none" w:sz="0" w:space="0" w:color="auto"/>
                <w:bottom w:val="none" w:sz="0" w:space="0" w:color="auto"/>
                <w:right w:val="none" w:sz="0" w:space="0" w:color="auto"/>
              </w:divBdr>
            </w:div>
            <w:div w:id="1476489929">
              <w:marLeft w:val="0"/>
              <w:marRight w:val="0"/>
              <w:marTop w:val="0"/>
              <w:marBottom w:val="0"/>
              <w:divBdr>
                <w:top w:val="none" w:sz="0" w:space="0" w:color="auto"/>
                <w:left w:val="none" w:sz="0" w:space="0" w:color="auto"/>
                <w:bottom w:val="none" w:sz="0" w:space="0" w:color="auto"/>
                <w:right w:val="none" w:sz="0" w:space="0" w:color="auto"/>
              </w:divBdr>
              <w:divsChild>
                <w:div w:id="854998192">
                  <w:marLeft w:val="0"/>
                  <w:marRight w:val="0"/>
                  <w:marTop w:val="0"/>
                  <w:marBottom w:val="0"/>
                  <w:divBdr>
                    <w:top w:val="none" w:sz="0" w:space="0" w:color="auto"/>
                    <w:left w:val="none" w:sz="0" w:space="0" w:color="auto"/>
                    <w:bottom w:val="none" w:sz="0" w:space="0" w:color="auto"/>
                    <w:right w:val="none" w:sz="0" w:space="0" w:color="auto"/>
                  </w:divBdr>
                  <w:divsChild>
                    <w:div w:id="1822774389">
                      <w:marLeft w:val="0"/>
                      <w:marRight w:val="0"/>
                      <w:marTop w:val="0"/>
                      <w:marBottom w:val="0"/>
                      <w:divBdr>
                        <w:top w:val="none" w:sz="0" w:space="0" w:color="auto"/>
                        <w:left w:val="none" w:sz="0" w:space="0" w:color="auto"/>
                        <w:bottom w:val="none" w:sz="0" w:space="0" w:color="auto"/>
                        <w:right w:val="none" w:sz="0" w:space="0" w:color="auto"/>
                      </w:divBdr>
                    </w:div>
                  </w:divsChild>
                </w:div>
                <w:div w:id="1462186727">
                  <w:marLeft w:val="0"/>
                  <w:marRight w:val="0"/>
                  <w:marTop w:val="0"/>
                  <w:marBottom w:val="0"/>
                  <w:divBdr>
                    <w:top w:val="none" w:sz="0" w:space="0" w:color="auto"/>
                    <w:left w:val="none" w:sz="0" w:space="0" w:color="auto"/>
                    <w:bottom w:val="none" w:sz="0" w:space="0" w:color="auto"/>
                    <w:right w:val="none" w:sz="0" w:space="0" w:color="auto"/>
                  </w:divBdr>
                  <w:divsChild>
                    <w:div w:id="1367680058">
                      <w:marLeft w:val="0"/>
                      <w:marRight w:val="0"/>
                      <w:marTop w:val="0"/>
                      <w:marBottom w:val="0"/>
                      <w:divBdr>
                        <w:top w:val="none" w:sz="0" w:space="0" w:color="auto"/>
                        <w:left w:val="none" w:sz="0" w:space="0" w:color="auto"/>
                        <w:bottom w:val="none" w:sz="0" w:space="0" w:color="auto"/>
                        <w:right w:val="none" w:sz="0" w:space="0" w:color="auto"/>
                      </w:divBdr>
                    </w:div>
                  </w:divsChild>
                </w:div>
                <w:div w:id="1904216137">
                  <w:marLeft w:val="0"/>
                  <w:marRight w:val="0"/>
                  <w:marTop w:val="0"/>
                  <w:marBottom w:val="0"/>
                  <w:divBdr>
                    <w:top w:val="none" w:sz="0" w:space="0" w:color="auto"/>
                    <w:left w:val="none" w:sz="0" w:space="0" w:color="auto"/>
                    <w:bottom w:val="none" w:sz="0" w:space="0" w:color="auto"/>
                    <w:right w:val="none" w:sz="0" w:space="0" w:color="auto"/>
                  </w:divBdr>
                  <w:divsChild>
                    <w:div w:id="1723213980">
                      <w:marLeft w:val="0"/>
                      <w:marRight w:val="0"/>
                      <w:marTop w:val="0"/>
                      <w:marBottom w:val="0"/>
                      <w:divBdr>
                        <w:top w:val="none" w:sz="0" w:space="0" w:color="auto"/>
                        <w:left w:val="none" w:sz="0" w:space="0" w:color="auto"/>
                        <w:bottom w:val="none" w:sz="0" w:space="0" w:color="auto"/>
                        <w:right w:val="none" w:sz="0" w:space="0" w:color="auto"/>
                      </w:divBdr>
                    </w:div>
                  </w:divsChild>
                </w:div>
                <w:div w:id="867722036">
                  <w:marLeft w:val="0"/>
                  <w:marRight w:val="0"/>
                  <w:marTop w:val="0"/>
                  <w:marBottom w:val="0"/>
                  <w:divBdr>
                    <w:top w:val="none" w:sz="0" w:space="0" w:color="auto"/>
                    <w:left w:val="none" w:sz="0" w:space="0" w:color="auto"/>
                    <w:bottom w:val="none" w:sz="0" w:space="0" w:color="auto"/>
                    <w:right w:val="none" w:sz="0" w:space="0" w:color="auto"/>
                  </w:divBdr>
                  <w:divsChild>
                    <w:div w:id="1870297958">
                      <w:marLeft w:val="0"/>
                      <w:marRight w:val="0"/>
                      <w:marTop w:val="0"/>
                      <w:marBottom w:val="0"/>
                      <w:divBdr>
                        <w:top w:val="none" w:sz="0" w:space="0" w:color="auto"/>
                        <w:left w:val="none" w:sz="0" w:space="0" w:color="auto"/>
                        <w:bottom w:val="none" w:sz="0" w:space="0" w:color="auto"/>
                        <w:right w:val="none" w:sz="0" w:space="0" w:color="auto"/>
                      </w:divBdr>
                    </w:div>
                  </w:divsChild>
                </w:div>
                <w:div w:id="1628119944">
                  <w:marLeft w:val="0"/>
                  <w:marRight w:val="0"/>
                  <w:marTop w:val="0"/>
                  <w:marBottom w:val="0"/>
                  <w:divBdr>
                    <w:top w:val="none" w:sz="0" w:space="0" w:color="auto"/>
                    <w:left w:val="none" w:sz="0" w:space="0" w:color="auto"/>
                    <w:bottom w:val="none" w:sz="0" w:space="0" w:color="auto"/>
                    <w:right w:val="none" w:sz="0" w:space="0" w:color="auto"/>
                  </w:divBdr>
                  <w:divsChild>
                    <w:div w:id="1845507168">
                      <w:marLeft w:val="0"/>
                      <w:marRight w:val="0"/>
                      <w:marTop w:val="0"/>
                      <w:marBottom w:val="0"/>
                      <w:divBdr>
                        <w:top w:val="none" w:sz="0" w:space="0" w:color="auto"/>
                        <w:left w:val="none" w:sz="0" w:space="0" w:color="auto"/>
                        <w:bottom w:val="none" w:sz="0" w:space="0" w:color="auto"/>
                        <w:right w:val="none" w:sz="0" w:space="0" w:color="auto"/>
                      </w:divBdr>
                    </w:div>
                  </w:divsChild>
                </w:div>
                <w:div w:id="1910260543">
                  <w:marLeft w:val="0"/>
                  <w:marRight w:val="0"/>
                  <w:marTop w:val="0"/>
                  <w:marBottom w:val="0"/>
                  <w:divBdr>
                    <w:top w:val="none" w:sz="0" w:space="0" w:color="auto"/>
                    <w:left w:val="none" w:sz="0" w:space="0" w:color="auto"/>
                    <w:bottom w:val="none" w:sz="0" w:space="0" w:color="auto"/>
                    <w:right w:val="none" w:sz="0" w:space="0" w:color="auto"/>
                  </w:divBdr>
                  <w:divsChild>
                    <w:div w:id="864170931">
                      <w:marLeft w:val="0"/>
                      <w:marRight w:val="0"/>
                      <w:marTop w:val="0"/>
                      <w:marBottom w:val="0"/>
                      <w:divBdr>
                        <w:top w:val="none" w:sz="0" w:space="0" w:color="auto"/>
                        <w:left w:val="none" w:sz="0" w:space="0" w:color="auto"/>
                        <w:bottom w:val="none" w:sz="0" w:space="0" w:color="auto"/>
                        <w:right w:val="none" w:sz="0" w:space="0" w:color="auto"/>
                      </w:divBdr>
                    </w:div>
                  </w:divsChild>
                </w:div>
                <w:div w:id="222913380">
                  <w:marLeft w:val="0"/>
                  <w:marRight w:val="0"/>
                  <w:marTop w:val="0"/>
                  <w:marBottom w:val="0"/>
                  <w:divBdr>
                    <w:top w:val="none" w:sz="0" w:space="0" w:color="auto"/>
                    <w:left w:val="none" w:sz="0" w:space="0" w:color="auto"/>
                    <w:bottom w:val="none" w:sz="0" w:space="0" w:color="auto"/>
                    <w:right w:val="none" w:sz="0" w:space="0" w:color="auto"/>
                  </w:divBdr>
                  <w:divsChild>
                    <w:div w:id="1496416008">
                      <w:marLeft w:val="0"/>
                      <w:marRight w:val="0"/>
                      <w:marTop w:val="0"/>
                      <w:marBottom w:val="0"/>
                      <w:divBdr>
                        <w:top w:val="none" w:sz="0" w:space="0" w:color="auto"/>
                        <w:left w:val="none" w:sz="0" w:space="0" w:color="auto"/>
                        <w:bottom w:val="none" w:sz="0" w:space="0" w:color="auto"/>
                        <w:right w:val="none" w:sz="0" w:space="0" w:color="auto"/>
                      </w:divBdr>
                    </w:div>
                  </w:divsChild>
                </w:div>
                <w:div w:id="2009215224">
                  <w:marLeft w:val="0"/>
                  <w:marRight w:val="0"/>
                  <w:marTop w:val="0"/>
                  <w:marBottom w:val="0"/>
                  <w:divBdr>
                    <w:top w:val="none" w:sz="0" w:space="0" w:color="auto"/>
                    <w:left w:val="none" w:sz="0" w:space="0" w:color="auto"/>
                    <w:bottom w:val="none" w:sz="0" w:space="0" w:color="auto"/>
                    <w:right w:val="none" w:sz="0" w:space="0" w:color="auto"/>
                  </w:divBdr>
                  <w:divsChild>
                    <w:div w:id="439760636">
                      <w:marLeft w:val="0"/>
                      <w:marRight w:val="0"/>
                      <w:marTop w:val="0"/>
                      <w:marBottom w:val="0"/>
                      <w:divBdr>
                        <w:top w:val="none" w:sz="0" w:space="0" w:color="auto"/>
                        <w:left w:val="none" w:sz="0" w:space="0" w:color="auto"/>
                        <w:bottom w:val="none" w:sz="0" w:space="0" w:color="auto"/>
                        <w:right w:val="none" w:sz="0" w:space="0" w:color="auto"/>
                      </w:divBdr>
                    </w:div>
                  </w:divsChild>
                </w:div>
                <w:div w:id="932472662">
                  <w:marLeft w:val="0"/>
                  <w:marRight w:val="0"/>
                  <w:marTop w:val="0"/>
                  <w:marBottom w:val="0"/>
                  <w:divBdr>
                    <w:top w:val="none" w:sz="0" w:space="0" w:color="auto"/>
                    <w:left w:val="none" w:sz="0" w:space="0" w:color="auto"/>
                    <w:bottom w:val="none" w:sz="0" w:space="0" w:color="auto"/>
                    <w:right w:val="none" w:sz="0" w:space="0" w:color="auto"/>
                  </w:divBdr>
                  <w:divsChild>
                    <w:div w:id="722288472">
                      <w:marLeft w:val="0"/>
                      <w:marRight w:val="0"/>
                      <w:marTop w:val="0"/>
                      <w:marBottom w:val="0"/>
                      <w:divBdr>
                        <w:top w:val="none" w:sz="0" w:space="0" w:color="auto"/>
                        <w:left w:val="none" w:sz="0" w:space="0" w:color="auto"/>
                        <w:bottom w:val="none" w:sz="0" w:space="0" w:color="auto"/>
                        <w:right w:val="none" w:sz="0" w:space="0" w:color="auto"/>
                      </w:divBdr>
                    </w:div>
                  </w:divsChild>
                </w:div>
                <w:div w:id="1840927401">
                  <w:marLeft w:val="0"/>
                  <w:marRight w:val="0"/>
                  <w:marTop w:val="0"/>
                  <w:marBottom w:val="0"/>
                  <w:divBdr>
                    <w:top w:val="none" w:sz="0" w:space="0" w:color="auto"/>
                    <w:left w:val="none" w:sz="0" w:space="0" w:color="auto"/>
                    <w:bottom w:val="none" w:sz="0" w:space="0" w:color="auto"/>
                    <w:right w:val="none" w:sz="0" w:space="0" w:color="auto"/>
                  </w:divBdr>
                  <w:divsChild>
                    <w:div w:id="104427270">
                      <w:marLeft w:val="0"/>
                      <w:marRight w:val="0"/>
                      <w:marTop w:val="0"/>
                      <w:marBottom w:val="0"/>
                      <w:divBdr>
                        <w:top w:val="none" w:sz="0" w:space="0" w:color="auto"/>
                        <w:left w:val="none" w:sz="0" w:space="0" w:color="auto"/>
                        <w:bottom w:val="none" w:sz="0" w:space="0" w:color="auto"/>
                        <w:right w:val="none" w:sz="0" w:space="0" w:color="auto"/>
                      </w:divBdr>
                    </w:div>
                  </w:divsChild>
                </w:div>
                <w:div w:id="598224295">
                  <w:marLeft w:val="0"/>
                  <w:marRight w:val="0"/>
                  <w:marTop w:val="0"/>
                  <w:marBottom w:val="0"/>
                  <w:divBdr>
                    <w:top w:val="none" w:sz="0" w:space="0" w:color="auto"/>
                    <w:left w:val="none" w:sz="0" w:space="0" w:color="auto"/>
                    <w:bottom w:val="none" w:sz="0" w:space="0" w:color="auto"/>
                    <w:right w:val="none" w:sz="0" w:space="0" w:color="auto"/>
                  </w:divBdr>
                  <w:divsChild>
                    <w:div w:id="918367092">
                      <w:marLeft w:val="0"/>
                      <w:marRight w:val="0"/>
                      <w:marTop w:val="0"/>
                      <w:marBottom w:val="0"/>
                      <w:divBdr>
                        <w:top w:val="none" w:sz="0" w:space="0" w:color="auto"/>
                        <w:left w:val="none" w:sz="0" w:space="0" w:color="auto"/>
                        <w:bottom w:val="none" w:sz="0" w:space="0" w:color="auto"/>
                        <w:right w:val="none" w:sz="0" w:space="0" w:color="auto"/>
                      </w:divBdr>
                    </w:div>
                  </w:divsChild>
                </w:div>
                <w:div w:id="243225362">
                  <w:marLeft w:val="0"/>
                  <w:marRight w:val="0"/>
                  <w:marTop w:val="0"/>
                  <w:marBottom w:val="0"/>
                  <w:divBdr>
                    <w:top w:val="none" w:sz="0" w:space="0" w:color="auto"/>
                    <w:left w:val="none" w:sz="0" w:space="0" w:color="auto"/>
                    <w:bottom w:val="none" w:sz="0" w:space="0" w:color="auto"/>
                    <w:right w:val="none" w:sz="0" w:space="0" w:color="auto"/>
                  </w:divBdr>
                  <w:divsChild>
                    <w:div w:id="1827547516">
                      <w:marLeft w:val="0"/>
                      <w:marRight w:val="0"/>
                      <w:marTop w:val="0"/>
                      <w:marBottom w:val="0"/>
                      <w:divBdr>
                        <w:top w:val="none" w:sz="0" w:space="0" w:color="auto"/>
                        <w:left w:val="none" w:sz="0" w:space="0" w:color="auto"/>
                        <w:bottom w:val="none" w:sz="0" w:space="0" w:color="auto"/>
                        <w:right w:val="none" w:sz="0" w:space="0" w:color="auto"/>
                      </w:divBdr>
                    </w:div>
                  </w:divsChild>
                </w:div>
                <w:div w:id="818426397">
                  <w:marLeft w:val="0"/>
                  <w:marRight w:val="0"/>
                  <w:marTop w:val="0"/>
                  <w:marBottom w:val="0"/>
                  <w:divBdr>
                    <w:top w:val="none" w:sz="0" w:space="0" w:color="auto"/>
                    <w:left w:val="none" w:sz="0" w:space="0" w:color="auto"/>
                    <w:bottom w:val="none" w:sz="0" w:space="0" w:color="auto"/>
                    <w:right w:val="none" w:sz="0" w:space="0" w:color="auto"/>
                  </w:divBdr>
                  <w:divsChild>
                    <w:div w:id="53428827">
                      <w:marLeft w:val="0"/>
                      <w:marRight w:val="0"/>
                      <w:marTop w:val="0"/>
                      <w:marBottom w:val="0"/>
                      <w:divBdr>
                        <w:top w:val="none" w:sz="0" w:space="0" w:color="auto"/>
                        <w:left w:val="none" w:sz="0" w:space="0" w:color="auto"/>
                        <w:bottom w:val="none" w:sz="0" w:space="0" w:color="auto"/>
                        <w:right w:val="none" w:sz="0" w:space="0" w:color="auto"/>
                      </w:divBdr>
                    </w:div>
                  </w:divsChild>
                </w:div>
                <w:div w:id="1608393205">
                  <w:marLeft w:val="0"/>
                  <w:marRight w:val="0"/>
                  <w:marTop w:val="0"/>
                  <w:marBottom w:val="0"/>
                  <w:divBdr>
                    <w:top w:val="none" w:sz="0" w:space="0" w:color="auto"/>
                    <w:left w:val="none" w:sz="0" w:space="0" w:color="auto"/>
                    <w:bottom w:val="none" w:sz="0" w:space="0" w:color="auto"/>
                    <w:right w:val="none" w:sz="0" w:space="0" w:color="auto"/>
                  </w:divBdr>
                  <w:divsChild>
                    <w:div w:id="549222034">
                      <w:marLeft w:val="0"/>
                      <w:marRight w:val="0"/>
                      <w:marTop w:val="0"/>
                      <w:marBottom w:val="0"/>
                      <w:divBdr>
                        <w:top w:val="none" w:sz="0" w:space="0" w:color="auto"/>
                        <w:left w:val="none" w:sz="0" w:space="0" w:color="auto"/>
                        <w:bottom w:val="none" w:sz="0" w:space="0" w:color="auto"/>
                        <w:right w:val="none" w:sz="0" w:space="0" w:color="auto"/>
                      </w:divBdr>
                    </w:div>
                  </w:divsChild>
                </w:div>
                <w:div w:id="613899665">
                  <w:marLeft w:val="0"/>
                  <w:marRight w:val="0"/>
                  <w:marTop w:val="0"/>
                  <w:marBottom w:val="0"/>
                  <w:divBdr>
                    <w:top w:val="none" w:sz="0" w:space="0" w:color="auto"/>
                    <w:left w:val="none" w:sz="0" w:space="0" w:color="auto"/>
                    <w:bottom w:val="none" w:sz="0" w:space="0" w:color="auto"/>
                    <w:right w:val="none" w:sz="0" w:space="0" w:color="auto"/>
                  </w:divBdr>
                  <w:divsChild>
                    <w:div w:id="1419475397">
                      <w:marLeft w:val="0"/>
                      <w:marRight w:val="0"/>
                      <w:marTop w:val="0"/>
                      <w:marBottom w:val="0"/>
                      <w:divBdr>
                        <w:top w:val="none" w:sz="0" w:space="0" w:color="auto"/>
                        <w:left w:val="none" w:sz="0" w:space="0" w:color="auto"/>
                        <w:bottom w:val="none" w:sz="0" w:space="0" w:color="auto"/>
                        <w:right w:val="none" w:sz="0" w:space="0" w:color="auto"/>
                      </w:divBdr>
                    </w:div>
                  </w:divsChild>
                </w:div>
                <w:div w:id="523371550">
                  <w:marLeft w:val="0"/>
                  <w:marRight w:val="0"/>
                  <w:marTop w:val="0"/>
                  <w:marBottom w:val="0"/>
                  <w:divBdr>
                    <w:top w:val="none" w:sz="0" w:space="0" w:color="auto"/>
                    <w:left w:val="none" w:sz="0" w:space="0" w:color="auto"/>
                    <w:bottom w:val="none" w:sz="0" w:space="0" w:color="auto"/>
                    <w:right w:val="none" w:sz="0" w:space="0" w:color="auto"/>
                  </w:divBdr>
                  <w:divsChild>
                    <w:div w:id="440343308">
                      <w:marLeft w:val="0"/>
                      <w:marRight w:val="0"/>
                      <w:marTop w:val="0"/>
                      <w:marBottom w:val="0"/>
                      <w:divBdr>
                        <w:top w:val="none" w:sz="0" w:space="0" w:color="auto"/>
                        <w:left w:val="none" w:sz="0" w:space="0" w:color="auto"/>
                        <w:bottom w:val="none" w:sz="0" w:space="0" w:color="auto"/>
                        <w:right w:val="none" w:sz="0" w:space="0" w:color="auto"/>
                      </w:divBdr>
                    </w:div>
                  </w:divsChild>
                </w:div>
                <w:div w:id="510611719">
                  <w:marLeft w:val="0"/>
                  <w:marRight w:val="0"/>
                  <w:marTop w:val="0"/>
                  <w:marBottom w:val="0"/>
                  <w:divBdr>
                    <w:top w:val="none" w:sz="0" w:space="0" w:color="auto"/>
                    <w:left w:val="none" w:sz="0" w:space="0" w:color="auto"/>
                    <w:bottom w:val="none" w:sz="0" w:space="0" w:color="auto"/>
                    <w:right w:val="none" w:sz="0" w:space="0" w:color="auto"/>
                  </w:divBdr>
                  <w:divsChild>
                    <w:div w:id="2080787365">
                      <w:marLeft w:val="0"/>
                      <w:marRight w:val="0"/>
                      <w:marTop w:val="0"/>
                      <w:marBottom w:val="0"/>
                      <w:divBdr>
                        <w:top w:val="none" w:sz="0" w:space="0" w:color="auto"/>
                        <w:left w:val="none" w:sz="0" w:space="0" w:color="auto"/>
                        <w:bottom w:val="none" w:sz="0" w:space="0" w:color="auto"/>
                        <w:right w:val="none" w:sz="0" w:space="0" w:color="auto"/>
                      </w:divBdr>
                    </w:div>
                  </w:divsChild>
                </w:div>
                <w:div w:id="339429658">
                  <w:marLeft w:val="0"/>
                  <w:marRight w:val="0"/>
                  <w:marTop w:val="0"/>
                  <w:marBottom w:val="0"/>
                  <w:divBdr>
                    <w:top w:val="none" w:sz="0" w:space="0" w:color="auto"/>
                    <w:left w:val="none" w:sz="0" w:space="0" w:color="auto"/>
                    <w:bottom w:val="none" w:sz="0" w:space="0" w:color="auto"/>
                    <w:right w:val="none" w:sz="0" w:space="0" w:color="auto"/>
                  </w:divBdr>
                  <w:divsChild>
                    <w:div w:id="650141019">
                      <w:marLeft w:val="0"/>
                      <w:marRight w:val="0"/>
                      <w:marTop w:val="0"/>
                      <w:marBottom w:val="0"/>
                      <w:divBdr>
                        <w:top w:val="none" w:sz="0" w:space="0" w:color="auto"/>
                        <w:left w:val="none" w:sz="0" w:space="0" w:color="auto"/>
                        <w:bottom w:val="none" w:sz="0" w:space="0" w:color="auto"/>
                        <w:right w:val="none" w:sz="0" w:space="0" w:color="auto"/>
                      </w:divBdr>
                    </w:div>
                  </w:divsChild>
                </w:div>
                <w:div w:id="178354127">
                  <w:marLeft w:val="0"/>
                  <w:marRight w:val="0"/>
                  <w:marTop w:val="0"/>
                  <w:marBottom w:val="0"/>
                  <w:divBdr>
                    <w:top w:val="none" w:sz="0" w:space="0" w:color="auto"/>
                    <w:left w:val="none" w:sz="0" w:space="0" w:color="auto"/>
                    <w:bottom w:val="none" w:sz="0" w:space="0" w:color="auto"/>
                    <w:right w:val="none" w:sz="0" w:space="0" w:color="auto"/>
                  </w:divBdr>
                  <w:divsChild>
                    <w:div w:id="193201026">
                      <w:marLeft w:val="0"/>
                      <w:marRight w:val="0"/>
                      <w:marTop w:val="0"/>
                      <w:marBottom w:val="0"/>
                      <w:divBdr>
                        <w:top w:val="none" w:sz="0" w:space="0" w:color="auto"/>
                        <w:left w:val="none" w:sz="0" w:space="0" w:color="auto"/>
                        <w:bottom w:val="none" w:sz="0" w:space="0" w:color="auto"/>
                        <w:right w:val="none" w:sz="0" w:space="0" w:color="auto"/>
                      </w:divBdr>
                    </w:div>
                  </w:divsChild>
                </w:div>
                <w:div w:id="198713954">
                  <w:marLeft w:val="0"/>
                  <w:marRight w:val="0"/>
                  <w:marTop w:val="0"/>
                  <w:marBottom w:val="0"/>
                  <w:divBdr>
                    <w:top w:val="none" w:sz="0" w:space="0" w:color="auto"/>
                    <w:left w:val="none" w:sz="0" w:space="0" w:color="auto"/>
                    <w:bottom w:val="none" w:sz="0" w:space="0" w:color="auto"/>
                    <w:right w:val="none" w:sz="0" w:space="0" w:color="auto"/>
                  </w:divBdr>
                  <w:divsChild>
                    <w:div w:id="1858693928">
                      <w:marLeft w:val="0"/>
                      <w:marRight w:val="0"/>
                      <w:marTop w:val="0"/>
                      <w:marBottom w:val="0"/>
                      <w:divBdr>
                        <w:top w:val="none" w:sz="0" w:space="0" w:color="auto"/>
                        <w:left w:val="none" w:sz="0" w:space="0" w:color="auto"/>
                        <w:bottom w:val="none" w:sz="0" w:space="0" w:color="auto"/>
                        <w:right w:val="none" w:sz="0" w:space="0" w:color="auto"/>
                      </w:divBdr>
                    </w:div>
                  </w:divsChild>
                </w:div>
                <w:div w:id="1434090475">
                  <w:marLeft w:val="0"/>
                  <w:marRight w:val="0"/>
                  <w:marTop w:val="0"/>
                  <w:marBottom w:val="0"/>
                  <w:divBdr>
                    <w:top w:val="none" w:sz="0" w:space="0" w:color="auto"/>
                    <w:left w:val="none" w:sz="0" w:space="0" w:color="auto"/>
                    <w:bottom w:val="none" w:sz="0" w:space="0" w:color="auto"/>
                    <w:right w:val="none" w:sz="0" w:space="0" w:color="auto"/>
                  </w:divBdr>
                  <w:divsChild>
                    <w:div w:id="677195224">
                      <w:marLeft w:val="0"/>
                      <w:marRight w:val="0"/>
                      <w:marTop w:val="0"/>
                      <w:marBottom w:val="0"/>
                      <w:divBdr>
                        <w:top w:val="none" w:sz="0" w:space="0" w:color="auto"/>
                        <w:left w:val="none" w:sz="0" w:space="0" w:color="auto"/>
                        <w:bottom w:val="none" w:sz="0" w:space="0" w:color="auto"/>
                        <w:right w:val="none" w:sz="0" w:space="0" w:color="auto"/>
                      </w:divBdr>
                    </w:div>
                  </w:divsChild>
                </w:div>
                <w:div w:id="295530229">
                  <w:marLeft w:val="0"/>
                  <w:marRight w:val="0"/>
                  <w:marTop w:val="0"/>
                  <w:marBottom w:val="0"/>
                  <w:divBdr>
                    <w:top w:val="none" w:sz="0" w:space="0" w:color="auto"/>
                    <w:left w:val="none" w:sz="0" w:space="0" w:color="auto"/>
                    <w:bottom w:val="none" w:sz="0" w:space="0" w:color="auto"/>
                    <w:right w:val="none" w:sz="0" w:space="0" w:color="auto"/>
                  </w:divBdr>
                  <w:divsChild>
                    <w:div w:id="448746876">
                      <w:marLeft w:val="0"/>
                      <w:marRight w:val="0"/>
                      <w:marTop w:val="0"/>
                      <w:marBottom w:val="0"/>
                      <w:divBdr>
                        <w:top w:val="none" w:sz="0" w:space="0" w:color="auto"/>
                        <w:left w:val="none" w:sz="0" w:space="0" w:color="auto"/>
                        <w:bottom w:val="none" w:sz="0" w:space="0" w:color="auto"/>
                        <w:right w:val="none" w:sz="0" w:space="0" w:color="auto"/>
                      </w:divBdr>
                    </w:div>
                  </w:divsChild>
                </w:div>
                <w:div w:id="77095426">
                  <w:marLeft w:val="0"/>
                  <w:marRight w:val="0"/>
                  <w:marTop w:val="0"/>
                  <w:marBottom w:val="0"/>
                  <w:divBdr>
                    <w:top w:val="none" w:sz="0" w:space="0" w:color="auto"/>
                    <w:left w:val="none" w:sz="0" w:space="0" w:color="auto"/>
                    <w:bottom w:val="none" w:sz="0" w:space="0" w:color="auto"/>
                    <w:right w:val="none" w:sz="0" w:space="0" w:color="auto"/>
                  </w:divBdr>
                  <w:divsChild>
                    <w:div w:id="1191185656">
                      <w:marLeft w:val="0"/>
                      <w:marRight w:val="0"/>
                      <w:marTop w:val="0"/>
                      <w:marBottom w:val="0"/>
                      <w:divBdr>
                        <w:top w:val="none" w:sz="0" w:space="0" w:color="auto"/>
                        <w:left w:val="none" w:sz="0" w:space="0" w:color="auto"/>
                        <w:bottom w:val="none" w:sz="0" w:space="0" w:color="auto"/>
                        <w:right w:val="none" w:sz="0" w:space="0" w:color="auto"/>
                      </w:divBdr>
                    </w:div>
                  </w:divsChild>
                </w:div>
                <w:div w:id="979916917">
                  <w:marLeft w:val="0"/>
                  <w:marRight w:val="0"/>
                  <w:marTop w:val="0"/>
                  <w:marBottom w:val="0"/>
                  <w:divBdr>
                    <w:top w:val="none" w:sz="0" w:space="0" w:color="auto"/>
                    <w:left w:val="none" w:sz="0" w:space="0" w:color="auto"/>
                    <w:bottom w:val="none" w:sz="0" w:space="0" w:color="auto"/>
                    <w:right w:val="none" w:sz="0" w:space="0" w:color="auto"/>
                  </w:divBdr>
                  <w:divsChild>
                    <w:div w:id="357700594">
                      <w:marLeft w:val="0"/>
                      <w:marRight w:val="0"/>
                      <w:marTop w:val="0"/>
                      <w:marBottom w:val="0"/>
                      <w:divBdr>
                        <w:top w:val="none" w:sz="0" w:space="0" w:color="auto"/>
                        <w:left w:val="none" w:sz="0" w:space="0" w:color="auto"/>
                        <w:bottom w:val="none" w:sz="0" w:space="0" w:color="auto"/>
                        <w:right w:val="none" w:sz="0" w:space="0" w:color="auto"/>
                      </w:divBdr>
                    </w:div>
                  </w:divsChild>
                </w:div>
                <w:div w:id="612133373">
                  <w:marLeft w:val="0"/>
                  <w:marRight w:val="0"/>
                  <w:marTop w:val="0"/>
                  <w:marBottom w:val="0"/>
                  <w:divBdr>
                    <w:top w:val="none" w:sz="0" w:space="0" w:color="auto"/>
                    <w:left w:val="none" w:sz="0" w:space="0" w:color="auto"/>
                    <w:bottom w:val="none" w:sz="0" w:space="0" w:color="auto"/>
                    <w:right w:val="none" w:sz="0" w:space="0" w:color="auto"/>
                  </w:divBdr>
                  <w:divsChild>
                    <w:div w:id="774440421">
                      <w:marLeft w:val="0"/>
                      <w:marRight w:val="0"/>
                      <w:marTop w:val="0"/>
                      <w:marBottom w:val="0"/>
                      <w:divBdr>
                        <w:top w:val="none" w:sz="0" w:space="0" w:color="auto"/>
                        <w:left w:val="none" w:sz="0" w:space="0" w:color="auto"/>
                        <w:bottom w:val="none" w:sz="0" w:space="0" w:color="auto"/>
                        <w:right w:val="none" w:sz="0" w:space="0" w:color="auto"/>
                      </w:divBdr>
                    </w:div>
                  </w:divsChild>
                </w:div>
                <w:div w:id="1622881488">
                  <w:marLeft w:val="0"/>
                  <w:marRight w:val="0"/>
                  <w:marTop w:val="0"/>
                  <w:marBottom w:val="0"/>
                  <w:divBdr>
                    <w:top w:val="none" w:sz="0" w:space="0" w:color="auto"/>
                    <w:left w:val="none" w:sz="0" w:space="0" w:color="auto"/>
                    <w:bottom w:val="none" w:sz="0" w:space="0" w:color="auto"/>
                    <w:right w:val="none" w:sz="0" w:space="0" w:color="auto"/>
                  </w:divBdr>
                  <w:divsChild>
                    <w:div w:id="955869984">
                      <w:marLeft w:val="0"/>
                      <w:marRight w:val="0"/>
                      <w:marTop w:val="0"/>
                      <w:marBottom w:val="0"/>
                      <w:divBdr>
                        <w:top w:val="none" w:sz="0" w:space="0" w:color="auto"/>
                        <w:left w:val="none" w:sz="0" w:space="0" w:color="auto"/>
                        <w:bottom w:val="none" w:sz="0" w:space="0" w:color="auto"/>
                        <w:right w:val="none" w:sz="0" w:space="0" w:color="auto"/>
                      </w:divBdr>
                    </w:div>
                  </w:divsChild>
                </w:div>
                <w:div w:id="258753151">
                  <w:marLeft w:val="0"/>
                  <w:marRight w:val="0"/>
                  <w:marTop w:val="0"/>
                  <w:marBottom w:val="0"/>
                  <w:divBdr>
                    <w:top w:val="none" w:sz="0" w:space="0" w:color="auto"/>
                    <w:left w:val="none" w:sz="0" w:space="0" w:color="auto"/>
                    <w:bottom w:val="none" w:sz="0" w:space="0" w:color="auto"/>
                    <w:right w:val="none" w:sz="0" w:space="0" w:color="auto"/>
                  </w:divBdr>
                  <w:divsChild>
                    <w:div w:id="497767687">
                      <w:marLeft w:val="0"/>
                      <w:marRight w:val="0"/>
                      <w:marTop w:val="0"/>
                      <w:marBottom w:val="0"/>
                      <w:divBdr>
                        <w:top w:val="none" w:sz="0" w:space="0" w:color="auto"/>
                        <w:left w:val="none" w:sz="0" w:space="0" w:color="auto"/>
                        <w:bottom w:val="none" w:sz="0" w:space="0" w:color="auto"/>
                        <w:right w:val="none" w:sz="0" w:space="0" w:color="auto"/>
                      </w:divBdr>
                    </w:div>
                  </w:divsChild>
                </w:div>
                <w:div w:id="1597402735">
                  <w:marLeft w:val="0"/>
                  <w:marRight w:val="0"/>
                  <w:marTop w:val="0"/>
                  <w:marBottom w:val="0"/>
                  <w:divBdr>
                    <w:top w:val="none" w:sz="0" w:space="0" w:color="auto"/>
                    <w:left w:val="none" w:sz="0" w:space="0" w:color="auto"/>
                    <w:bottom w:val="none" w:sz="0" w:space="0" w:color="auto"/>
                    <w:right w:val="none" w:sz="0" w:space="0" w:color="auto"/>
                  </w:divBdr>
                  <w:divsChild>
                    <w:div w:id="788009367">
                      <w:marLeft w:val="0"/>
                      <w:marRight w:val="0"/>
                      <w:marTop w:val="0"/>
                      <w:marBottom w:val="0"/>
                      <w:divBdr>
                        <w:top w:val="none" w:sz="0" w:space="0" w:color="auto"/>
                        <w:left w:val="none" w:sz="0" w:space="0" w:color="auto"/>
                        <w:bottom w:val="none" w:sz="0" w:space="0" w:color="auto"/>
                        <w:right w:val="none" w:sz="0" w:space="0" w:color="auto"/>
                      </w:divBdr>
                    </w:div>
                  </w:divsChild>
                </w:div>
                <w:div w:id="1781997049">
                  <w:marLeft w:val="0"/>
                  <w:marRight w:val="0"/>
                  <w:marTop w:val="0"/>
                  <w:marBottom w:val="0"/>
                  <w:divBdr>
                    <w:top w:val="none" w:sz="0" w:space="0" w:color="auto"/>
                    <w:left w:val="none" w:sz="0" w:space="0" w:color="auto"/>
                    <w:bottom w:val="none" w:sz="0" w:space="0" w:color="auto"/>
                    <w:right w:val="none" w:sz="0" w:space="0" w:color="auto"/>
                  </w:divBdr>
                  <w:divsChild>
                    <w:div w:id="1250773664">
                      <w:marLeft w:val="0"/>
                      <w:marRight w:val="0"/>
                      <w:marTop w:val="0"/>
                      <w:marBottom w:val="0"/>
                      <w:divBdr>
                        <w:top w:val="none" w:sz="0" w:space="0" w:color="auto"/>
                        <w:left w:val="none" w:sz="0" w:space="0" w:color="auto"/>
                        <w:bottom w:val="none" w:sz="0" w:space="0" w:color="auto"/>
                        <w:right w:val="none" w:sz="0" w:space="0" w:color="auto"/>
                      </w:divBdr>
                    </w:div>
                  </w:divsChild>
                </w:div>
                <w:div w:id="1149707645">
                  <w:marLeft w:val="0"/>
                  <w:marRight w:val="0"/>
                  <w:marTop w:val="0"/>
                  <w:marBottom w:val="0"/>
                  <w:divBdr>
                    <w:top w:val="none" w:sz="0" w:space="0" w:color="auto"/>
                    <w:left w:val="none" w:sz="0" w:space="0" w:color="auto"/>
                    <w:bottom w:val="none" w:sz="0" w:space="0" w:color="auto"/>
                    <w:right w:val="none" w:sz="0" w:space="0" w:color="auto"/>
                  </w:divBdr>
                  <w:divsChild>
                    <w:div w:id="1683433219">
                      <w:marLeft w:val="0"/>
                      <w:marRight w:val="0"/>
                      <w:marTop w:val="0"/>
                      <w:marBottom w:val="0"/>
                      <w:divBdr>
                        <w:top w:val="none" w:sz="0" w:space="0" w:color="auto"/>
                        <w:left w:val="none" w:sz="0" w:space="0" w:color="auto"/>
                        <w:bottom w:val="none" w:sz="0" w:space="0" w:color="auto"/>
                        <w:right w:val="none" w:sz="0" w:space="0" w:color="auto"/>
                      </w:divBdr>
                    </w:div>
                  </w:divsChild>
                </w:div>
                <w:div w:id="1416440517">
                  <w:marLeft w:val="0"/>
                  <w:marRight w:val="0"/>
                  <w:marTop w:val="0"/>
                  <w:marBottom w:val="0"/>
                  <w:divBdr>
                    <w:top w:val="none" w:sz="0" w:space="0" w:color="auto"/>
                    <w:left w:val="none" w:sz="0" w:space="0" w:color="auto"/>
                    <w:bottom w:val="none" w:sz="0" w:space="0" w:color="auto"/>
                    <w:right w:val="none" w:sz="0" w:space="0" w:color="auto"/>
                  </w:divBdr>
                  <w:divsChild>
                    <w:div w:id="1024483467">
                      <w:marLeft w:val="0"/>
                      <w:marRight w:val="0"/>
                      <w:marTop w:val="0"/>
                      <w:marBottom w:val="0"/>
                      <w:divBdr>
                        <w:top w:val="none" w:sz="0" w:space="0" w:color="auto"/>
                        <w:left w:val="none" w:sz="0" w:space="0" w:color="auto"/>
                        <w:bottom w:val="none" w:sz="0" w:space="0" w:color="auto"/>
                        <w:right w:val="none" w:sz="0" w:space="0" w:color="auto"/>
                      </w:divBdr>
                    </w:div>
                  </w:divsChild>
                </w:div>
                <w:div w:id="1443189789">
                  <w:marLeft w:val="0"/>
                  <w:marRight w:val="0"/>
                  <w:marTop w:val="0"/>
                  <w:marBottom w:val="0"/>
                  <w:divBdr>
                    <w:top w:val="none" w:sz="0" w:space="0" w:color="auto"/>
                    <w:left w:val="none" w:sz="0" w:space="0" w:color="auto"/>
                    <w:bottom w:val="none" w:sz="0" w:space="0" w:color="auto"/>
                    <w:right w:val="none" w:sz="0" w:space="0" w:color="auto"/>
                  </w:divBdr>
                  <w:divsChild>
                    <w:div w:id="1355110145">
                      <w:marLeft w:val="0"/>
                      <w:marRight w:val="0"/>
                      <w:marTop w:val="0"/>
                      <w:marBottom w:val="0"/>
                      <w:divBdr>
                        <w:top w:val="none" w:sz="0" w:space="0" w:color="auto"/>
                        <w:left w:val="none" w:sz="0" w:space="0" w:color="auto"/>
                        <w:bottom w:val="none" w:sz="0" w:space="0" w:color="auto"/>
                        <w:right w:val="none" w:sz="0" w:space="0" w:color="auto"/>
                      </w:divBdr>
                    </w:div>
                  </w:divsChild>
                </w:div>
                <w:div w:id="1738554581">
                  <w:marLeft w:val="0"/>
                  <w:marRight w:val="0"/>
                  <w:marTop w:val="0"/>
                  <w:marBottom w:val="0"/>
                  <w:divBdr>
                    <w:top w:val="none" w:sz="0" w:space="0" w:color="auto"/>
                    <w:left w:val="none" w:sz="0" w:space="0" w:color="auto"/>
                    <w:bottom w:val="none" w:sz="0" w:space="0" w:color="auto"/>
                    <w:right w:val="none" w:sz="0" w:space="0" w:color="auto"/>
                  </w:divBdr>
                  <w:divsChild>
                    <w:div w:id="2023430482">
                      <w:marLeft w:val="0"/>
                      <w:marRight w:val="0"/>
                      <w:marTop w:val="0"/>
                      <w:marBottom w:val="0"/>
                      <w:divBdr>
                        <w:top w:val="none" w:sz="0" w:space="0" w:color="auto"/>
                        <w:left w:val="none" w:sz="0" w:space="0" w:color="auto"/>
                        <w:bottom w:val="none" w:sz="0" w:space="0" w:color="auto"/>
                        <w:right w:val="none" w:sz="0" w:space="0" w:color="auto"/>
                      </w:divBdr>
                    </w:div>
                  </w:divsChild>
                </w:div>
                <w:div w:id="1352491814">
                  <w:marLeft w:val="0"/>
                  <w:marRight w:val="0"/>
                  <w:marTop w:val="0"/>
                  <w:marBottom w:val="0"/>
                  <w:divBdr>
                    <w:top w:val="none" w:sz="0" w:space="0" w:color="auto"/>
                    <w:left w:val="none" w:sz="0" w:space="0" w:color="auto"/>
                    <w:bottom w:val="none" w:sz="0" w:space="0" w:color="auto"/>
                    <w:right w:val="none" w:sz="0" w:space="0" w:color="auto"/>
                  </w:divBdr>
                  <w:divsChild>
                    <w:div w:id="1511607026">
                      <w:marLeft w:val="0"/>
                      <w:marRight w:val="0"/>
                      <w:marTop w:val="0"/>
                      <w:marBottom w:val="0"/>
                      <w:divBdr>
                        <w:top w:val="none" w:sz="0" w:space="0" w:color="auto"/>
                        <w:left w:val="none" w:sz="0" w:space="0" w:color="auto"/>
                        <w:bottom w:val="none" w:sz="0" w:space="0" w:color="auto"/>
                        <w:right w:val="none" w:sz="0" w:space="0" w:color="auto"/>
                      </w:divBdr>
                    </w:div>
                  </w:divsChild>
                </w:div>
                <w:div w:id="1464074672">
                  <w:marLeft w:val="0"/>
                  <w:marRight w:val="0"/>
                  <w:marTop w:val="0"/>
                  <w:marBottom w:val="0"/>
                  <w:divBdr>
                    <w:top w:val="none" w:sz="0" w:space="0" w:color="auto"/>
                    <w:left w:val="none" w:sz="0" w:space="0" w:color="auto"/>
                    <w:bottom w:val="none" w:sz="0" w:space="0" w:color="auto"/>
                    <w:right w:val="none" w:sz="0" w:space="0" w:color="auto"/>
                  </w:divBdr>
                  <w:divsChild>
                    <w:div w:id="1504051339">
                      <w:marLeft w:val="0"/>
                      <w:marRight w:val="0"/>
                      <w:marTop w:val="0"/>
                      <w:marBottom w:val="0"/>
                      <w:divBdr>
                        <w:top w:val="none" w:sz="0" w:space="0" w:color="auto"/>
                        <w:left w:val="none" w:sz="0" w:space="0" w:color="auto"/>
                        <w:bottom w:val="none" w:sz="0" w:space="0" w:color="auto"/>
                        <w:right w:val="none" w:sz="0" w:space="0" w:color="auto"/>
                      </w:divBdr>
                    </w:div>
                  </w:divsChild>
                </w:div>
                <w:div w:id="1253471605">
                  <w:marLeft w:val="0"/>
                  <w:marRight w:val="0"/>
                  <w:marTop w:val="0"/>
                  <w:marBottom w:val="0"/>
                  <w:divBdr>
                    <w:top w:val="none" w:sz="0" w:space="0" w:color="auto"/>
                    <w:left w:val="none" w:sz="0" w:space="0" w:color="auto"/>
                    <w:bottom w:val="none" w:sz="0" w:space="0" w:color="auto"/>
                    <w:right w:val="none" w:sz="0" w:space="0" w:color="auto"/>
                  </w:divBdr>
                  <w:divsChild>
                    <w:div w:id="953634677">
                      <w:marLeft w:val="0"/>
                      <w:marRight w:val="0"/>
                      <w:marTop w:val="0"/>
                      <w:marBottom w:val="0"/>
                      <w:divBdr>
                        <w:top w:val="none" w:sz="0" w:space="0" w:color="auto"/>
                        <w:left w:val="none" w:sz="0" w:space="0" w:color="auto"/>
                        <w:bottom w:val="none" w:sz="0" w:space="0" w:color="auto"/>
                        <w:right w:val="none" w:sz="0" w:space="0" w:color="auto"/>
                      </w:divBdr>
                    </w:div>
                  </w:divsChild>
                </w:div>
                <w:div w:id="1420250663">
                  <w:marLeft w:val="0"/>
                  <w:marRight w:val="0"/>
                  <w:marTop w:val="0"/>
                  <w:marBottom w:val="0"/>
                  <w:divBdr>
                    <w:top w:val="none" w:sz="0" w:space="0" w:color="auto"/>
                    <w:left w:val="none" w:sz="0" w:space="0" w:color="auto"/>
                    <w:bottom w:val="none" w:sz="0" w:space="0" w:color="auto"/>
                    <w:right w:val="none" w:sz="0" w:space="0" w:color="auto"/>
                  </w:divBdr>
                  <w:divsChild>
                    <w:div w:id="978877304">
                      <w:marLeft w:val="0"/>
                      <w:marRight w:val="0"/>
                      <w:marTop w:val="0"/>
                      <w:marBottom w:val="0"/>
                      <w:divBdr>
                        <w:top w:val="none" w:sz="0" w:space="0" w:color="auto"/>
                        <w:left w:val="none" w:sz="0" w:space="0" w:color="auto"/>
                        <w:bottom w:val="none" w:sz="0" w:space="0" w:color="auto"/>
                        <w:right w:val="none" w:sz="0" w:space="0" w:color="auto"/>
                      </w:divBdr>
                    </w:div>
                  </w:divsChild>
                </w:div>
                <w:div w:id="193806912">
                  <w:marLeft w:val="0"/>
                  <w:marRight w:val="0"/>
                  <w:marTop w:val="0"/>
                  <w:marBottom w:val="0"/>
                  <w:divBdr>
                    <w:top w:val="none" w:sz="0" w:space="0" w:color="auto"/>
                    <w:left w:val="none" w:sz="0" w:space="0" w:color="auto"/>
                    <w:bottom w:val="none" w:sz="0" w:space="0" w:color="auto"/>
                    <w:right w:val="none" w:sz="0" w:space="0" w:color="auto"/>
                  </w:divBdr>
                  <w:divsChild>
                    <w:div w:id="1482383971">
                      <w:marLeft w:val="0"/>
                      <w:marRight w:val="0"/>
                      <w:marTop w:val="0"/>
                      <w:marBottom w:val="0"/>
                      <w:divBdr>
                        <w:top w:val="none" w:sz="0" w:space="0" w:color="auto"/>
                        <w:left w:val="none" w:sz="0" w:space="0" w:color="auto"/>
                        <w:bottom w:val="none" w:sz="0" w:space="0" w:color="auto"/>
                        <w:right w:val="none" w:sz="0" w:space="0" w:color="auto"/>
                      </w:divBdr>
                    </w:div>
                  </w:divsChild>
                </w:div>
                <w:div w:id="42800875">
                  <w:marLeft w:val="0"/>
                  <w:marRight w:val="0"/>
                  <w:marTop w:val="0"/>
                  <w:marBottom w:val="0"/>
                  <w:divBdr>
                    <w:top w:val="none" w:sz="0" w:space="0" w:color="auto"/>
                    <w:left w:val="none" w:sz="0" w:space="0" w:color="auto"/>
                    <w:bottom w:val="none" w:sz="0" w:space="0" w:color="auto"/>
                    <w:right w:val="none" w:sz="0" w:space="0" w:color="auto"/>
                  </w:divBdr>
                  <w:divsChild>
                    <w:div w:id="880020504">
                      <w:marLeft w:val="0"/>
                      <w:marRight w:val="0"/>
                      <w:marTop w:val="0"/>
                      <w:marBottom w:val="0"/>
                      <w:divBdr>
                        <w:top w:val="none" w:sz="0" w:space="0" w:color="auto"/>
                        <w:left w:val="none" w:sz="0" w:space="0" w:color="auto"/>
                        <w:bottom w:val="none" w:sz="0" w:space="0" w:color="auto"/>
                        <w:right w:val="none" w:sz="0" w:space="0" w:color="auto"/>
                      </w:divBdr>
                    </w:div>
                  </w:divsChild>
                </w:div>
                <w:div w:id="1966962797">
                  <w:marLeft w:val="0"/>
                  <w:marRight w:val="0"/>
                  <w:marTop w:val="0"/>
                  <w:marBottom w:val="0"/>
                  <w:divBdr>
                    <w:top w:val="none" w:sz="0" w:space="0" w:color="auto"/>
                    <w:left w:val="none" w:sz="0" w:space="0" w:color="auto"/>
                    <w:bottom w:val="none" w:sz="0" w:space="0" w:color="auto"/>
                    <w:right w:val="none" w:sz="0" w:space="0" w:color="auto"/>
                  </w:divBdr>
                  <w:divsChild>
                    <w:div w:id="1212378496">
                      <w:marLeft w:val="0"/>
                      <w:marRight w:val="0"/>
                      <w:marTop w:val="0"/>
                      <w:marBottom w:val="0"/>
                      <w:divBdr>
                        <w:top w:val="none" w:sz="0" w:space="0" w:color="auto"/>
                        <w:left w:val="none" w:sz="0" w:space="0" w:color="auto"/>
                        <w:bottom w:val="none" w:sz="0" w:space="0" w:color="auto"/>
                        <w:right w:val="none" w:sz="0" w:space="0" w:color="auto"/>
                      </w:divBdr>
                    </w:div>
                  </w:divsChild>
                </w:div>
                <w:div w:id="1202742938">
                  <w:marLeft w:val="0"/>
                  <w:marRight w:val="0"/>
                  <w:marTop w:val="0"/>
                  <w:marBottom w:val="0"/>
                  <w:divBdr>
                    <w:top w:val="none" w:sz="0" w:space="0" w:color="auto"/>
                    <w:left w:val="none" w:sz="0" w:space="0" w:color="auto"/>
                    <w:bottom w:val="none" w:sz="0" w:space="0" w:color="auto"/>
                    <w:right w:val="none" w:sz="0" w:space="0" w:color="auto"/>
                  </w:divBdr>
                  <w:divsChild>
                    <w:div w:id="416874888">
                      <w:marLeft w:val="0"/>
                      <w:marRight w:val="0"/>
                      <w:marTop w:val="0"/>
                      <w:marBottom w:val="0"/>
                      <w:divBdr>
                        <w:top w:val="none" w:sz="0" w:space="0" w:color="auto"/>
                        <w:left w:val="none" w:sz="0" w:space="0" w:color="auto"/>
                        <w:bottom w:val="none" w:sz="0" w:space="0" w:color="auto"/>
                        <w:right w:val="none" w:sz="0" w:space="0" w:color="auto"/>
                      </w:divBdr>
                    </w:div>
                  </w:divsChild>
                </w:div>
                <w:div w:id="1414929777">
                  <w:marLeft w:val="0"/>
                  <w:marRight w:val="0"/>
                  <w:marTop w:val="0"/>
                  <w:marBottom w:val="0"/>
                  <w:divBdr>
                    <w:top w:val="none" w:sz="0" w:space="0" w:color="auto"/>
                    <w:left w:val="none" w:sz="0" w:space="0" w:color="auto"/>
                    <w:bottom w:val="none" w:sz="0" w:space="0" w:color="auto"/>
                    <w:right w:val="none" w:sz="0" w:space="0" w:color="auto"/>
                  </w:divBdr>
                  <w:divsChild>
                    <w:div w:id="1231312510">
                      <w:marLeft w:val="0"/>
                      <w:marRight w:val="0"/>
                      <w:marTop w:val="0"/>
                      <w:marBottom w:val="0"/>
                      <w:divBdr>
                        <w:top w:val="none" w:sz="0" w:space="0" w:color="auto"/>
                        <w:left w:val="none" w:sz="0" w:space="0" w:color="auto"/>
                        <w:bottom w:val="none" w:sz="0" w:space="0" w:color="auto"/>
                        <w:right w:val="none" w:sz="0" w:space="0" w:color="auto"/>
                      </w:divBdr>
                    </w:div>
                  </w:divsChild>
                </w:div>
                <w:div w:id="844514502">
                  <w:marLeft w:val="0"/>
                  <w:marRight w:val="0"/>
                  <w:marTop w:val="0"/>
                  <w:marBottom w:val="0"/>
                  <w:divBdr>
                    <w:top w:val="none" w:sz="0" w:space="0" w:color="auto"/>
                    <w:left w:val="none" w:sz="0" w:space="0" w:color="auto"/>
                    <w:bottom w:val="none" w:sz="0" w:space="0" w:color="auto"/>
                    <w:right w:val="none" w:sz="0" w:space="0" w:color="auto"/>
                  </w:divBdr>
                  <w:divsChild>
                    <w:div w:id="266428731">
                      <w:marLeft w:val="0"/>
                      <w:marRight w:val="0"/>
                      <w:marTop w:val="0"/>
                      <w:marBottom w:val="0"/>
                      <w:divBdr>
                        <w:top w:val="none" w:sz="0" w:space="0" w:color="auto"/>
                        <w:left w:val="none" w:sz="0" w:space="0" w:color="auto"/>
                        <w:bottom w:val="none" w:sz="0" w:space="0" w:color="auto"/>
                        <w:right w:val="none" w:sz="0" w:space="0" w:color="auto"/>
                      </w:divBdr>
                    </w:div>
                  </w:divsChild>
                </w:div>
                <w:div w:id="1968199498">
                  <w:marLeft w:val="0"/>
                  <w:marRight w:val="0"/>
                  <w:marTop w:val="0"/>
                  <w:marBottom w:val="0"/>
                  <w:divBdr>
                    <w:top w:val="none" w:sz="0" w:space="0" w:color="auto"/>
                    <w:left w:val="none" w:sz="0" w:space="0" w:color="auto"/>
                    <w:bottom w:val="none" w:sz="0" w:space="0" w:color="auto"/>
                    <w:right w:val="none" w:sz="0" w:space="0" w:color="auto"/>
                  </w:divBdr>
                  <w:divsChild>
                    <w:div w:id="1969822611">
                      <w:marLeft w:val="0"/>
                      <w:marRight w:val="0"/>
                      <w:marTop w:val="0"/>
                      <w:marBottom w:val="0"/>
                      <w:divBdr>
                        <w:top w:val="none" w:sz="0" w:space="0" w:color="auto"/>
                        <w:left w:val="none" w:sz="0" w:space="0" w:color="auto"/>
                        <w:bottom w:val="none" w:sz="0" w:space="0" w:color="auto"/>
                        <w:right w:val="none" w:sz="0" w:space="0" w:color="auto"/>
                      </w:divBdr>
                    </w:div>
                  </w:divsChild>
                </w:div>
                <w:div w:id="1844464757">
                  <w:marLeft w:val="0"/>
                  <w:marRight w:val="0"/>
                  <w:marTop w:val="0"/>
                  <w:marBottom w:val="0"/>
                  <w:divBdr>
                    <w:top w:val="none" w:sz="0" w:space="0" w:color="auto"/>
                    <w:left w:val="none" w:sz="0" w:space="0" w:color="auto"/>
                    <w:bottom w:val="none" w:sz="0" w:space="0" w:color="auto"/>
                    <w:right w:val="none" w:sz="0" w:space="0" w:color="auto"/>
                  </w:divBdr>
                  <w:divsChild>
                    <w:div w:id="1633100041">
                      <w:marLeft w:val="0"/>
                      <w:marRight w:val="0"/>
                      <w:marTop w:val="0"/>
                      <w:marBottom w:val="0"/>
                      <w:divBdr>
                        <w:top w:val="none" w:sz="0" w:space="0" w:color="auto"/>
                        <w:left w:val="none" w:sz="0" w:space="0" w:color="auto"/>
                        <w:bottom w:val="none" w:sz="0" w:space="0" w:color="auto"/>
                        <w:right w:val="none" w:sz="0" w:space="0" w:color="auto"/>
                      </w:divBdr>
                    </w:div>
                  </w:divsChild>
                </w:div>
                <w:div w:id="1304116891">
                  <w:marLeft w:val="0"/>
                  <w:marRight w:val="0"/>
                  <w:marTop w:val="0"/>
                  <w:marBottom w:val="0"/>
                  <w:divBdr>
                    <w:top w:val="none" w:sz="0" w:space="0" w:color="auto"/>
                    <w:left w:val="none" w:sz="0" w:space="0" w:color="auto"/>
                    <w:bottom w:val="none" w:sz="0" w:space="0" w:color="auto"/>
                    <w:right w:val="none" w:sz="0" w:space="0" w:color="auto"/>
                  </w:divBdr>
                  <w:divsChild>
                    <w:div w:id="1278758249">
                      <w:marLeft w:val="0"/>
                      <w:marRight w:val="0"/>
                      <w:marTop w:val="0"/>
                      <w:marBottom w:val="0"/>
                      <w:divBdr>
                        <w:top w:val="none" w:sz="0" w:space="0" w:color="auto"/>
                        <w:left w:val="none" w:sz="0" w:space="0" w:color="auto"/>
                        <w:bottom w:val="none" w:sz="0" w:space="0" w:color="auto"/>
                        <w:right w:val="none" w:sz="0" w:space="0" w:color="auto"/>
                      </w:divBdr>
                    </w:div>
                  </w:divsChild>
                </w:div>
                <w:div w:id="1017578132">
                  <w:marLeft w:val="0"/>
                  <w:marRight w:val="0"/>
                  <w:marTop w:val="0"/>
                  <w:marBottom w:val="0"/>
                  <w:divBdr>
                    <w:top w:val="none" w:sz="0" w:space="0" w:color="auto"/>
                    <w:left w:val="none" w:sz="0" w:space="0" w:color="auto"/>
                    <w:bottom w:val="none" w:sz="0" w:space="0" w:color="auto"/>
                    <w:right w:val="none" w:sz="0" w:space="0" w:color="auto"/>
                  </w:divBdr>
                  <w:divsChild>
                    <w:div w:id="1576697326">
                      <w:marLeft w:val="0"/>
                      <w:marRight w:val="0"/>
                      <w:marTop w:val="0"/>
                      <w:marBottom w:val="0"/>
                      <w:divBdr>
                        <w:top w:val="none" w:sz="0" w:space="0" w:color="auto"/>
                        <w:left w:val="none" w:sz="0" w:space="0" w:color="auto"/>
                        <w:bottom w:val="none" w:sz="0" w:space="0" w:color="auto"/>
                        <w:right w:val="none" w:sz="0" w:space="0" w:color="auto"/>
                      </w:divBdr>
                    </w:div>
                  </w:divsChild>
                </w:div>
                <w:div w:id="1453670907">
                  <w:marLeft w:val="0"/>
                  <w:marRight w:val="0"/>
                  <w:marTop w:val="0"/>
                  <w:marBottom w:val="0"/>
                  <w:divBdr>
                    <w:top w:val="none" w:sz="0" w:space="0" w:color="auto"/>
                    <w:left w:val="none" w:sz="0" w:space="0" w:color="auto"/>
                    <w:bottom w:val="none" w:sz="0" w:space="0" w:color="auto"/>
                    <w:right w:val="none" w:sz="0" w:space="0" w:color="auto"/>
                  </w:divBdr>
                  <w:divsChild>
                    <w:div w:id="1597251238">
                      <w:marLeft w:val="0"/>
                      <w:marRight w:val="0"/>
                      <w:marTop w:val="0"/>
                      <w:marBottom w:val="0"/>
                      <w:divBdr>
                        <w:top w:val="none" w:sz="0" w:space="0" w:color="auto"/>
                        <w:left w:val="none" w:sz="0" w:space="0" w:color="auto"/>
                        <w:bottom w:val="none" w:sz="0" w:space="0" w:color="auto"/>
                        <w:right w:val="none" w:sz="0" w:space="0" w:color="auto"/>
                      </w:divBdr>
                    </w:div>
                  </w:divsChild>
                </w:div>
                <w:div w:id="1797210934">
                  <w:marLeft w:val="0"/>
                  <w:marRight w:val="0"/>
                  <w:marTop w:val="0"/>
                  <w:marBottom w:val="0"/>
                  <w:divBdr>
                    <w:top w:val="none" w:sz="0" w:space="0" w:color="auto"/>
                    <w:left w:val="none" w:sz="0" w:space="0" w:color="auto"/>
                    <w:bottom w:val="none" w:sz="0" w:space="0" w:color="auto"/>
                    <w:right w:val="none" w:sz="0" w:space="0" w:color="auto"/>
                  </w:divBdr>
                  <w:divsChild>
                    <w:div w:id="1544514123">
                      <w:marLeft w:val="0"/>
                      <w:marRight w:val="0"/>
                      <w:marTop w:val="0"/>
                      <w:marBottom w:val="0"/>
                      <w:divBdr>
                        <w:top w:val="none" w:sz="0" w:space="0" w:color="auto"/>
                        <w:left w:val="none" w:sz="0" w:space="0" w:color="auto"/>
                        <w:bottom w:val="none" w:sz="0" w:space="0" w:color="auto"/>
                        <w:right w:val="none" w:sz="0" w:space="0" w:color="auto"/>
                      </w:divBdr>
                    </w:div>
                  </w:divsChild>
                </w:div>
                <w:div w:id="1466269348">
                  <w:marLeft w:val="0"/>
                  <w:marRight w:val="0"/>
                  <w:marTop w:val="0"/>
                  <w:marBottom w:val="0"/>
                  <w:divBdr>
                    <w:top w:val="none" w:sz="0" w:space="0" w:color="auto"/>
                    <w:left w:val="none" w:sz="0" w:space="0" w:color="auto"/>
                    <w:bottom w:val="none" w:sz="0" w:space="0" w:color="auto"/>
                    <w:right w:val="none" w:sz="0" w:space="0" w:color="auto"/>
                  </w:divBdr>
                  <w:divsChild>
                    <w:div w:id="2075350384">
                      <w:marLeft w:val="0"/>
                      <w:marRight w:val="0"/>
                      <w:marTop w:val="0"/>
                      <w:marBottom w:val="0"/>
                      <w:divBdr>
                        <w:top w:val="none" w:sz="0" w:space="0" w:color="auto"/>
                        <w:left w:val="none" w:sz="0" w:space="0" w:color="auto"/>
                        <w:bottom w:val="none" w:sz="0" w:space="0" w:color="auto"/>
                        <w:right w:val="none" w:sz="0" w:space="0" w:color="auto"/>
                      </w:divBdr>
                    </w:div>
                  </w:divsChild>
                </w:div>
                <w:div w:id="1637757235">
                  <w:marLeft w:val="0"/>
                  <w:marRight w:val="0"/>
                  <w:marTop w:val="0"/>
                  <w:marBottom w:val="0"/>
                  <w:divBdr>
                    <w:top w:val="none" w:sz="0" w:space="0" w:color="auto"/>
                    <w:left w:val="none" w:sz="0" w:space="0" w:color="auto"/>
                    <w:bottom w:val="none" w:sz="0" w:space="0" w:color="auto"/>
                    <w:right w:val="none" w:sz="0" w:space="0" w:color="auto"/>
                  </w:divBdr>
                  <w:divsChild>
                    <w:div w:id="165828620">
                      <w:marLeft w:val="0"/>
                      <w:marRight w:val="0"/>
                      <w:marTop w:val="0"/>
                      <w:marBottom w:val="0"/>
                      <w:divBdr>
                        <w:top w:val="none" w:sz="0" w:space="0" w:color="auto"/>
                        <w:left w:val="none" w:sz="0" w:space="0" w:color="auto"/>
                        <w:bottom w:val="none" w:sz="0" w:space="0" w:color="auto"/>
                        <w:right w:val="none" w:sz="0" w:space="0" w:color="auto"/>
                      </w:divBdr>
                    </w:div>
                  </w:divsChild>
                </w:div>
                <w:div w:id="2009866926">
                  <w:marLeft w:val="0"/>
                  <w:marRight w:val="0"/>
                  <w:marTop w:val="0"/>
                  <w:marBottom w:val="0"/>
                  <w:divBdr>
                    <w:top w:val="none" w:sz="0" w:space="0" w:color="auto"/>
                    <w:left w:val="none" w:sz="0" w:space="0" w:color="auto"/>
                    <w:bottom w:val="none" w:sz="0" w:space="0" w:color="auto"/>
                    <w:right w:val="none" w:sz="0" w:space="0" w:color="auto"/>
                  </w:divBdr>
                  <w:divsChild>
                    <w:div w:id="424768947">
                      <w:marLeft w:val="0"/>
                      <w:marRight w:val="0"/>
                      <w:marTop w:val="0"/>
                      <w:marBottom w:val="0"/>
                      <w:divBdr>
                        <w:top w:val="none" w:sz="0" w:space="0" w:color="auto"/>
                        <w:left w:val="none" w:sz="0" w:space="0" w:color="auto"/>
                        <w:bottom w:val="none" w:sz="0" w:space="0" w:color="auto"/>
                        <w:right w:val="none" w:sz="0" w:space="0" w:color="auto"/>
                      </w:divBdr>
                    </w:div>
                  </w:divsChild>
                </w:div>
                <w:div w:id="1130170668">
                  <w:marLeft w:val="0"/>
                  <w:marRight w:val="0"/>
                  <w:marTop w:val="0"/>
                  <w:marBottom w:val="0"/>
                  <w:divBdr>
                    <w:top w:val="none" w:sz="0" w:space="0" w:color="auto"/>
                    <w:left w:val="none" w:sz="0" w:space="0" w:color="auto"/>
                    <w:bottom w:val="none" w:sz="0" w:space="0" w:color="auto"/>
                    <w:right w:val="none" w:sz="0" w:space="0" w:color="auto"/>
                  </w:divBdr>
                  <w:divsChild>
                    <w:div w:id="95827380">
                      <w:marLeft w:val="0"/>
                      <w:marRight w:val="0"/>
                      <w:marTop w:val="0"/>
                      <w:marBottom w:val="0"/>
                      <w:divBdr>
                        <w:top w:val="none" w:sz="0" w:space="0" w:color="auto"/>
                        <w:left w:val="none" w:sz="0" w:space="0" w:color="auto"/>
                        <w:bottom w:val="none" w:sz="0" w:space="0" w:color="auto"/>
                        <w:right w:val="none" w:sz="0" w:space="0" w:color="auto"/>
                      </w:divBdr>
                    </w:div>
                  </w:divsChild>
                </w:div>
                <w:div w:id="223640009">
                  <w:marLeft w:val="0"/>
                  <w:marRight w:val="0"/>
                  <w:marTop w:val="0"/>
                  <w:marBottom w:val="0"/>
                  <w:divBdr>
                    <w:top w:val="none" w:sz="0" w:space="0" w:color="auto"/>
                    <w:left w:val="none" w:sz="0" w:space="0" w:color="auto"/>
                    <w:bottom w:val="none" w:sz="0" w:space="0" w:color="auto"/>
                    <w:right w:val="none" w:sz="0" w:space="0" w:color="auto"/>
                  </w:divBdr>
                  <w:divsChild>
                    <w:div w:id="1691681746">
                      <w:marLeft w:val="0"/>
                      <w:marRight w:val="0"/>
                      <w:marTop w:val="0"/>
                      <w:marBottom w:val="0"/>
                      <w:divBdr>
                        <w:top w:val="none" w:sz="0" w:space="0" w:color="auto"/>
                        <w:left w:val="none" w:sz="0" w:space="0" w:color="auto"/>
                        <w:bottom w:val="none" w:sz="0" w:space="0" w:color="auto"/>
                        <w:right w:val="none" w:sz="0" w:space="0" w:color="auto"/>
                      </w:divBdr>
                    </w:div>
                  </w:divsChild>
                </w:div>
                <w:div w:id="1673339034">
                  <w:marLeft w:val="0"/>
                  <w:marRight w:val="0"/>
                  <w:marTop w:val="0"/>
                  <w:marBottom w:val="0"/>
                  <w:divBdr>
                    <w:top w:val="none" w:sz="0" w:space="0" w:color="auto"/>
                    <w:left w:val="none" w:sz="0" w:space="0" w:color="auto"/>
                    <w:bottom w:val="none" w:sz="0" w:space="0" w:color="auto"/>
                    <w:right w:val="none" w:sz="0" w:space="0" w:color="auto"/>
                  </w:divBdr>
                  <w:divsChild>
                    <w:div w:id="883250718">
                      <w:marLeft w:val="0"/>
                      <w:marRight w:val="0"/>
                      <w:marTop w:val="0"/>
                      <w:marBottom w:val="0"/>
                      <w:divBdr>
                        <w:top w:val="none" w:sz="0" w:space="0" w:color="auto"/>
                        <w:left w:val="none" w:sz="0" w:space="0" w:color="auto"/>
                        <w:bottom w:val="none" w:sz="0" w:space="0" w:color="auto"/>
                        <w:right w:val="none" w:sz="0" w:space="0" w:color="auto"/>
                      </w:divBdr>
                    </w:div>
                  </w:divsChild>
                </w:div>
                <w:div w:id="1122530776">
                  <w:marLeft w:val="0"/>
                  <w:marRight w:val="0"/>
                  <w:marTop w:val="0"/>
                  <w:marBottom w:val="0"/>
                  <w:divBdr>
                    <w:top w:val="none" w:sz="0" w:space="0" w:color="auto"/>
                    <w:left w:val="none" w:sz="0" w:space="0" w:color="auto"/>
                    <w:bottom w:val="none" w:sz="0" w:space="0" w:color="auto"/>
                    <w:right w:val="none" w:sz="0" w:space="0" w:color="auto"/>
                  </w:divBdr>
                  <w:divsChild>
                    <w:div w:id="1318532411">
                      <w:marLeft w:val="0"/>
                      <w:marRight w:val="0"/>
                      <w:marTop w:val="0"/>
                      <w:marBottom w:val="0"/>
                      <w:divBdr>
                        <w:top w:val="none" w:sz="0" w:space="0" w:color="auto"/>
                        <w:left w:val="none" w:sz="0" w:space="0" w:color="auto"/>
                        <w:bottom w:val="none" w:sz="0" w:space="0" w:color="auto"/>
                        <w:right w:val="none" w:sz="0" w:space="0" w:color="auto"/>
                      </w:divBdr>
                    </w:div>
                  </w:divsChild>
                </w:div>
                <w:div w:id="771627502">
                  <w:marLeft w:val="0"/>
                  <w:marRight w:val="0"/>
                  <w:marTop w:val="0"/>
                  <w:marBottom w:val="0"/>
                  <w:divBdr>
                    <w:top w:val="none" w:sz="0" w:space="0" w:color="auto"/>
                    <w:left w:val="none" w:sz="0" w:space="0" w:color="auto"/>
                    <w:bottom w:val="none" w:sz="0" w:space="0" w:color="auto"/>
                    <w:right w:val="none" w:sz="0" w:space="0" w:color="auto"/>
                  </w:divBdr>
                  <w:divsChild>
                    <w:div w:id="374937719">
                      <w:marLeft w:val="0"/>
                      <w:marRight w:val="0"/>
                      <w:marTop w:val="0"/>
                      <w:marBottom w:val="0"/>
                      <w:divBdr>
                        <w:top w:val="none" w:sz="0" w:space="0" w:color="auto"/>
                        <w:left w:val="none" w:sz="0" w:space="0" w:color="auto"/>
                        <w:bottom w:val="none" w:sz="0" w:space="0" w:color="auto"/>
                        <w:right w:val="none" w:sz="0" w:space="0" w:color="auto"/>
                      </w:divBdr>
                    </w:div>
                  </w:divsChild>
                </w:div>
                <w:div w:id="1250382232">
                  <w:marLeft w:val="0"/>
                  <w:marRight w:val="0"/>
                  <w:marTop w:val="0"/>
                  <w:marBottom w:val="0"/>
                  <w:divBdr>
                    <w:top w:val="none" w:sz="0" w:space="0" w:color="auto"/>
                    <w:left w:val="none" w:sz="0" w:space="0" w:color="auto"/>
                    <w:bottom w:val="none" w:sz="0" w:space="0" w:color="auto"/>
                    <w:right w:val="none" w:sz="0" w:space="0" w:color="auto"/>
                  </w:divBdr>
                  <w:divsChild>
                    <w:div w:id="1107047580">
                      <w:marLeft w:val="0"/>
                      <w:marRight w:val="0"/>
                      <w:marTop w:val="0"/>
                      <w:marBottom w:val="0"/>
                      <w:divBdr>
                        <w:top w:val="none" w:sz="0" w:space="0" w:color="auto"/>
                        <w:left w:val="none" w:sz="0" w:space="0" w:color="auto"/>
                        <w:bottom w:val="none" w:sz="0" w:space="0" w:color="auto"/>
                        <w:right w:val="none" w:sz="0" w:space="0" w:color="auto"/>
                      </w:divBdr>
                    </w:div>
                  </w:divsChild>
                </w:div>
                <w:div w:id="215510047">
                  <w:marLeft w:val="0"/>
                  <w:marRight w:val="0"/>
                  <w:marTop w:val="0"/>
                  <w:marBottom w:val="0"/>
                  <w:divBdr>
                    <w:top w:val="none" w:sz="0" w:space="0" w:color="auto"/>
                    <w:left w:val="none" w:sz="0" w:space="0" w:color="auto"/>
                    <w:bottom w:val="none" w:sz="0" w:space="0" w:color="auto"/>
                    <w:right w:val="none" w:sz="0" w:space="0" w:color="auto"/>
                  </w:divBdr>
                  <w:divsChild>
                    <w:div w:id="1549417573">
                      <w:marLeft w:val="0"/>
                      <w:marRight w:val="0"/>
                      <w:marTop w:val="0"/>
                      <w:marBottom w:val="0"/>
                      <w:divBdr>
                        <w:top w:val="none" w:sz="0" w:space="0" w:color="auto"/>
                        <w:left w:val="none" w:sz="0" w:space="0" w:color="auto"/>
                        <w:bottom w:val="none" w:sz="0" w:space="0" w:color="auto"/>
                        <w:right w:val="none" w:sz="0" w:space="0" w:color="auto"/>
                      </w:divBdr>
                    </w:div>
                  </w:divsChild>
                </w:div>
                <w:div w:id="854611930">
                  <w:marLeft w:val="0"/>
                  <w:marRight w:val="0"/>
                  <w:marTop w:val="0"/>
                  <w:marBottom w:val="0"/>
                  <w:divBdr>
                    <w:top w:val="none" w:sz="0" w:space="0" w:color="auto"/>
                    <w:left w:val="none" w:sz="0" w:space="0" w:color="auto"/>
                    <w:bottom w:val="none" w:sz="0" w:space="0" w:color="auto"/>
                    <w:right w:val="none" w:sz="0" w:space="0" w:color="auto"/>
                  </w:divBdr>
                  <w:divsChild>
                    <w:div w:id="118768342">
                      <w:marLeft w:val="0"/>
                      <w:marRight w:val="0"/>
                      <w:marTop w:val="0"/>
                      <w:marBottom w:val="0"/>
                      <w:divBdr>
                        <w:top w:val="none" w:sz="0" w:space="0" w:color="auto"/>
                        <w:left w:val="none" w:sz="0" w:space="0" w:color="auto"/>
                        <w:bottom w:val="none" w:sz="0" w:space="0" w:color="auto"/>
                        <w:right w:val="none" w:sz="0" w:space="0" w:color="auto"/>
                      </w:divBdr>
                    </w:div>
                  </w:divsChild>
                </w:div>
                <w:div w:id="537549667">
                  <w:marLeft w:val="0"/>
                  <w:marRight w:val="0"/>
                  <w:marTop w:val="0"/>
                  <w:marBottom w:val="0"/>
                  <w:divBdr>
                    <w:top w:val="none" w:sz="0" w:space="0" w:color="auto"/>
                    <w:left w:val="none" w:sz="0" w:space="0" w:color="auto"/>
                    <w:bottom w:val="none" w:sz="0" w:space="0" w:color="auto"/>
                    <w:right w:val="none" w:sz="0" w:space="0" w:color="auto"/>
                  </w:divBdr>
                  <w:divsChild>
                    <w:div w:id="1551727772">
                      <w:marLeft w:val="0"/>
                      <w:marRight w:val="0"/>
                      <w:marTop w:val="0"/>
                      <w:marBottom w:val="0"/>
                      <w:divBdr>
                        <w:top w:val="none" w:sz="0" w:space="0" w:color="auto"/>
                        <w:left w:val="none" w:sz="0" w:space="0" w:color="auto"/>
                        <w:bottom w:val="none" w:sz="0" w:space="0" w:color="auto"/>
                        <w:right w:val="none" w:sz="0" w:space="0" w:color="auto"/>
                      </w:divBdr>
                    </w:div>
                  </w:divsChild>
                </w:div>
                <w:div w:id="140657066">
                  <w:marLeft w:val="0"/>
                  <w:marRight w:val="0"/>
                  <w:marTop w:val="0"/>
                  <w:marBottom w:val="0"/>
                  <w:divBdr>
                    <w:top w:val="none" w:sz="0" w:space="0" w:color="auto"/>
                    <w:left w:val="none" w:sz="0" w:space="0" w:color="auto"/>
                    <w:bottom w:val="none" w:sz="0" w:space="0" w:color="auto"/>
                    <w:right w:val="none" w:sz="0" w:space="0" w:color="auto"/>
                  </w:divBdr>
                  <w:divsChild>
                    <w:div w:id="2112705011">
                      <w:marLeft w:val="0"/>
                      <w:marRight w:val="0"/>
                      <w:marTop w:val="0"/>
                      <w:marBottom w:val="0"/>
                      <w:divBdr>
                        <w:top w:val="none" w:sz="0" w:space="0" w:color="auto"/>
                        <w:left w:val="none" w:sz="0" w:space="0" w:color="auto"/>
                        <w:bottom w:val="none" w:sz="0" w:space="0" w:color="auto"/>
                        <w:right w:val="none" w:sz="0" w:space="0" w:color="auto"/>
                      </w:divBdr>
                    </w:div>
                  </w:divsChild>
                </w:div>
                <w:div w:id="1257206932">
                  <w:marLeft w:val="0"/>
                  <w:marRight w:val="0"/>
                  <w:marTop w:val="0"/>
                  <w:marBottom w:val="0"/>
                  <w:divBdr>
                    <w:top w:val="none" w:sz="0" w:space="0" w:color="auto"/>
                    <w:left w:val="none" w:sz="0" w:space="0" w:color="auto"/>
                    <w:bottom w:val="none" w:sz="0" w:space="0" w:color="auto"/>
                    <w:right w:val="none" w:sz="0" w:space="0" w:color="auto"/>
                  </w:divBdr>
                  <w:divsChild>
                    <w:div w:id="1136722396">
                      <w:marLeft w:val="0"/>
                      <w:marRight w:val="0"/>
                      <w:marTop w:val="0"/>
                      <w:marBottom w:val="0"/>
                      <w:divBdr>
                        <w:top w:val="none" w:sz="0" w:space="0" w:color="auto"/>
                        <w:left w:val="none" w:sz="0" w:space="0" w:color="auto"/>
                        <w:bottom w:val="none" w:sz="0" w:space="0" w:color="auto"/>
                        <w:right w:val="none" w:sz="0" w:space="0" w:color="auto"/>
                      </w:divBdr>
                    </w:div>
                  </w:divsChild>
                </w:div>
                <w:div w:id="1917208177">
                  <w:marLeft w:val="0"/>
                  <w:marRight w:val="0"/>
                  <w:marTop w:val="0"/>
                  <w:marBottom w:val="0"/>
                  <w:divBdr>
                    <w:top w:val="none" w:sz="0" w:space="0" w:color="auto"/>
                    <w:left w:val="none" w:sz="0" w:space="0" w:color="auto"/>
                    <w:bottom w:val="none" w:sz="0" w:space="0" w:color="auto"/>
                    <w:right w:val="none" w:sz="0" w:space="0" w:color="auto"/>
                  </w:divBdr>
                  <w:divsChild>
                    <w:div w:id="166678967">
                      <w:marLeft w:val="0"/>
                      <w:marRight w:val="0"/>
                      <w:marTop w:val="0"/>
                      <w:marBottom w:val="0"/>
                      <w:divBdr>
                        <w:top w:val="none" w:sz="0" w:space="0" w:color="auto"/>
                        <w:left w:val="none" w:sz="0" w:space="0" w:color="auto"/>
                        <w:bottom w:val="none" w:sz="0" w:space="0" w:color="auto"/>
                        <w:right w:val="none" w:sz="0" w:space="0" w:color="auto"/>
                      </w:divBdr>
                    </w:div>
                  </w:divsChild>
                </w:div>
                <w:div w:id="751006286">
                  <w:marLeft w:val="0"/>
                  <w:marRight w:val="0"/>
                  <w:marTop w:val="0"/>
                  <w:marBottom w:val="0"/>
                  <w:divBdr>
                    <w:top w:val="none" w:sz="0" w:space="0" w:color="auto"/>
                    <w:left w:val="none" w:sz="0" w:space="0" w:color="auto"/>
                    <w:bottom w:val="none" w:sz="0" w:space="0" w:color="auto"/>
                    <w:right w:val="none" w:sz="0" w:space="0" w:color="auto"/>
                  </w:divBdr>
                  <w:divsChild>
                    <w:div w:id="64109657">
                      <w:marLeft w:val="0"/>
                      <w:marRight w:val="0"/>
                      <w:marTop w:val="0"/>
                      <w:marBottom w:val="0"/>
                      <w:divBdr>
                        <w:top w:val="none" w:sz="0" w:space="0" w:color="auto"/>
                        <w:left w:val="none" w:sz="0" w:space="0" w:color="auto"/>
                        <w:bottom w:val="none" w:sz="0" w:space="0" w:color="auto"/>
                        <w:right w:val="none" w:sz="0" w:space="0" w:color="auto"/>
                      </w:divBdr>
                    </w:div>
                  </w:divsChild>
                </w:div>
                <w:div w:id="1139149265">
                  <w:marLeft w:val="0"/>
                  <w:marRight w:val="0"/>
                  <w:marTop w:val="0"/>
                  <w:marBottom w:val="0"/>
                  <w:divBdr>
                    <w:top w:val="none" w:sz="0" w:space="0" w:color="auto"/>
                    <w:left w:val="none" w:sz="0" w:space="0" w:color="auto"/>
                    <w:bottom w:val="none" w:sz="0" w:space="0" w:color="auto"/>
                    <w:right w:val="none" w:sz="0" w:space="0" w:color="auto"/>
                  </w:divBdr>
                  <w:divsChild>
                    <w:div w:id="1329753518">
                      <w:marLeft w:val="0"/>
                      <w:marRight w:val="0"/>
                      <w:marTop w:val="0"/>
                      <w:marBottom w:val="0"/>
                      <w:divBdr>
                        <w:top w:val="none" w:sz="0" w:space="0" w:color="auto"/>
                        <w:left w:val="none" w:sz="0" w:space="0" w:color="auto"/>
                        <w:bottom w:val="none" w:sz="0" w:space="0" w:color="auto"/>
                        <w:right w:val="none" w:sz="0" w:space="0" w:color="auto"/>
                      </w:divBdr>
                    </w:div>
                  </w:divsChild>
                </w:div>
                <w:div w:id="1760827064">
                  <w:marLeft w:val="0"/>
                  <w:marRight w:val="0"/>
                  <w:marTop w:val="0"/>
                  <w:marBottom w:val="0"/>
                  <w:divBdr>
                    <w:top w:val="none" w:sz="0" w:space="0" w:color="auto"/>
                    <w:left w:val="none" w:sz="0" w:space="0" w:color="auto"/>
                    <w:bottom w:val="none" w:sz="0" w:space="0" w:color="auto"/>
                    <w:right w:val="none" w:sz="0" w:space="0" w:color="auto"/>
                  </w:divBdr>
                  <w:divsChild>
                    <w:div w:id="594292662">
                      <w:marLeft w:val="0"/>
                      <w:marRight w:val="0"/>
                      <w:marTop w:val="0"/>
                      <w:marBottom w:val="0"/>
                      <w:divBdr>
                        <w:top w:val="none" w:sz="0" w:space="0" w:color="auto"/>
                        <w:left w:val="none" w:sz="0" w:space="0" w:color="auto"/>
                        <w:bottom w:val="none" w:sz="0" w:space="0" w:color="auto"/>
                        <w:right w:val="none" w:sz="0" w:space="0" w:color="auto"/>
                      </w:divBdr>
                    </w:div>
                  </w:divsChild>
                </w:div>
                <w:div w:id="1336496704">
                  <w:marLeft w:val="0"/>
                  <w:marRight w:val="0"/>
                  <w:marTop w:val="0"/>
                  <w:marBottom w:val="0"/>
                  <w:divBdr>
                    <w:top w:val="none" w:sz="0" w:space="0" w:color="auto"/>
                    <w:left w:val="none" w:sz="0" w:space="0" w:color="auto"/>
                    <w:bottom w:val="none" w:sz="0" w:space="0" w:color="auto"/>
                    <w:right w:val="none" w:sz="0" w:space="0" w:color="auto"/>
                  </w:divBdr>
                  <w:divsChild>
                    <w:div w:id="250242361">
                      <w:marLeft w:val="0"/>
                      <w:marRight w:val="0"/>
                      <w:marTop w:val="0"/>
                      <w:marBottom w:val="0"/>
                      <w:divBdr>
                        <w:top w:val="none" w:sz="0" w:space="0" w:color="auto"/>
                        <w:left w:val="none" w:sz="0" w:space="0" w:color="auto"/>
                        <w:bottom w:val="none" w:sz="0" w:space="0" w:color="auto"/>
                        <w:right w:val="none" w:sz="0" w:space="0" w:color="auto"/>
                      </w:divBdr>
                    </w:div>
                  </w:divsChild>
                </w:div>
                <w:div w:id="10886829">
                  <w:marLeft w:val="0"/>
                  <w:marRight w:val="0"/>
                  <w:marTop w:val="0"/>
                  <w:marBottom w:val="0"/>
                  <w:divBdr>
                    <w:top w:val="none" w:sz="0" w:space="0" w:color="auto"/>
                    <w:left w:val="none" w:sz="0" w:space="0" w:color="auto"/>
                    <w:bottom w:val="none" w:sz="0" w:space="0" w:color="auto"/>
                    <w:right w:val="none" w:sz="0" w:space="0" w:color="auto"/>
                  </w:divBdr>
                  <w:divsChild>
                    <w:div w:id="2037464735">
                      <w:marLeft w:val="0"/>
                      <w:marRight w:val="0"/>
                      <w:marTop w:val="0"/>
                      <w:marBottom w:val="0"/>
                      <w:divBdr>
                        <w:top w:val="none" w:sz="0" w:space="0" w:color="auto"/>
                        <w:left w:val="none" w:sz="0" w:space="0" w:color="auto"/>
                        <w:bottom w:val="none" w:sz="0" w:space="0" w:color="auto"/>
                        <w:right w:val="none" w:sz="0" w:space="0" w:color="auto"/>
                      </w:divBdr>
                    </w:div>
                  </w:divsChild>
                </w:div>
                <w:div w:id="578371853">
                  <w:marLeft w:val="0"/>
                  <w:marRight w:val="0"/>
                  <w:marTop w:val="0"/>
                  <w:marBottom w:val="0"/>
                  <w:divBdr>
                    <w:top w:val="none" w:sz="0" w:space="0" w:color="auto"/>
                    <w:left w:val="none" w:sz="0" w:space="0" w:color="auto"/>
                    <w:bottom w:val="none" w:sz="0" w:space="0" w:color="auto"/>
                    <w:right w:val="none" w:sz="0" w:space="0" w:color="auto"/>
                  </w:divBdr>
                  <w:divsChild>
                    <w:div w:id="1848864783">
                      <w:marLeft w:val="0"/>
                      <w:marRight w:val="0"/>
                      <w:marTop w:val="0"/>
                      <w:marBottom w:val="0"/>
                      <w:divBdr>
                        <w:top w:val="none" w:sz="0" w:space="0" w:color="auto"/>
                        <w:left w:val="none" w:sz="0" w:space="0" w:color="auto"/>
                        <w:bottom w:val="none" w:sz="0" w:space="0" w:color="auto"/>
                        <w:right w:val="none" w:sz="0" w:space="0" w:color="auto"/>
                      </w:divBdr>
                    </w:div>
                  </w:divsChild>
                </w:div>
                <w:div w:id="1219706188">
                  <w:marLeft w:val="0"/>
                  <w:marRight w:val="0"/>
                  <w:marTop w:val="0"/>
                  <w:marBottom w:val="0"/>
                  <w:divBdr>
                    <w:top w:val="none" w:sz="0" w:space="0" w:color="auto"/>
                    <w:left w:val="none" w:sz="0" w:space="0" w:color="auto"/>
                    <w:bottom w:val="none" w:sz="0" w:space="0" w:color="auto"/>
                    <w:right w:val="none" w:sz="0" w:space="0" w:color="auto"/>
                  </w:divBdr>
                  <w:divsChild>
                    <w:div w:id="742261875">
                      <w:marLeft w:val="0"/>
                      <w:marRight w:val="0"/>
                      <w:marTop w:val="0"/>
                      <w:marBottom w:val="0"/>
                      <w:divBdr>
                        <w:top w:val="none" w:sz="0" w:space="0" w:color="auto"/>
                        <w:left w:val="none" w:sz="0" w:space="0" w:color="auto"/>
                        <w:bottom w:val="none" w:sz="0" w:space="0" w:color="auto"/>
                        <w:right w:val="none" w:sz="0" w:space="0" w:color="auto"/>
                      </w:divBdr>
                    </w:div>
                  </w:divsChild>
                </w:div>
                <w:div w:id="1009021668">
                  <w:marLeft w:val="0"/>
                  <w:marRight w:val="0"/>
                  <w:marTop w:val="0"/>
                  <w:marBottom w:val="0"/>
                  <w:divBdr>
                    <w:top w:val="none" w:sz="0" w:space="0" w:color="auto"/>
                    <w:left w:val="none" w:sz="0" w:space="0" w:color="auto"/>
                    <w:bottom w:val="none" w:sz="0" w:space="0" w:color="auto"/>
                    <w:right w:val="none" w:sz="0" w:space="0" w:color="auto"/>
                  </w:divBdr>
                  <w:divsChild>
                    <w:div w:id="755982010">
                      <w:marLeft w:val="0"/>
                      <w:marRight w:val="0"/>
                      <w:marTop w:val="0"/>
                      <w:marBottom w:val="0"/>
                      <w:divBdr>
                        <w:top w:val="none" w:sz="0" w:space="0" w:color="auto"/>
                        <w:left w:val="none" w:sz="0" w:space="0" w:color="auto"/>
                        <w:bottom w:val="none" w:sz="0" w:space="0" w:color="auto"/>
                        <w:right w:val="none" w:sz="0" w:space="0" w:color="auto"/>
                      </w:divBdr>
                    </w:div>
                  </w:divsChild>
                </w:div>
                <w:div w:id="2143839685">
                  <w:marLeft w:val="0"/>
                  <w:marRight w:val="0"/>
                  <w:marTop w:val="0"/>
                  <w:marBottom w:val="0"/>
                  <w:divBdr>
                    <w:top w:val="none" w:sz="0" w:space="0" w:color="auto"/>
                    <w:left w:val="none" w:sz="0" w:space="0" w:color="auto"/>
                    <w:bottom w:val="none" w:sz="0" w:space="0" w:color="auto"/>
                    <w:right w:val="none" w:sz="0" w:space="0" w:color="auto"/>
                  </w:divBdr>
                  <w:divsChild>
                    <w:div w:id="1032924310">
                      <w:marLeft w:val="0"/>
                      <w:marRight w:val="0"/>
                      <w:marTop w:val="0"/>
                      <w:marBottom w:val="0"/>
                      <w:divBdr>
                        <w:top w:val="none" w:sz="0" w:space="0" w:color="auto"/>
                        <w:left w:val="none" w:sz="0" w:space="0" w:color="auto"/>
                        <w:bottom w:val="none" w:sz="0" w:space="0" w:color="auto"/>
                        <w:right w:val="none" w:sz="0" w:space="0" w:color="auto"/>
                      </w:divBdr>
                    </w:div>
                  </w:divsChild>
                </w:div>
                <w:div w:id="1009526810">
                  <w:marLeft w:val="0"/>
                  <w:marRight w:val="0"/>
                  <w:marTop w:val="0"/>
                  <w:marBottom w:val="0"/>
                  <w:divBdr>
                    <w:top w:val="none" w:sz="0" w:space="0" w:color="auto"/>
                    <w:left w:val="none" w:sz="0" w:space="0" w:color="auto"/>
                    <w:bottom w:val="none" w:sz="0" w:space="0" w:color="auto"/>
                    <w:right w:val="none" w:sz="0" w:space="0" w:color="auto"/>
                  </w:divBdr>
                  <w:divsChild>
                    <w:div w:id="1511602632">
                      <w:marLeft w:val="0"/>
                      <w:marRight w:val="0"/>
                      <w:marTop w:val="0"/>
                      <w:marBottom w:val="0"/>
                      <w:divBdr>
                        <w:top w:val="none" w:sz="0" w:space="0" w:color="auto"/>
                        <w:left w:val="none" w:sz="0" w:space="0" w:color="auto"/>
                        <w:bottom w:val="none" w:sz="0" w:space="0" w:color="auto"/>
                        <w:right w:val="none" w:sz="0" w:space="0" w:color="auto"/>
                      </w:divBdr>
                    </w:div>
                  </w:divsChild>
                </w:div>
                <w:div w:id="913508851">
                  <w:marLeft w:val="0"/>
                  <w:marRight w:val="0"/>
                  <w:marTop w:val="0"/>
                  <w:marBottom w:val="0"/>
                  <w:divBdr>
                    <w:top w:val="none" w:sz="0" w:space="0" w:color="auto"/>
                    <w:left w:val="none" w:sz="0" w:space="0" w:color="auto"/>
                    <w:bottom w:val="none" w:sz="0" w:space="0" w:color="auto"/>
                    <w:right w:val="none" w:sz="0" w:space="0" w:color="auto"/>
                  </w:divBdr>
                  <w:divsChild>
                    <w:div w:id="1958027654">
                      <w:marLeft w:val="0"/>
                      <w:marRight w:val="0"/>
                      <w:marTop w:val="0"/>
                      <w:marBottom w:val="0"/>
                      <w:divBdr>
                        <w:top w:val="none" w:sz="0" w:space="0" w:color="auto"/>
                        <w:left w:val="none" w:sz="0" w:space="0" w:color="auto"/>
                        <w:bottom w:val="none" w:sz="0" w:space="0" w:color="auto"/>
                        <w:right w:val="none" w:sz="0" w:space="0" w:color="auto"/>
                      </w:divBdr>
                    </w:div>
                  </w:divsChild>
                </w:div>
                <w:div w:id="1395739950">
                  <w:marLeft w:val="0"/>
                  <w:marRight w:val="0"/>
                  <w:marTop w:val="0"/>
                  <w:marBottom w:val="0"/>
                  <w:divBdr>
                    <w:top w:val="none" w:sz="0" w:space="0" w:color="auto"/>
                    <w:left w:val="none" w:sz="0" w:space="0" w:color="auto"/>
                    <w:bottom w:val="none" w:sz="0" w:space="0" w:color="auto"/>
                    <w:right w:val="none" w:sz="0" w:space="0" w:color="auto"/>
                  </w:divBdr>
                  <w:divsChild>
                    <w:div w:id="1173766681">
                      <w:marLeft w:val="0"/>
                      <w:marRight w:val="0"/>
                      <w:marTop w:val="0"/>
                      <w:marBottom w:val="0"/>
                      <w:divBdr>
                        <w:top w:val="none" w:sz="0" w:space="0" w:color="auto"/>
                        <w:left w:val="none" w:sz="0" w:space="0" w:color="auto"/>
                        <w:bottom w:val="none" w:sz="0" w:space="0" w:color="auto"/>
                        <w:right w:val="none" w:sz="0" w:space="0" w:color="auto"/>
                      </w:divBdr>
                    </w:div>
                  </w:divsChild>
                </w:div>
                <w:div w:id="29646592">
                  <w:marLeft w:val="0"/>
                  <w:marRight w:val="0"/>
                  <w:marTop w:val="0"/>
                  <w:marBottom w:val="0"/>
                  <w:divBdr>
                    <w:top w:val="none" w:sz="0" w:space="0" w:color="auto"/>
                    <w:left w:val="none" w:sz="0" w:space="0" w:color="auto"/>
                    <w:bottom w:val="none" w:sz="0" w:space="0" w:color="auto"/>
                    <w:right w:val="none" w:sz="0" w:space="0" w:color="auto"/>
                  </w:divBdr>
                  <w:divsChild>
                    <w:div w:id="51345670">
                      <w:marLeft w:val="0"/>
                      <w:marRight w:val="0"/>
                      <w:marTop w:val="0"/>
                      <w:marBottom w:val="0"/>
                      <w:divBdr>
                        <w:top w:val="none" w:sz="0" w:space="0" w:color="auto"/>
                        <w:left w:val="none" w:sz="0" w:space="0" w:color="auto"/>
                        <w:bottom w:val="none" w:sz="0" w:space="0" w:color="auto"/>
                        <w:right w:val="none" w:sz="0" w:space="0" w:color="auto"/>
                      </w:divBdr>
                    </w:div>
                  </w:divsChild>
                </w:div>
                <w:div w:id="716468587">
                  <w:marLeft w:val="0"/>
                  <w:marRight w:val="0"/>
                  <w:marTop w:val="0"/>
                  <w:marBottom w:val="0"/>
                  <w:divBdr>
                    <w:top w:val="none" w:sz="0" w:space="0" w:color="auto"/>
                    <w:left w:val="none" w:sz="0" w:space="0" w:color="auto"/>
                    <w:bottom w:val="none" w:sz="0" w:space="0" w:color="auto"/>
                    <w:right w:val="none" w:sz="0" w:space="0" w:color="auto"/>
                  </w:divBdr>
                  <w:divsChild>
                    <w:div w:id="497770554">
                      <w:marLeft w:val="0"/>
                      <w:marRight w:val="0"/>
                      <w:marTop w:val="0"/>
                      <w:marBottom w:val="0"/>
                      <w:divBdr>
                        <w:top w:val="none" w:sz="0" w:space="0" w:color="auto"/>
                        <w:left w:val="none" w:sz="0" w:space="0" w:color="auto"/>
                        <w:bottom w:val="none" w:sz="0" w:space="0" w:color="auto"/>
                        <w:right w:val="none" w:sz="0" w:space="0" w:color="auto"/>
                      </w:divBdr>
                    </w:div>
                  </w:divsChild>
                </w:div>
                <w:div w:id="640037842">
                  <w:marLeft w:val="0"/>
                  <w:marRight w:val="0"/>
                  <w:marTop w:val="0"/>
                  <w:marBottom w:val="0"/>
                  <w:divBdr>
                    <w:top w:val="none" w:sz="0" w:space="0" w:color="auto"/>
                    <w:left w:val="none" w:sz="0" w:space="0" w:color="auto"/>
                    <w:bottom w:val="none" w:sz="0" w:space="0" w:color="auto"/>
                    <w:right w:val="none" w:sz="0" w:space="0" w:color="auto"/>
                  </w:divBdr>
                  <w:divsChild>
                    <w:div w:id="940137820">
                      <w:marLeft w:val="0"/>
                      <w:marRight w:val="0"/>
                      <w:marTop w:val="0"/>
                      <w:marBottom w:val="0"/>
                      <w:divBdr>
                        <w:top w:val="none" w:sz="0" w:space="0" w:color="auto"/>
                        <w:left w:val="none" w:sz="0" w:space="0" w:color="auto"/>
                        <w:bottom w:val="none" w:sz="0" w:space="0" w:color="auto"/>
                        <w:right w:val="none" w:sz="0" w:space="0" w:color="auto"/>
                      </w:divBdr>
                    </w:div>
                  </w:divsChild>
                </w:div>
                <w:div w:id="739988520">
                  <w:marLeft w:val="0"/>
                  <w:marRight w:val="0"/>
                  <w:marTop w:val="0"/>
                  <w:marBottom w:val="0"/>
                  <w:divBdr>
                    <w:top w:val="none" w:sz="0" w:space="0" w:color="auto"/>
                    <w:left w:val="none" w:sz="0" w:space="0" w:color="auto"/>
                    <w:bottom w:val="none" w:sz="0" w:space="0" w:color="auto"/>
                    <w:right w:val="none" w:sz="0" w:space="0" w:color="auto"/>
                  </w:divBdr>
                  <w:divsChild>
                    <w:div w:id="349181231">
                      <w:marLeft w:val="0"/>
                      <w:marRight w:val="0"/>
                      <w:marTop w:val="0"/>
                      <w:marBottom w:val="0"/>
                      <w:divBdr>
                        <w:top w:val="none" w:sz="0" w:space="0" w:color="auto"/>
                        <w:left w:val="none" w:sz="0" w:space="0" w:color="auto"/>
                        <w:bottom w:val="none" w:sz="0" w:space="0" w:color="auto"/>
                        <w:right w:val="none" w:sz="0" w:space="0" w:color="auto"/>
                      </w:divBdr>
                    </w:div>
                  </w:divsChild>
                </w:div>
                <w:div w:id="1394885495">
                  <w:marLeft w:val="0"/>
                  <w:marRight w:val="0"/>
                  <w:marTop w:val="0"/>
                  <w:marBottom w:val="0"/>
                  <w:divBdr>
                    <w:top w:val="none" w:sz="0" w:space="0" w:color="auto"/>
                    <w:left w:val="none" w:sz="0" w:space="0" w:color="auto"/>
                    <w:bottom w:val="none" w:sz="0" w:space="0" w:color="auto"/>
                    <w:right w:val="none" w:sz="0" w:space="0" w:color="auto"/>
                  </w:divBdr>
                  <w:divsChild>
                    <w:div w:id="322244811">
                      <w:marLeft w:val="0"/>
                      <w:marRight w:val="0"/>
                      <w:marTop w:val="0"/>
                      <w:marBottom w:val="0"/>
                      <w:divBdr>
                        <w:top w:val="none" w:sz="0" w:space="0" w:color="auto"/>
                        <w:left w:val="none" w:sz="0" w:space="0" w:color="auto"/>
                        <w:bottom w:val="none" w:sz="0" w:space="0" w:color="auto"/>
                        <w:right w:val="none" w:sz="0" w:space="0" w:color="auto"/>
                      </w:divBdr>
                    </w:div>
                  </w:divsChild>
                </w:div>
                <w:div w:id="651445124">
                  <w:marLeft w:val="0"/>
                  <w:marRight w:val="0"/>
                  <w:marTop w:val="0"/>
                  <w:marBottom w:val="0"/>
                  <w:divBdr>
                    <w:top w:val="none" w:sz="0" w:space="0" w:color="auto"/>
                    <w:left w:val="none" w:sz="0" w:space="0" w:color="auto"/>
                    <w:bottom w:val="none" w:sz="0" w:space="0" w:color="auto"/>
                    <w:right w:val="none" w:sz="0" w:space="0" w:color="auto"/>
                  </w:divBdr>
                  <w:divsChild>
                    <w:div w:id="1192383031">
                      <w:marLeft w:val="0"/>
                      <w:marRight w:val="0"/>
                      <w:marTop w:val="0"/>
                      <w:marBottom w:val="0"/>
                      <w:divBdr>
                        <w:top w:val="none" w:sz="0" w:space="0" w:color="auto"/>
                        <w:left w:val="none" w:sz="0" w:space="0" w:color="auto"/>
                        <w:bottom w:val="none" w:sz="0" w:space="0" w:color="auto"/>
                        <w:right w:val="none" w:sz="0" w:space="0" w:color="auto"/>
                      </w:divBdr>
                    </w:div>
                  </w:divsChild>
                </w:div>
                <w:div w:id="622003417">
                  <w:marLeft w:val="0"/>
                  <w:marRight w:val="0"/>
                  <w:marTop w:val="0"/>
                  <w:marBottom w:val="0"/>
                  <w:divBdr>
                    <w:top w:val="none" w:sz="0" w:space="0" w:color="auto"/>
                    <w:left w:val="none" w:sz="0" w:space="0" w:color="auto"/>
                    <w:bottom w:val="none" w:sz="0" w:space="0" w:color="auto"/>
                    <w:right w:val="none" w:sz="0" w:space="0" w:color="auto"/>
                  </w:divBdr>
                  <w:divsChild>
                    <w:div w:id="719206618">
                      <w:marLeft w:val="0"/>
                      <w:marRight w:val="0"/>
                      <w:marTop w:val="0"/>
                      <w:marBottom w:val="0"/>
                      <w:divBdr>
                        <w:top w:val="none" w:sz="0" w:space="0" w:color="auto"/>
                        <w:left w:val="none" w:sz="0" w:space="0" w:color="auto"/>
                        <w:bottom w:val="none" w:sz="0" w:space="0" w:color="auto"/>
                        <w:right w:val="none" w:sz="0" w:space="0" w:color="auto"/>
                      </w:divBdr>
                    </w:div>
                  </w:divsChild>
                </w:div>
                <w:div w:id="1113330475">
                  <w:marLeft w:val="0"/>
                  <w:marRight w:val="0"/>
                  <w:marTop w:val="0"/>
                  <w:marBottom w:val="0"/>
                  <w:divBdr>
                    <w:top w:val="none" w:sz="0" w:space="0" w:color="auto"/>
                    <w:left w:val="none" w:sz="0" w:space="0" w:color="auto"/>
                    <w:bottom w:val="none" w:sz="0" w:space="0" w:color="auto"/>
                    <w:right w:val="none" w:sz="0" w:space="0" w:color="auto"/>
                  </w:divBdr>
                  <w:divsChild>
                    <w:div w:id="2006782498">
                      <w:marLeft w:val="0"/>
                      <w:marRight w:val="0"/>
                      <w:marTop w:val="0"/>
                      <w:marBottom w:val="0"/>
                      <w:divBdr>
                        <w:top w:val="none" w:sz="0" w:space="0" w:color="auto"/>
                        <w:left w:val="none" w:sz="0" w:space="0" w:color="auto"/>
                        <w:bottom w:val="none" w:sz="0" w:space="0" w:color="auto"/>
                        <w:right w:val="none" w:sz="0" w:space="0" w:color="auto"/>
                      </w:divBdr>
                    </w:div>
                  </w:divsChild>
                </w:div>
                <w:div w:id="353726699">
                  <w:marLeft w:val="0"/>
                  <w:marRight w:val="0"/>
                  <w:marTop w:val="0"/>
                  <w:marBottom w:val="0"/>
                  <w:divBdr>
                    <w:top w:val="none" w:sz="0" w:space="0" w:color="auto"/>
                    <w:left w:val="none" w:sz="0" w:space="0" w:color="auto"/>
                    <w:bottom w:val="none" w:sz="0" w:space="0" w:color="auto"/>
                    <w:right w:val="none" w:sz="0" w:space="0" w:color="auto"/>
                  </w:divBdr>
                  <w:divsChild>
                    <w:div w:id="1589266204">
                      <w:marLeft w:val="0"/>
                      <w:marRight w:val="0"/>
                      <w:marTop w:val="0"/>
                      <w:marBottom w:val="0"/>
                      <w:divBdr>
                        <w:top w:val="none" w:sz="0" w:space="0" w:color="auto"/>
                        <w:left w:val="none" w:sz="0" w:space="0" w:color="auto"/>
                        <w:bottom w:val="none" w:sz="0" w:space="0" w:color="auto"/>
                        <w:right w:val="none" w:sz="0" w:space="0" w:color="auto"/>
                      </w:divBdr>
                    </w:div>
                  </w:divsChild>
                </w:div>
                <w:div w:id="749960724">
                  <w:marLeft w:val="0"/>
                  <w:marRight w:val="0"/>
                  <w:marTop w:val="0"/>
                  <w:marBottom w:val="0"/>
                  <w:divBdr>
                    <w:top w:val="none" w:sz="0" w:space="0" w:color="auto"/>
                    <w:left w:val="none" w:sz="0" w:space="0" w:color="auto"/>
                    <w:bottom w:val="none" w:sz="0" w:space="0" w:color="auto"/>
                    <w:right w:val="none" w:sz="0" w:space="0" w:color="auto"/>
                  </w:divBdr>
                  <w:divsChild>
                    <w:div w:id="444428450">
                      <w:marLeft w:val="0"/>
                      <w:marRight w:val="0"/>
                      <w:marTop w:val="0"/>
                      <w:marBottom w:val="0"/>
                      <w:divBdr>
                        <w:top w:val="none" w:sz="0" w:space="0" w:color="auto"/>
                        <w:left w:val="none" w:sz="0" w:space="0" w:color="auto"/>
                        <w:bottom w:val="none" w:sz="0" w:space="0" w:color="auto"/>
                        <w:right w:val="none" w:sz="0" w:space="0" w:color="auto"/>
                      </w:divBdr>
                    </w:div>
                  </w:divsChild>
                </w:div>
                <w:div w:id="1143624667">
                  <w:marLeft w:val="0"/>
                  <w:marRight w:val="0"/>
                  <w:marTop w:val="0"/>
                  <w:marBottom w:val="0"/>
                  <w:divBdr>
                    <w:top w:val="none" w:sz="0" w:space="0" w:color="auto"/>
                    <w:left w:val="none" w:sz="0" w:space="0" w:color="auto"/>
                    <w:bottom w:val="none" w:sz="0" w:space="0" w:color="auto"/>
                    <w:right w:val="none" w:sz="0" w:space="0" w:color="auto"/>
                  </w:divBdr>
                  <w:divsChild>
                    <w:div w:id="1783300932">
                      <w:marLeft w:val="0"/>
                      <w:marRight w:val="0"/>
                      <w:marTop w:val="0"/>
                      <w:marBottom w:val="0"/>
                      <w:divBdr>
                        <w:top w:val="none" w:sz="0" w:space="0" w:color="auto"/>
                        <w:left w:val="none" w:sz="0" w:space="0" w:color="auto"/>
                        <w:bottom w:val="none" w:sz="0" w:space="0" w:color="auto"/>
                        <w:right w:val="none" w:sz="0" w:space="0" w:color="auto"/>
                      </w:divBdr>
                    </w:div>
                  </w:divsChild>
                </w:div>
                <w:div w:id="1701397425">
                  <w:marLeft w:val="0"/>
                  <w:marRight w:val="0"/>
                  <w:marTop w:val="0"/>
                  <w:marBottom w:val="0"/>
                  <w:divBdr>
                    <w:top w:val="none" w:sz="0" w:space="0" w:color="auto"/>
                    <w:left w:val="none" w:sz="0" w:space="0" w:color="auto"/>
                    <w:bottom w:val="none" w:sz="0" w:space="0" w:color="auto"/>
                    <w:right w:val="none" w:sz="0" w:space="0" w:color="auto"/>
                  </w:divBdr>
                  <w:divsChild>
                    <w:div w:id="115413149">
                      <w:marLeft w:val="0"/>
                      <w:marRight w:val="0"/>
                      <w:marTop w:val="0"/>
                      <w:marBottom w:val="0"/>
                      <w:divBdr>
                        <w:top w:val="none" w:sz="0" w:space="0" w:color="auto"/>
                        <w:left w:val="none" w:sz="0" w:space="0" w:color="auto"/>
                        <w:bottom w:val="none" w:sz="0" w:space="0" w:color="auto"/>
                        <w:right w:val="none" w:sz="0" w:space="0" w:color="auto"/>
                      </w:divBdr>
                    </w:div>
                  </w:divsChild>
                </w:div>
                <w:div w:id="1733580819">
                  <w:marLeft w:val="0"/>
                  <w:marRight w:val="0"/>
                  <w:marTop w:val="0"/>
                  <w:marBottom w:val="0"/>
                  <w:divBdr>
                    <w:top w:val="none" w:sz="0" w:space="0" w:color="auto"/>
                    <w:left w:val="none" w:sz="0" w:space="0" w:color="auto"/>
                    <w:bottom w:val="none" w:sz="0" w:space="0" w:color="auto"/>
                    <w:right w:val="none" w:sz="0" w:space="0" w:color="auto"/>
                  </w:divBdr>
                  <w:divsChild>
                    <w:div w:id="58868823">
                      <w:marLeft w:val="0"/>
                      <w:marRight w:val="0"/>
                      <w:marTop w:val="0"/>
                      <w:marBottom w:val="0"/>
                      <w:divBdr>
                        <w:top w:val="none" w:sz="0" w:space="0" w:color="auto"/>
                        <w:left w:val="none" w:sz="0" w:space="0" w:color="auto"/>
                        <w:bottom w:val="none" w:sz="0" w:space="0" w:color="auto"/>
                        <w:right w:val="none" w:sz="0" w:space="0" w:color="auto"/>
                      </w:divBdr>
                    </w:div>
                  </w:divsChild>
                </w:div>
                <w:div w:id="190608036">
                  <w:marLeft w:val="0"/>
                  <w:marRight w:val="0"/>
                  <w:marTop w:val="0"/>
                  <w:marBottom w:val="0"/>
                  <w:divBdr>
                    <w:top w:val="none" w:sz="0" w:space="0" w:color="auto"/>
                    <w:left w:val="none" w:sz="0" w:space="0" w:color="auto"/>
                    <w:bottom w:val="none" w:sz="0" w:space="0" w:color="auto"/>
                    <w:right w:val="none" w:sz="0" w:space="0" w:color="auto"/>
                  </w:divBdr>
                  <w:divsChild>
                    <w:div w:id="1873611557">
                      <w:marLeft w:val="0"/>
                      <w:marRight w:val="0"/>
                      <w:marTop w:val="0"/>
                      <w:marBottom w:val="0"/>
                      <w:divBdr>
                        <w:top w:val="none" w:sz="0" w:space="0" w:color="auto"/>
                        <w:left w:val="none" w:sz="0" w:space="0" w:color="auto"/>
                        <w:bottom w:val="none" w:sz="0" w:space="0" w:color="auto"/>
                        <w:right w:val="none" w:sz="0" w:space="0" w:color="auto"/>
                      </w:divBdr>
                    </w:div>
                  </w:divsChild>
                </w:div>
                <w:div w:id="1329745912">
                  <w:marLeft w:val="0"/>
                  <w:marRight w:val="0"/>
                  <w:marTop w:val="0"/>
                  <w:marBottom w:val="0"/>
                  <w:divBdr>
                    <w:top w:val="none" w:sz="0" w:space="0" w:color="auto"/>
                    <w:left w:val="none" w:sz="0" w:space="0" w:color="auto"/>
                    <w:bottom w:val="none" w:sz="0" w:space="0" w:color="auto"/>
                    <w:right w:val="none" w:sz="0" w:space="0" w:color="auto"/>
                  </w:divBdr>
                  <w:divsChild>
                    <w:div w:id="631405976">
                      <w:marLeft w:val="0"/>
                      <w:marRight w:val="0"/>
                      <w:marTop w:val="0"/>
                      <w:marBottom w:val="0"/>
                      <w:divBdr>
                        <w:top w:val="none" w:sz="0" w:space="0" w:color="auto"/>
                        <w:left w:val="none" w:sz="0" w:space="0" w:color="auto"/>
                        <w:bottom w:val="none" w:sz="0" w:space="0" w:color="auto"/>
                        <w:right w:val="none" w:sz="0" w:space="0" w:color="auto"/>
                      </w:divBdr>
                    </w:div>
                  </w:divsChild>
                </w:div>
                <w:div w:id="1086802493">
                  <w:marLeft w:val="0"/>
                  <w:marRight w:val="0"/>
                  <w:marTop w:val="0"/>
                  <w:marBottom w:val="0"/>
                  <w:divBdr>
                    <w:top w:val="none" w:sz="0" w:space="0" w:color="auto"/>
                    <w:left w:val="none" w:sz="0" w:space="0" w:color="auto"/>
                    <w:bottom w:val="none" w:sz="0" w:space="0" w:color="auto"/>
                    <w:right w:val="none" w:sz="0" w:space="0" w:color="auto"/>
                  </w:divBdr>
                  <w:divsChild>
                    <w:div w:id="125320018">
                      <w:marLeft w:val="0"/>
                      <w:marRight w:val="0"/>
                      <w:marTop w:val="0"/>
                      <w:marBottom w:val="0"/>
                      <w:divBdr>
                        <w:top w:val="none" w:sz="0" w:space="0" w:color="auto"/>
                        <w:left w:val="none" w:sz="0" w:space="0" w:color="auto"/>
                        <w:bottom w:val="none" w:sz="0" w:space="0" w:color="auto"/>
                        <w:right w:val="none" w:sz="0" w:space="0" w:color="auto"/>
                      </w:divBdr>
                    </w:div>
                  </w:divsChild>
                </w:div>
                <w:div w:id="1518302161">
                  <w:marLeft w:val="0"/>
                  <w:marRight w:val="0"/>
                  <w:marTop w:val="0"/>
                  <w:marBottom w:val="0"/>
                  <w:divBdr>
                    <w:top w:val="none" w:sz="0" w:space="0" w:color="auto"/>
                    <w:left w:val="none" w:sz="0" w:space="0" w:color="auto"/>
                    <w:bottom w:val="none" w:sz="0" w:space="0" w:color="auto"/>
                    <w:right w:val="none" w:sz="0" w:space="0" w:color="auto"/>
                  </w:divBdr>
                  <w:divsChild>
                    <w:div w:id="586185108">
                      <w:marLeft w:val="0"/>
                      <w:marRight w:val="0"/>
                      <w:marTop w:val="0"/>
                      <w:marBottom w:val="0"/>
                      <w:divBdr>
                        <w:top w:val="none" w:sz="0" w:space="0" w:color="auto"/>
                        <w:left w:val="none" w:sz="0" w:space="0" w:color="auto"/>
                        <w:bottom w:val="none" w:sz="0" w:space="0" w:color="auto"/>
                        <w:right w:val="none" w:sz="0" w:space="0" w:color="auto"/>
                      </w:divBdr>
                    </w:div>
                  </w:divsChild>
                </w:div>
                <w:div w:id="1436947017">
                  <w:marLeft w:val="0"/>
                  <w:marRight w:val="0"/>
                  <w:marTop w:val="0"/>
                  <w:marBottom w:val="0"/>
                  <w:divBdr>
                    <w:top w:val="none" w:sz="0" w:space="0" w:color="auto"/>
                    <w:left w:val="none" w:sz="0" w:space="0" w:color="auto"/>
                    <w:bottom w:val="none" w:sz="0" w:space="0" w:color="auto"/>
                    <w:right w:val="none" w:sz="0" w:space="0" w:color="auto"/>
                  </w:divBdr>
                  <w:divsChild>
                    <w:div w:id="1098674823">
                      <w:marLeft w:val="0"/>
                      <w:marRight w:val="0"/>
                      <w:marTop w:val="0"/>
                      <w:marBottom w:val="0"/>
                      <w:divBdr>
                        <w:top w:val="none" w:sz="0" w:space="0" w:color="auto"/>
                        <w:left w:val="none" w:sz="0" w:space="0" w:color="auto"/>
                        <w:bottom w:val="none" w:sz="0" w:space="0" w:color="auto"/>
                        <w:right w:val="none" w:sz="0" w:space="0" w:color="auto"/>
                      </w:divBdr>
                    </w:div>
                  </w:divsChild>
                </w:div>
                <w:div w:id="1179389545">
                  <w:marLeft w:val="0"/>
                  <w:marRight w:val="0"/>
                  <w:marTop w:val="0"/>
                  <w:marBottom w:val="0"/>
                  <w:divBdr>
                    <w:top w:val="none" w:sz="0" w:space="0" w:color="auto"/>
                    <w:left w:val="none" w:sz="0" w:space="0" w:color="auto"/>
                    <w:bottom w:val="none" w:sz="0" w:space="0" w:color="auto"/>
                    <w:right w:val="none" w:sz="0" w:space="0" w:color="auto"/>
                  </w:divBdr>
                  <w:divsChild>
                    <w:div w:id="374352087">
                      <w:marLeft w:val="0"/>
                      <w:marRight w:val="0"/>
                      <w:marTop w:val="0"/>
                      <w:marBottom w:val="0"/>
                      <w:divBdr>
                        <w:top w:val="none" w:sz="0" w:space="0" w:color="auto"/>
                        <w:left w:val="none" w:sz="0" w:space="0" w:color="auto"/>
                        <w:bottom w:val="none" w:sz="0" w:space="0" w:color="auto"/>
                        <w:right w:val="none" w:sz="0" w:space="0" w:color="auto"/>
                      </w:divBdr>
                    </w:div>
                  </w:divsChild>
                </w:div>
                <w:div w:id="884565799">
                  <w:marLeft w:val="0"/>
                  <w:marRight w:val="0"/>
                  <w:marTop w:val="0"/>
                  <w:marBottom w:val="0"/>
                  <w:divBdr>
                    <w:top w:val="none" w:sz="0" w:space="0" w:color="auto"/>
                    <w:left w:val="none" w:sz="0" w:space="0" w:color="auto"/>
                    <w:bottom w:val="none" w:sz="0" w:space="0" w:color="auto"/>
                    <w:right w:val="none" w:sz="0" w:space="0" w:color="auto"/>
                  </w:divBdr>
                  <w:divsChild>
                    <w:div w:id="1371489316">
                      <w:marLeft w:val="0"/>
                      <w:marRight w:val="0"/>
                      <w:marTop w:val="0"/>
                      <w:marBottom w:val="0"/>
                      <w:divBdr>
                        <w:top w:val="none" w:sz="0" w:space="0" w:color="auto"/>
                        <w:left w:val="none" w:sz="0" w:space="0" w:color="auto"/>
                        <w:bottom w:val="none" w:sz="0" w:space="0" w:color="auto"/>
                        <w:right w:val="none" w:sz="0" w:space="0" w:color="auto"/>
                      </w:divBdr>
                    </w:div>
                  </w:divsChild>
                </w:div>
                <w:div w:id="919869103">
                  <w:marLeft w:val="0"/>
                  <w:marRight w:val="0"/>
                  <w:marTop w:val="0"/>
                  <w:marBottom w:val="0"/>
                  <w:divBdr>
                    <w:top w:val="none" w:sz="0" w:space="0" w:color="auto"/>
                    <w:left w:val="none" w:sz="0" w:space="0" w:color="auto"/>
                    <w:bottom w:val="none" w:sz="0" w:space="0" w:color="auto"/>
                    <w:right w:val="none" w:sz="0" w:space="0" w:color="auto"/>
                  </w:divBdr>
                  <w:divsChild>
                    <w:div w:id="1597902507">
                      <w:marLeft w:val="0"/>
                      <w:marRight w:val="0"/>
                      <w:marTop w:val="0"/>
                      <w:marBottom w:val="0"/>
                      <w:divBdr>
                        <w:top w:val="none" w:sz="0" w:space="0" w:color="auto"/>
                        <w:left w:val="none" w:sz="0" w:space="0" w:color="auto"/>
                        <w:bottom w:val="none" w:sz="0" w:space="0" w:color="auto"/>
                        <w:right w:val="none" w:sz="0" w:space="0" w:color="auto"/>
                      </w:divBdr>
                    </w:div>
                  </w:divsChild>
                </w:div>
                <w:div w:id="1415778112">
                  <w:marLeft w:val="0"/>
                  <w:marRight w:val="0"/>
                  <w:marTop w:val="0"/>
                  <w:marBottom w:val="0"/>
                  <w:divBdr>
                    <w:top w:val="none" w:sz="0" w:space="0" w:color="auto"/>
                    <w:left w:val="none" w:sz="0" w:space="0" w:color="auto"/>
                    <w:bottom w:val="none" w:sz="0" w:space="0" w:color="auto"/>
                    <w:right w:val="none" w:sz="0" w:space="0" w:color="auto"/>
                  </w:divBdr>
                  <w:divsChild>
                    <w:div w:id="1381513129">
                      <w:marLeft w:val="0"/>
                      <w:marRight w:val="0"/>
                      <w:marTop w:val="0"/>
                      <w:marBottom w:val="0"/>
                      <w:divBdr>
                        <w:top w:val="none" w:sz="0" w:space="0" w:color="auto"/>
                        <w:left w:val="none" w:sz="0" w:space="0" w:color="auto"/>
                        <w:bottom w:val="none" w:sz="0" w:space="0" w:color="auto"/>
                        <w:right w:val="none" w:sz="0" w:space="0" w:color="auto"/>
                      </w:divBdr>
                    </w:div>
                  </w:divsChild>
                </w:div>
                <w:div w:id="1137797630">
                  <w:marLeft w:val="0"/>
                  <w:marRight w:val="0"/>
                  <w:marTop w:val="0"/>
                  <w:marBottom w:val="0"/>
                  <w:divBdr>
                    <w:top w:val="none" w:sz="0" w:space="0" w:color="auto"/>
                    <w:left w:val="none" w:sz="0" w:space="0" w:color="auto"/>
                    <w:bottom w:val="none" w:sz="0" w:space="0" w:color="auto"/>
                    <w:right w:val="none" w:sz="0" w:space="0" w:color="auto"/>
                  </w:divBdr>
                  <w:divsChild>
                    <w:div w:id="77750614">
                      <w:marLeft w:val="0"/>
                      <w:marRight w:val="0"/>
                      <w:marTop w:val="0"/>
                      <w:marBottom w:val="0"/>
                      <w:divBdr>
                        <w:top w:val="none" w:sz="0" w:space="0" w:color="auto"/>
                        <w:left w:val="none" w:sz="0" w:space="0" w:color="auto"/>
                        <w:bottom w:val="none" w:sz="0" w:space="0" w:color="auto"/>
                        <w:right w:val="none" w:sz="0" w:space="0" w:color="auto"/>
                      </w:divBdr>
                    </w:div>
                  </w:divsChild>
                </w:div>
                <w:div w:id="1368985574">
                  <w:marLeft w:val="0"/>
                  <w:marRight w:val="0"/>
                  <w:marTop w:val="0"/>
                  <w:marBottom w:val="0"/>
                  <w:divBdr>
                    <w:top w:val="none" w:sz="0" w:space="0" w:color="auto"/>
                    <w:left w:val="none" w:sz="0" w:space="0" w:color="auto"/>
                    <w:bottom w:val="none" w:sz="0" w:space="0" w:color="auto"/>
                    <w:right w:val="none" w:sz="0" w:space="0" w:color="auto"/>
                  </w:divBdr>
                  <w:divsChild>
                    <w:div w:id="1447775800">
                      <w:marLeft w:val="0"/>
                      <w:marRight w:val="0"/>
                      <w:marTop w:val="0"/>
                      <w:marBottom w:val="0"/>
                      <w:divBdr>
                        <w:top w:val="none" w:sz="0" w:space="0" w:color="auto"/>
                        <w:left w:val="none" w:sz="0" w:space="0" w:color="auto"/>
                        <w:bottom w:val="none" w:sz="0" w:space="0" w:color="auto"/>
                        <w:right w:val="none" w:sz="0" w:space="0" w:color="auto"/>
                      </w:divBdr>
                    </w:div>
                  </w:divsChild>
                </w:div>
                <w:div w:id="724446483">
                  <w:marLeft w:val="0"/>
                  <w:marRight w:val="0"/>
                  <w:marTop w:val="0"/>
                  <w:marBottom w:val="0"/>
                  <w:divBdr>
                    <w:top w:val="none" w:sz="0" w:space="0" w:color="auto"/>
                    <w:left w:val="none" w:sz="0" w:space="0" w:color="auto"/>
                    <w:bottom w:val="none" w:sz="0" w:space="0" w:color="auto"/>
                    <w:right w:val="none" w:sz="0" w:space="0" w:color="auto"/>
                  </w:divBdr>
                  <w:divsChild>
                    <w:div w:id="77093068">
                      <w:marLeft w:val="0"/>
                      <w:marRight w:val="0"/>
                      <w:marTop w:val="0"/>
                      <w:marBottom w:val="0"/>
                      <w:divBdr>
                        <w:top w:val="none" w:sz="0" w:space="0" w:color="auto"/>
                        <w:left w:val="none" w:sz="0" w:space="0" w:color="auto"/>
                        <w:bottom w:val="none" w:sz="0" w:space="0" w:color="auto"/>
                        <w:right w:val="none" w:sz="0" w:space="0" w:color="auto"/>
                      </w:divBdr>
                    </w:div>
                  </w:divsChild>
                </w:div>
                <w:div w:id="1859469534">
                  <w:marLeft w:val="0"/>
                  <w:marRight w:val="0"/>
                  <w:marTop w:val="0"/>
                  <w:marBottom w:val="0"/>
                  <w:divBdr>
                    <w:top w:val="none" w:sz="0" w:space="0" w:color="auto"/>
                    <w:left w:val="none" w:sz="0" w:space="0" w:color="auto"/>
                    <w:bottom w:val="none" w:sz="0" w:space="0" w:color="auto"/>
                    <w:right w:val="none" w:sz="0" w:space="0" w:color="auto"/>
                  </w:divBdr>
                  <w:divsChild>
                    <w:div w:id="1024090542">
                      <w:marLeft w:val="0"/>
                      <w:marRight w:val="0"/>
                      <w:marTop w:val="0"/>
                      <w:marBottom w:val="0"/>
                      <w:divBdr>
                        <w:top w:val="none" w:sz="0" w:space="0" w:color="auto"/>
                        <w:left w:val="none" w:sz="0" w:space="0" w:color="auto"/>
                        <w:bottom w:val="none" w:sz="0" w:space="0" w:color="auto"/>
                        <w:right w:val="none" w:sz="0" w:space="0" w:color="auto"/>
                      </w:divBdr>
                    </w:div>
                  </w:divsChild>
                </w:div>
                <w:div w:id="1523399839">
                  <w:marLeft w:val="0"/>
                  <w:marRight w:val="0"/>
                  <w:marTop w:val="0"/>
                  <w:marBottom w:val="0"/>
                  <w:divBdr>
                    <w:top w:val="none" w:sz="0" w:space="0" w:color="auto"/>
                    <w:left w:val="none" w:sz="0" w:space="0" w:color="auto"/>
                    <w:bottom w:val="none" w:sz="0" w:space="0" w:color="auto"/>
                    <w:right w:val="none" w:sz="0" w:space="0" w:color="auto"/>
                  </w:divBdr>
                  <w:divsChild>
                    <w:div w:id="434711400">
                      <w:marLeft w:val="0"/>
                      <w:marRight w:val="0"/>
                      <w:marTop w:val="0"/>
                      <w:marBottom w:val="0"/>
                      <w:divBdr>
                        <w:top w:val="none" w:sz="0" w:space="0" w:color="auto"/>
                        <w:left w:val="none" w:sz="0" w:space="0" w:color="auto"/>
                        <w:bottom w:val="none" w:sz="0" w:space="0" w:color="auto"/>
                        <w:right w:val="none" w:sz="0" w:space="0" w:color="auto"/>
                      </w:divBdr>
                    </w:div>
                  </w:divsChild>
                </w:div>
                <w:div w:id="193538480">
                  <w:marLeft w:val="0"/>
                  <w:marRight w:val="0"/>
                  <w:marTop w:val="0"/>
                  <w:marBottom w:val="0"/>
                  <w:divBdr>
                    <w:top w:val="none" w:sz="0" w:space="0" w:color="auto"/>
                    <w:left w:val="none" w:sz="0" w:space="0" w:color="auto"/>
                    <w:bottom w:val="none" w:sz="0" w:space="0" w:color="auto"/>
                    <w:right w:val="none" w:sz="0" w:space="0" w:color="auto"/>
                  </w:divBdr>
                  <w:divsChild>
                    <w:div w:id="850991269">
                      <w:marLeft w:val="0"/>
                      <w:marRight w:val="0"/>
                      <w:marTop w:val="0"/>
                      <w:marBottom w:val="0"/>
                      <w:divBdr>
                        <w:top w:val="none" w:sz="0" w:space="0" w:color="auto"/>
                        <w:left w:val="none" w:sz="0" w:space="0" w:color="auto"/>
                        <w:bottom w:val="none" w:sz="0" w:space="0" w:color="auto"/>
                        <w:right w:val="none" w:sz="0" w:space="0" w:color="auto"/>
                      </w:divBdr>
                    </w:div>
                  </w:divsChild>
                </w:div>
                <w:div w:id="1171480632">
                  <w:marLeft w:val="0"/>
                  <w:marRight w:val="0"/>
                  <w:marTop w:val="0"/>
                  <w:marBottom w:val="0"/>
                  <w:divBdr>
                    <w:top w:val="none" w:sz="0" w:space="0" w:color="auto"/>
                    <w:left w:val="none" w:sz="0" w:space="0" w:color="auto"/>
                    <w:bottom w:val="none" w:sz="0" w:space="0" w:color="auto"/>
                    <w:right w:val="none" w:sz="0" w:space="0" w:color="auto"/>
                  </w:divBdr>
                  <w:divsChild>
                    <w:div w:id="1485005185">
                      <w:marLeft w:val="0"/>
                      <w:marRight w:val="0"/>
                      <w:marTop w:val="0"/>
                      <w:marBottom w:val="0"/>
                      <w:divBdr>
                        <w:top w:val="none" w:sz="0" w:space="0" w:color="auto"/>
                        <w:left w:val="none" w:sz="0" w:space="0" w:color="auto"/>
                        <w:bottom w:val="none" w:sz="0" w:space="0" w:color="auto"/>
                        <w:right w:val="none" w:sz="0" w:space="0" w:color="auto"/>
                      </w:divBdr>
                    </w:div>
                  </w:divsChild>
                </w:div>
                <w:div w:id="2125337">
                  <w:marLeft w:val="0"/>
                  <w:marRight w:val="0"/>
                  <w:marTop w:val="0"/>
                  <w:marBottom w:val="0"/>
                  <w:divBdr>
                    <w:top w:val="none" w:sz="0" w:space="0" w:color="auto"/>
                    <w:left w:val="none" w:sz="0" w:space="0" w:color="auto"/>
                    <w:bottom w:val="none" w:sz="0" w:space="0" w:color="auto"/>
                    <w:right w:val="none" w:sz="0" w:space="0" w:color="auto"/>
                  </w:divBdr>
                  <w:divsChild>
                    <w:div w:id="1743718801">
                      <w:marLeft w:val="0"/>
                      <w:marRight w:val="0"/>
                      <w:marTop w:val="0"/>
                      <w:marBottom w:val="0"/>
                      <w:divBdr>
                        <w:top w:val="none" w:sz="0" w:space="0" w:color="auto"/>
                        <w:left w:val="none" w:sz="0" w:space="0" w:color="auto"/>
                        <w:bottom w:val="none" w:sz="0" w:space="0" w:color="auto"/>
                        <w:right w:val="none" w:sz="0" w:space="0" w:color="auto"/>
                      </w:divBdr>
                    </w:div>
                  </w:divsChild>
                </w:div>
                <w:div w:id="1703091814">
                  <w:marLeft w:val="0"/>
                  <w:marRight w:val="0"/>
                  <w:marTop w:val="0"/>
                  <w:marBottom w:val="0"/>
                  <w:divBdr>
                    <w:top w:val="none" w:sz="0" w:space="0" w:color="auto"/>
                    <w:left w:val="none" w:sz="0" w:space="0" w:color="auto"/>
                    <w:bottom w:val="none" w:sz="0" w:space="0" w:color="auto"/>
                    <w:right w:val="none" w:sz="0" w:space="0" w:color="auto"/>
                  </w:divBdr>
                  <w:divsChild>
                    <w:div w:id="1381057013">
                      <w:marLeft w:val="0"/>
                      <w:marRight w:val="0"/>
                      <w:marTop w:val="0"/>
                      <w:marBottom w:val="0"/>
                      <w:divBdr>
                        <w:top w:val="none" w:sz="0" w:space="0" w:color="auto"/>
                        <w:left w:val="none" w:sz="0" w:space="0" w:color="auto"/>
                        <w:bottom w:val="none" w:sz="0" w:space="0" w:color="auto"/>
                        <w:right w:val="none" w:sz="0" w:space="0" w:color="auto"/>
                      </w:divBdr>
                    </w:div>
                  </w:divsChild>
                </w:div>
                <w:div w:id="1116288249">
                  <w:marLeft w:val="0"/>
                  <w:marRight w:val="0"/>
                  <w:marTop w:val="0"/>
                  <w:marBottom w:val="0"/>
                  <w:divBdr>
                    <w:top w:val="none" w:sz="0" w:space="0" w:color="auto"/>
                    <w:left w:val="none" w:sz="0" w:space="0" w:color="auto"/>
                    <w:bottom w:val="none" w:sz="0" w:space="0" w:color="auto"/>
                    <w:right w:val="none" w:sz="0" w:space="0" w:color="auto"/>
                  </w:divBdr>
                  <w:divsChild>
                    <w:div w:id="1179389848">
                      <w:marLeft w:val="0"/>
                      <w:marRight w:val="0"/>
                      <w:marTop w:val="0"/>
                      <w:marBottom w:val="0"/>
                      <w:divBdr>
                        <w:top w:val="none" w:sz="0" w:space="0" w:color="auto"/>
                        <w:left w:val="none" w:sz="0" w:space="0" w:color="auto"/>
                        <w:bottom w:val="none" w:sz="0" w:space="0" w:color="auto"/>
                        <w:right w:val="none" w:sz="0" w:space="0" w:color="auto"/>
                      </w:divBdr>
                    </w:div>
                  </w:divsChild>
                </w:div>
                <w:div w:id="546183232">
                  <w:marLeft w:val="0"/>
                  <w:marRight w:val="0"/>
                  <w:marTop w:val="0"/>
                  <w:marBottom w:val="0"/>
                  <w:divBdr>
                    <w:top w:val="none" w:sz="0" w:space="0" w:color="auto"/>
                    <w:left w:val="none" w:sz="0" w:space="0" w:color="auto"/>
                    <w:bottom w:val="none" w:sz="0" w:space="0" w:color="auto"/>
                    <w:right w:val="none" w:sz="0" w:space="0" w:color="auto"/>
                  </w:divBdr>
                  <w:divsChild>
                    <w:div w:id="1188980607">
                      <w:marLeft w:val="0"/>
                      <w:marRight w:val="0"/>
                      <w:marTop w:val="0"/>
                      <w:marBottom w:val="0"/>
                      <w:divBdr>
                        <w:top w:val="none" w:sz="0" w:space="0" w:color="auto"/>
                        <w:left w:val="none" w:sz="0" w:space="0" w:color="auto"/>
                        <w:bottom w:val="none" w:sz="0" w:space="0" w:color="auto"/>
                        <w:right w:val="none" w:sz="0" w:space="0" w:color="auto"/>
                      </w:divBdr>
                    </w:div>
                  </w:divsChild>
                </w:div>
                <w:div w:id="1669167233">
                  <w:marLeft w:val="0"/>
                  <w:marRight w:val="0"/>
                  <w:marTop w:val="0"/>
                  <w:marBottom w:val="0"/>
                  <w:divBdr>
                    <w:top w:val="none" w:sz="0" w:space="0" w:color="auto"/>
                    <w:left w:val="none" w:sz="0" w:space="0" w:color="auto"/>
                    <w:bottom w:val="none" w:sz="0" w:space="0" w:color="auto"/>
                    <w:right w:val="none" w:sz="0" w:space="0" w:color="auto"/>
                  </w:divBdr>
                  <w:divsChild>
                    <w:div w:id="1709715976">
                      <w:marLeft w:val="0"/>
                      <w:marRight w:val="0"/>
                      <w:marTop w:val="0"/>
                      <w:marBottom w:val="0"/>
                      <w:divBdr>
                        <w:top w:val="none" w:sz="0" w:space="0" w:color="auto"/>
                        <w:left w:val="none" w:sz="0" w:space="0" w:color="auto"/>
                        <w:bottom w:val="none" w:sz="0" w:space="0" w:color="auto"/>
                        <w:right w:val="none" w:sz="0" w:space="0" w:color="auto"/>
                      </w:divBdr>
                    </w:div>
                  </w:divsChild>
                </w:div>
                <w:div w:id="1335379622">
                  <w:marLeft w:val="0"/>
                  <w:marRight w:val="0"/>
                  <w:marTop w:val="0"/>
                  <w:marBottom w:val="0"/>
                  <w:divBdr>
                    <w:top w:val="none" w:sz="0" w:space="0" w:color="auto"/>
                    <w:left w:val="none" w:sz="0" w:space="0" w:color="auto"/>
                    <w:bottom w:val="none" w:sz="0" w:space="0" w:color="auto"/>
                    <w:right w:val="none" w:sz="0" w:space="0" w:color="auto"/>
                  </w:divBdr>
                  <w:divsChild>
                    <w:div w:id="304436072">
                      <w:marLeft w:val="0"/>
                      <w:marRight w:val="0"/>
                      <w:marTop w:val="0"/>
                      <w:marBottom w:val="0"/>
                      <w:divBdr>
                        <w:top w:val="none" w:sz="0" w:space="0" w:color="auto"/>
                        <w:left w:val="none" w:sz="0" w:space="0" w:color="auto"/>
                        <w:bottom w:val="none" w:sz="0" w:space="0" w:color="auto"/>
                        <w:right w:val="none" w:sz="0" w:space="0" w:color="auto"/>
                      </w:divBdr>
                    </w:div>
                  </w:divsChild>
                </w:div>
                <w:div w:id="105582375">
                  <w:marLeft w:val="0"/>
                  <w:marRight w:val="0"/>
                  <w:marTop w:val="0"/>
                  <w:marBottom w:val="0"/>
                  <w:divBdr>
                    <w:top w:val="none" w:sz="0" w:space="0" w:color="auto"/>
                    <w:left w:val="none" w:sz="0" w:space="0" w:color="auto"/>
                    <w:bottom w:val="none" w:sz="0" w:space="0" w:color="auto"/>
                    <w:right w:val="none" w:sz="0" w:space="0" w:color="auto"/>
                  </w:divBdr>
                  <w:divsChild>
                    <w:div w:id="2018730451">
                      <w:marLeft w:val="0"/>
                      <w:marRight w:val="0"/>
                      <w:marTop w:val="0"/>
                      <w:marBottom w:val="0"/>
                      <w:divBdr>
                        <w:top w:val="none" w:sz="0" w:space="0" w:color="auto"/>
                        <w:left w:val="none" w:sz="0" w:space="0" w:color="auto"/>
                        <w:bottom w:val="none" w:sz="0" w:space="0" w:color="auto"/>
                        <w:right w:val="none" w:sz="0" w:space="0" w:color="auto"/>
                      </w:divBdr>
                    </w:div>
                  </w:divsChild>
                </w:div>
                <w:div w:id="480317275">
                  <w:marLeft w:val="0"/>
                  <w:marRight w:val="0"/>
                  <w:marTop w:val="0"/>
                  <w:marBottom w:val="0"/>
                  <w:divBdr>
                    <w:top w:val="none" w:sz="0" w:space="0" w:color="auto"/>
                    <w:left w:val="none" w:sz="0" w:space="0" w:color="auto"/>
                    <w:bottom w:val="none" w:sz="0" w:space="0" w:color="auto"/>
                    <w:right w:val="none" w:sz="0" w:space="0" w:color="auto"/>
                  </w:divBdr>
                  <w:divsChild>
                    <w:div w:id="1725911673">
                      <w:marLeft w:val="0"/>
                      <w:marRight w:val="0"/>
                      <w:marTop w:val="0"/>
                      <w:marBottom w:val="0"/>
                      <w:divBdr>
                        <w:top w:val="none" w:sz="0" w:space="0" w:color="auto"/>
                        <w:left w:val="none" w:sz="0" w:space="0" w:color="auto"/>
                        <w:bottom w:val="none" w:sz="0" w:space="0" w:color="auto"/>
                        <w:right w:val="none" w:sz="0" w:space="0" w:color="auto"/>
                      </w:divBdr>
                    </w:div>
                  </w:divsChild>
                </w:div>
                <w:div w:id="498352196">
                  <w:marLeft w:val="0"/>
                  <w:marRight w:val="0"/>
                  <w:marTop w:val="0"/>
                  <w:marBottom w:val="0"/>
                  <w:divBdr>
                    <w:top w:val="none" w:sz="0" w:space="0" w:color="auto"/>
                    <w:left w:val="none" w:sz="0" w:space="0" w:color="auto"/>
                    <w:bottom w:val="none" w:sz="0" w:space="0" w:color="auto"/>
                    <w:right w:val="none" w:sz="0" w:space="0" w:color="auto"/>
                  </w:divBdr>
                  <w:divsChild>
                    <w:div w:id="301035999">
                      <w:marLeft w:val="0"/>
                      <w:marRight w:val="0"/>
                      <w:marTop w:val="0"/>
                      <w:marBottom w:val="0"/>
                      <w:divBdr>
                        <w:top w:val="none" w:sz="0" w:space="0" w:color="auto"/>
                        <w:left w:val="none" w:sz="0" w:space="0" w:color="auto"/>
                        <w:bottom w:val="none" w:sz="0" w:space="0" w:color="auto"/>
                        <w:right w:val="none" w:sz="0" w:space="0" w:color="auto"/>
                      </w:divBdr>
                    </w:div>
                  </w:divsChild>
                </w:div>
                <w:div w:id="636296796">
                  <w:marLeft w:val="0"/>
                  <w:marRight w:val="0"/>
                  <w:marTop w:val="0"/>
                  <w:marBottom w:val="0"/>
                  <w:divBdr>
                    <w:top w:val="none" w:sz="0" w:space="0" w:color="auto"/>
                    <w:left w:val="none" w:sz="0" w:space="0" w:color="auto"/>
                    <w:bottom w:val="none" w:sz="0" w:space="0" w:color="auto"/>
                    <w:right w:val="none" w:sz="0" w:space="0" w:color="auto"/>
                  </w:divBdr>
                  <w:divsChild>
                    <w:div w:id="2141996068">
                      <w:marLeft w:val="0"/>
                      <w:marRight w:val="0"/>
                      <w:marTop w:val="0"/>
                      <w:marBottom w:val="0"/>
                      <w:divBdr>
                        <w:top w:val="none" w:sz="0" w:space="0" w:color="auto"/>
                        <w:left w:val="none" w:sz="0" w:space="0" w:color="auto"/>
                        <w:bottom w:val="none" w:sz="0" w:space="0" w:color="auto"/>
                        <w:right w:val="none" w:sz="0" w:space="0" w:color="auto"/>
                      </w:divBdr>
                    </w:div>
                  </w:divsChild>
                </w:div>
                <w:div w:id="1198859353">
                  <w:marLeft w:val="0"/>
                  <w:marRight w:val="0"/>
                  <w:marTop w:val="0"/>
                  <w:marBottom w:val="0"/>
                  <w:divBdr>
                    <w:top w:val="none" w:sz="0" w:space="0" w:color="auto"/>
                    <w:left w:val="none" w:sz="0" w:space="0" w:color="auto"/>
                    <w:bottom w:val="none" w:sz="0" w:space="0" w:color="auto"/>
                    <w:right w:val="none" w:sz="0" w:space="0" w:color="auto"/>
                  </w:divBdr>
                  <w:divsChild>
                    <w:div w:id="1051534547">
                      <w:marLeft w:val="0"/>
                      <w:marRight w:val="0"/>
                      <w:marTop w:val="0"/>
                      <w:marBottom w:val="0"/>
                      <w:divBdr>
                        <w:top w:val="none" w:sz="0" w:space="0" w:color="auto"/>
                        <w:left w:val="none" w:sz="0" w:space="0" w:color="auto"/>
                        <w:bottom w:val="none" w:sz="0" w:space="0" w:color="auto"/>
                        <w:right w:val="none" w:sz="0" w:space="0" w:color="auto"/>
                      </w:divBdr>
                    </w:div>
                  </w:divsChild>
                </w:div>
                <w:div w:id="582685255">
                  <w:marLeft w:val="0"/>
                  <w:marRight w:val="0"/>
                  <w:marTop w:val="0"/>
                  <w:marBottom w:val="0"/>
                  <w:divBdr>
                    <w:top w:val="none" w:sz="0" w:space="0" w:color="auto"/>
                    <w:left w:val="none" w:sz="0" w:space="0" w:color="auto"/>
                    <w:bottom w:val="none" w:sz="0" w:space="0" w:color="auto"/>
                    <w:right w:val="none" w:sz="0" w:space="0" w:color="auto"/>
                  </w:divBdr>
                  <w:divsChild>
                    <w:div w:id="1954021467">
                      <w:marLeft w:val="0"/>
                      <w:marRight w:val="0"/>
                      <w:marTop w:val="0"/>
                      <w:marBottom w:val="0"/>
                      <w:divBdr>
                        <w:top w:val="none" w:sz="0" w:space="0" w:color="auto"/>
                        <w:left w:val="none" w:sz="0" w:space="0" w:color="auto"/>
                        <w:bottom w:val="none" w:sz="0" w:space="0" w:color="auto"/>
                        <w:right w:val="none" w:sz="0" w:space="0" w:color="auto"/>
                      </w:divBdr>
                    </w:div>
                  </w:divsChild>
                </w:div>
                <w:div w:id="524027466">
                  <w:marLeft w:val="0"/>
                  <w:marRight w:val="0"/>
                  <w:marTop w:val="0"/>
                  <w:marBottom w:val="0"/>
                  <w:divBdr>
                    <w:top w:val="none" w:sz="0" w:space="0" w:color="auto"/>
                    <w:left w:val="none" w:sz="0" w:space="0" w:color="auto"/>
                    <w:bottom w:val="none" w:sz="0" w:space="0" w:color="auto"/>
                    <w:right w:val="none" w:sz="0" w:space="0" w:color="auto"/>
                  </w:divBdr>
                  <w:divsChild>
                    <w:div w:id="1264608761">
                      <w:marLeft w:val="0"/>
                      <w:marRight w:val="0"/>
                      <w:marTop w:val="0"/>
                      <w:marBottom w:val="0"/>
                      <w:divBdr>
                        <w:top w:val="none" w:sz="0" w:space="0" w:color="auto"/>
                        <w:left w:val="none" w:sz="0" w:space="0" w:color="auto"/>
                        <w:bottom w:val="none" w:sz="0" w:space="0" w:color="auto"/>
                        <w:right w:val="none" w:sz="0" w:space="0" w:color="auto"/>
                      </w:divBdr>
                    </w:div>
                  </w:divsChild>
                </w:div>
                <w:div w:id="1258439983">
                  <w:marLeft w:val="0"/>
                  <w:marRight w:val="0"/>
                  <w:marTop w:val="0"/>
                  <w:marBottom w:val="0"/>
                  <w:divBdr>
                    <w:top w:val="none" w:sz="0" w:space="0" w:color="auto"/>
                    <w:left w:val="none" w:sz="0" w:space="0" w:color="auto"/>
                    <w:bottom w:val="none" w:sz="0" w:space="0" w:color="auto"/>
                    <w:right w:val="none" w:sz="0" w:space="0" w:color="auto"/>
                  </w:divBdr>
                  <w:divsChild>
                    <w:div w:id="1261135818">
                      <w:marLeft w:val="0"/>
                      <w:marRight w:val="0"/>
                      <w:marTop w:val="0"/>
                      <w:marBottom w:val="0"/>
                      <w:divBdr>
                        <w:top w:val="none" w:sz="0" w:space="0" w:color="auto"/>
                        <w:left w:val="none" w:sz="0" w:space="0" w:color="auto"/>
                        <w:bottom w:val="none" w:sz="0" w:space="0" w:color="auto"/>
                        <w:right w:val="none" w:sz="0" w:space="0" w:color="auto"/>
                      </w:divBdr>
                    </w:div>
                  </w:divsChild>
                </w:div>
                <w:div w:id="395668798">
                  <w:marLeft w:val="0"/>
                  <w:marRight w:val="0"/>
                  <w:marTop w:val="0"/>
                  <w:marBottom w:val="0"/>
                  <w:divBdr>
                    <w:top w:val="none" w:sz="0" w:space="0" w:color="auto"/>
                    <w:left w:val="none" w:sz="0" w:space="0" w:color="auto"/>
                    <w:bottom w:val="none" w:sz="0" w:space="0" w:color="auto"/>
                    <w:right w:val="none" w:sz="0" w:space="0" w:color="auto"/>
                  </w:divBdr>
                  <w:divsChild>
                    <w:div w:id="1168255500">
                      <w:marLeft w:val="0"/>
                      <w:marRight w:val="0"/>
                      <w:marTop w:val="0"/>
                      <w:marBottom w:val="0"/>
                      <w:divBdr>
                        <w:top w:val="none" w:sz="0" w:space="0" w:color="auto"/>
                        <w:left w:val="none" w:sz="0" w:space="0" w:color="auto"/>
                        <w:bottom w:val="none" w:sz="0" w:space="0" w:color="auto"/>
                        <w:right w:val="none" w:sz="0" w:space="0" w:color="auto"/>
                      </w:divBdr>
                    </w:div>
                  </w:divsChild>
                </w:div>
                <w:div w:id="375664447">
                  <w:marLeft w:val="0"/>
                  <w:marRight w:val="0"/>
                  <w:marTop w:val="0"/>
                  <w:marBottom w:val="0"/>
                  <w:divBdr>
                    <w:top w:val="none" w:sz="0" w:space="0" w:color="auto"/>
                    <w:left w:val="none" w:sz="0" w:space="0" w:color="auto"/>
                    <w:bottom w:val="none" w:sz="0" w:space="0" w:color="auto"/>
                    <w:right w:val="none" w:sz="0" w:space="0" w:color="auto"/>
                  </w:divBdr>
                  <w:divsChild>
                    <w:div w:id="2109346628">
                      <w:marLeft w:val="0"/>
                      <w:marRight w:val="0"/>
                      <w:marTop w:val="0"/>
                      <w:marBottom w:val="0"/>
                      <w:divBdr>
                        <w:top w:val="none" w:sz="0" w:space="0" w:color="auto"/>
                        <w:left w:val="none" w:sz="0" w:space="0" w:color="auto"/>
                        <w:bottom w:val="none" w:sz="0" w:space="0" w:color="auto"/>
                        <w:right w:val="none" w:sz="0" w:space="0" w:color="auto"/>
                      </w:divBdr>
                    </w:div>
                  </w:divsChild>
                </w:div>
                <w:div w:id="473303650">
                  <w:marLeft w:val="0"/>
                  <w:marRight w:val="0"/>
                  <w:marTop w:val="0"/>
                  <w:marBottom w:val="0"/>
                  <w:divBdr>
                    <w:top w:val="none" w:sz="0" w:space="0" w:color="auto"/>
                    <w:left w:val="none" w:sz="0" w:space="0" w:color="auto"/>
                    <w:bottom w:val="none" w:sz="0" w:space="0" w:color="auto"/>
                    <w:right w:val="none" w:sz="0" w:space="0" w:color="auto"/>
                  </w:divBdr>
                  <w:divsChild>
                    <w:div w:id="616255311">
                      <w:marLeft w:val="0"/>
                      <w:marRight w:val="0"/>
                      <w:marTop w:val="0"/>
                      <w:marBottom w:val="0"/>
                      <w:divBdr>
                        <w:top w:val="none" w:sz="0" w:space="0" w:color="auto"/>
                        <w:left w:val="none" w:sz="0" w:space="0" w:color="auto"/>
                        <w:bottom w:val="none" w:sz="0" w:space="0" w:color="auto"/>
                        <w:right w:val="none" w:sz="0" w:space="0" w:color="auto"/>
                      </w:divBdr>
                    </w:div>
                  </w:divsChild>
                </w:div>
                <w:div w:id="1066489409">
                  <w:marLeft w:val="0"/>
                  <w:marRight w:val="0"/>
                  <w:marTop w:val="0"/>
                  <w:marBottom w:val="0"/>
                  <w:divBdr>
                    <w:top w:val="none" w:sz="0" w:space="0" w:color="auto"/>
                    <w:left w:val="none" w:sz="0" w:space="0" w:color="auto"/>
                    <w:bottom w:val="none" w:sz="0" w:space="0" w:color="auto"/>
                    <w:right w:val="none" w:sz="0" w:space="0" w:color="auto"/>
                  </w:divBdr>
                  <w:divsChild>
                    <w:div w:id="1450782628">
                      <w:marLeft w:val="0"/>
                      <w:marRight w:val="0"/>
                      <w:marTop w:val="0"/>
                      <w:marBottom w:val="0"/>
                      <w:divBdr>
                        <w:top w:val="none" w:sz="0" w:space="0" w:color="auto"/>
                        <w:left w:val="none" w:sz="0" w:space="0" w:color="auto"/>
                        <w:bottom w:val="none" w:sz="0" w:space="0" w:color="auto"/>
                        <w:right w:val="none" w:sz="0" w:space="0" w:color="auto"/>
                      </w:divBdr>
                    </w:div>
                  </w:divsChild>
                </w:div>
                <w:div w:id="879434570">
                  <w:marLeft w:val="0"/>
                  <w:marRight w:val="0"/>
                  <w:marTop w:val="0"/>
                  <w:marBottom w:val="0"/>
                  <w:divBdr>
                    <w:top w:val="none" w:sz="0" w:space="0" w:color="auto"/>
                    <w:left w:val="none" w:sz="0" w:space="0" w:color="auto"/>
                    <w:bottom w:val="none" w:sz="0" w:space="0" w:color="auto"/>
                    <w:right w:val="none" w:sz="0" w:space="0" w:color="auto"/>
                  </w:divBdr>
                  <w:divsChild>
                    <w:div w:id="290063014">
                      <w:marLeft w:val="0"/>
                      <w:marRight w:val="0"/>
                      <w:marTop w:val="0"/>
                      <w:marBottom w:val="0"/>
                      <w:divBdr>
                        <w:top w:val="none" w:sz="0" w:space="0" w:color="auto"/>
                        <w:left w:val="none" w:sz="0" w:space="0" w:color="auto"/>
                        <w:bottom w:val="none" w:sz="0" w:space="0" w:color="auto"/>
                        <w:right w:val="none" w:sz="0" w:space="0" w:color="auto"/>
                      </w:divBdr>
                    </w:div>
                  </w:divsChild>
                </w:div>
                <w:div w:id="1356686589">
                  <w:marLeft w:val="0"/>
                  <w:marRight w:val="0"/>
                  <w:marTop w:val="0"/>
                  <w:marBottom w:val="0"/>
                  <w:divBdr>
                    <w:top w:val="none" w:sz="0" w:space="0" w:color="auto"/>
                    <w:left w:val="none" w:sz="0" w:space="0" w:color="auto"/>
                    <w:bottom w:val="none" w:sz="0" w:space="0" w:color="auto"/>
                    <w:right w:val="none" w:sz="0" w:space="0" w:color="auto"/>
                  </w:divBdr>
                  <w:divsChild>
                    <w:div w:id="1989624448">
                      <w:marLeft w:val="0"/>
                      <w:marRight w:val="0"/>
                      <w:marTop w:val="0"/>
                      <w:marBottom w:val="0"/>
                      <w:divBdr>
                        <w:top w:val="none" w:sz="0" w:space="0" w:color="auto"/>
                        <w:left w:val="none" w:sz="0" w:space="0" w:color="auto"/>
                        <w:bottom w:val="none" w:sz="0" w:space="0" w:color="auto"/>
                        <w:right w:val="none" w:sz="0" w:space="0" w:color="auto"/>
                      </w:divBdr>
                    </w:div>
                  </w:divsChild>
                </w:div>
                <w:div w:id="1324430469">
                  <w:marLeft w:val="0"/>
                  <w:marRight w:val="0"/>
                  <w:marTop w:val="0"/>
                  <w:marBottom w:val="0"/>
                  <w:divBdr>
                    <w:top w:val="none" w:sz="0" w:space="0" w:color="auto"/>
                    <w:left w:val="none" w:sz="0" w:space="0" w:color="auto"/>
                    <w:bottom w:val="none" w:sz="0" w:space="0" w:color="auto"/>
                    <w:right w:val="none" w:sz="0" w:space="0" w:color="auto"/>
                  </w:divBdr>
                  <w:divsChild>
                    <w:div w:id="1445341516">
                      <w:marLeft w:val="0"/>
                      <w:marRight w:val="0"/>
                      <w:marTop w:val="0"/>
                      <w:marBottom w:val="0"/>
                      <w:divBdr>
                        <w:top w:val="none" w:sz="0" w:space="0" w:color="auto"/>
                        <w:left w:val="none" w:sz="0" w:space="0" w:color="auto"/>
                        <w:bottom w:val="none" w:sz="0" w:space="0" w:color="auto"/>
                        <w:right w:val="none" w:sz="0" w:space="0" w:color="auto"/>
                      </w:divBdr>
                    </w:div>
                  </w:divsChild>
                </w:div>
                <w:div w:id="1243024221">
                  <w:marLeft w:val="0"/>
                  <w:marRight w:val="0"/>
                  <w:marTop w:val="0"/>
                  <w:marBottom w:val="0"/>
                  <w:divBdr>
                    <w:top w:val="none" w:sz="0" w:space="0" w:color="auto"/>
                    <w:left w:val="none" w:sz="0" w:space="0" w:color="auto"/>
                    <w:bottom w:val="none" w:sz="0" w:space="0" w:color="auto"/>
                    <w:right w:val="none" w:sz="0" w:space="0" w:color="auto"/>
                  </w:divBdr>
                  <w:divsChild>
                    <w:div w:id="1729305040">
                      <w:marLeft w:val="0"/>
                      <w:marRight w:val="0"/>
                      <w:marTop w:val="0"/>
                      <w:marBottom w:val="0"/>
                      <w:divBdr>
                        <w:top w:val="none" w:sz="0" w:space="0" w:color="auto"/>
                        <w:left w:val="none" w:sz="0" w:space="0" w:color="auto"/>
                        <w:bottom w:val="none" w:sz="0" w:space="0" w:color="auto"/>
                        <w:right w:val="none" w:sz="0" w:space="0" w:color="auto"/>
                      </w:divBdr>
                    </w:div>
                  </w:divsChild>
                </w:div>
                <w:div w:id="541553641">
                  <w:marLeft w:val="0"/>
                  <w:marRight w:val="0"/>
                  <w:marTop w:val="0"/>
                  <w:marBottom w:val="0"/>
                  <w:divBdr>
                    <w:top w:val="none" w:sz="0" w:space="0" w:color="auto"/>
                    <w:left w:val="none" w:sz="0" w:space="0" w:color="auto"/>
                    <w:bottom w:val="none" w:sz="0" w:space="0" w:color="auto"/>
                    <w:right w:val="none" w:sz="0" w:space="0" w:color="auto"/>
                  </w:divBdr>
                  <w:divsChild>
                    <w:div w:id="113595756">
                      <w:marLeft w:val="0"/>
                      <w:marRight w:val="0"/>
                      <w:marTop w:val="0"/>
                      <w:marBottom w:val="0"/>
                      <w:divBdr>
                        <w:top w:val="none" w:sz="0" w:space="0" w:color="auto"/>
                        <w:left w:val="none" w:sz="0" w:space="0" w:color="auto"/>
                        <w:bottom w:val="none" w:sz="0" w:space="0" w:color="auto"/>
                        <w:right w:val="none" w:sz="0" w:space="0" w:color="auto"/>
                      </w:divBdr>
                    </w:div>
                  </w:divsChild>
                </w:div>
                <w:div w:id="742921396">
                  <w:marLeft w:val="0"/>
                  <w:marRight w:val="0"/>
                  <w:marTop w:val="0"/>
                  <w:marBottom w:val="0"/>
                  <w:divBdr>
                    <w:top w:val="none" w:sz="0" w:space="0" w:color="auto"/>
                    <w:left w:val="none" w:sz="0" w:space="0" w:color="auto"/>
                    <w:bottom w:val="none" w:sz="0" w:space="0" w:color="auto"/>
                    <w:right w:val="none" w:sz="0" w:space="0" w:color="auto"/>
                  </w:divBdr>
                  <w:divsChild>
                    <w:div w:id="1782139136">
                      <w:marLeft w:val="0"/>
                      <w:marRight w:val="0"/>
                      <w:marTop w:val="0"/>
                      <w:marBottom w:val="0"/>
                      <w:divBdr>
                        <w:top w:val="none" w:sz="0" w:space="0" w:color="auto"/>
                        <w:left w:val="none" w:sz="0" w:space="0" w:color="auto"/>
                        <w:bottom w:val="none" w:sz="0" w:space="0" w:color="auto"/>
                        <w:right w:val="none" w:sz="0" w:space="0" w:color="auto"/>
                      </w:divBdr>
                    </w:div>
                  </w:divsChild>
                </w:div>
                <w:div w:id="1718358126">
                  <w:marLeft w:val="0"/>
                  <w:marRight w:val="0"/>
                  <w:marTop w:val="0"/>
                  <w:marBottom w:val="0"/>
                  <w:divBdr>
                    <w:top w:val="none" w:sz="0" w:space="0" w:color="auto"/>
                    <w:left w:val="none" w:sz="0" w:space="0" w:color="auto"/>
                    <w:bottom w:val="none" w:sz="0" w:space="0" w:color="auto"/>
                    <w:right w:val="none" w:sz="0" w:space="0" w:color="auto"/>
                  </w:divBdr>
                  <w:divsChild>
                    <w:div w:id="1052389262">
                      <w:marLeft w:val="0"/>
                      <w:marRight w:val="0"/>
                      <w:marTop w:val="0"/>
                      <w:marBottom w:val="0"/>
                      <w:divBdr>
                        <w:top w:val="none" w:sz="0" w:space="0" w:color="auto"/>
                        <w:left w:val="none" w:sz="0" w:space="0" w:color="auto"/>
                        <w:bottom w:val="none" w:sz="0" w:space="0" w:color="auto"/>
                        <w:right w:val="none" w:sz="0" w:space="0" w:color="auto"/>
                      </w:divBdr>
                    </w:div>
                  </w:divsChild>
                </w:div>
                <w:div w:id="716776685">
                  <w:marLeft w:val="0"/>
                  <w:marRight w:val="0"/>
                  <w:marTop w:val="0"/>
                  <w:marBottom w:val="0"/>
                  <w:divBdr>
                    <w:top w:val="none" w:sz="0" w:space="0" w:color="auto"/>
                    <w:left w:val="none" w:sz="0" w:space="0" w:color="auto"/>
                    <w:bottom w:val="none" w:sz="0" w:space="0" w:color="auto"/>
                    <w:right w:val="none" w:sz="0" w:space="0" w:color="auto"/>
                  </w:divBdr>
                  <w:divsChild>
                    <w:div w:id="1383023395">
                      <w:marLeft w:val="0"/>
                      <w:marRight w:val="0"/>
                      <w:marTop w:val="0"/>
                      <w:marBottom w:val="0"/>
                      <w:divBdr>
                        <w:top w:val="none" w:sz="0" w:space="0" w:color="auto"/>
                        <w:left w:val="none" w:sz="0" w:space="0" w:color="auto"/>
                        <w:bottom w:val="none" w:sz="0" w:space="0" w:color="auto"/>
                        <w:right w:val="none" w:sz="0" w:space="0" w:color="auto"/>
                      </w:divBdr>
                    </w:div>
                  </w:divsChild>
                </w:div>
                <w:div w:id="1058089307">
                  <w:marLeft w:val="0"/>
                  <w:marRight w:val="0"/>
                  <w:marTop w:val="0"/>
                  <w:marBottom w:val="0"/>
                  <w:divBdr>
                    <w:top w:val="none" w:sz="0" w:space="0" w:color="auto"/>
                    <w:left w:val="none" w:sz="0" w:space="0" w:color="auto"/>
                    <w:bottom w:val="none" w:sz="0" w:space="0" w:color="auto"/>
                    <w:right w:val="none" w:sz="0" w:space="0" w:color="auto"/>
                  </w:divBdr>
                  <w:divsChild>
                    <w:div w:id="982084407">
                      <w:marLeft w:val="0"/>
                      <w:marRight w:val="0"/>
                      <w:marTop w:val="0"/>
                      <w:marBottom w:val="0"/>
                      <w:divBdr>
                        <w:top w:val="none" w:sz="0" w:space="0" w:color="auto"/>
                        <w:left w:val="none" w:sz="0" w:space="0" w:color="auto"/>
                        <w:bottom w:val="none" w:sz="0" w:space="0" w:color="auto"/>
                        <w:right w:val="none" w:sz="0" w:space="0" w:color="auto"/>
                      </w:divBdr>
                    </w:div>
                  </w:divsChild>
                </w:div>
                <w:div w:id="1708138753">
                  <w:marLeft w:val="0"/>
                  <w:marRight w:val="0"/>
                  <w:marTop w:val="0"/>
                  <w:marBottom w:val="0"/>
                  <w:divBdr>
                    <w:top w:val="none" w:sz="0" w:space="0" w:color="auto"/>
                    <w:left w:val="none" w:sz="0" w:space="0" w:color="auto"/>
                    <w:bottom w:val="none" w:sz="0" w:space="0" w:color="auto"/>
                    <w:right w:val="none" w:sz="0" w:space="0" w:color="auto"/>
                  </w:divBdr>
                  <w:divsChild>
                    <w:div w:id="794762885">
                      <w:marLeft w:val="0"/>
                      <w:marRight w:val="0"/>
                      <w:marTop w:val="0"/>
                      <w:marBottom w:val="0"/>
                      <w:divBdr>
                        <w:top w:val="none" w:sz="0" w:space="0" w:color="auto"/>
                        <w:left w:val="none" w:sz="0" w:space="0" w:color="auto"/>
                        <w:bottom w:val="none" w:sz="0" w:space="0" w:color="auto"/>
                        <w:right w:val="none" w:sz="0" w:space="0" w:color="auto"/>
                      </w:divBdr>
                    </w:div>
                  </w:divsChild>
                </w:div>
                <w:div w:id="1405184650">
                  <w:marLeft w:val="0"/>
                  <w:marRight w:val="0"/>
                  <w:marTop w:val="0"/>
                  <w:marBottom w:val="0"/>
                  <w:divBdr>
                    <w:top w:val="none" w:sz="0" w:space="0" w:color="auto"/>
                    <w:left w:val="none" w:sz="0" w:space="0" w:color="auto"/>
                    <w:bottom w:val="none" w:sz="0" w:space="0" w:color="auto"/>
                    <w:right w:val="none" w:sz="0" w:space="0" w:color="auto"/>
                  </w:divBdr>
                  <w:divsChild>
                    <w:div w:id="828444695">
                      <w:marLeft w:val="0"/>
                      <w:marRight w:val="0"/>
                      <w:marTop w:val="0"/>
                      <w:marBottom w:val="0"/>
                      <w:divBdr>
                        <w:top w:val="none" w:sz="0" w:space="0" w:color="auto"/>
                        <w:left w:val="none" w:sz="0" w:space="0" w:color="auto"/>
                        <w:bottom w:val="none" w:sz="0" w:space="0" w:color="auto"/>
                        <w:right w:val="none" w:sz="0" w:space="0" w:color="auto"/>
                      </w:divBdr>
                    </w:div>
                  </w:divsChild>
                </w:div>
                <w:div w:id="1833377163">
                  <w:marLeft w:val="0"/>
                  <w:marRight w:val="0"/>
                  <w:marTop w:val="0"/>
                  <w:marBottom w:val="0"/>
                  <w:divBdr>
                    <w:top w:val="none" w:sz="0" w:space="0" w:color="auto"/>
                    <w:left w:val="none" w:sz="0" w:space="0" w:color="auto"/>
                    <w:bottom w:val="none" w:sz="0" w:space="0" w:color="auto"/>
                    <w:right w:val="none" w:sz="0" w:space="0" w:color="auto"/>
                  </w:divBdr>
                  <w:divsChild>
                    <w:div w:id="1554736194">
                      <w:marLeft w:val="0"/>
                      <w:marRight w:val="0"/>
                      <w:marTop w:val="0"/>
                      <w:marBottom w:val="0"/>
                      <w:divBdr>
                        <w:top w:val="none" w:sz="0" w:space="0" w:color="auto"/>
                        <w:left w:val="none" w:sz="0" w:space="0" w:color="auto"/>
                        <w:bottom w:val="none" w:sz="0" w:space="0" w:color="auto"/>
                        <w:right w:val="none" w:sz="0" w:space="0" w:color="auto"/>
                      </w:divBdr>
                    </w:div>
                  </w:divsChild>
                </w:div>
                <w:div w:id="838228796">
                  <w:marLeft w:val="0"/>
                  <w:marRight w:val="0"/>
                  <w:marTop w:val="0"/>
                  <w:marBottom w:val="0"/>
                  <w:divBdr>
                    <w:top w:val="none" w:sz="0" w:space="0" w:color="auto"/>
                    <w:left w:val="none" w:sz="0" w:space="0" w:color="auto"/>
                    <w:bottom w:val="none" w:sz="0" w:space="0" w:color="auto"/>
                    <w:right w:val="none" w:sz="0" w:space="0" w:color="auto"/>
                  </w:divBdr>
                  <w:divsChild>
                    <w:div w:id="1966765689">
                      <w:marLeft w:val="0"/>
                      <w:marRight w:val="0"/>
                      <w:marTop w:val="0"/>
                      <w:marBottom w:val="0"/>
                      <w:divBdr>
                        <w:top w:val="none" w:sz="0" w:space="0" w:color="auto"/>
                        <w:left w:val="none" w:sz="0" w:space="0" w:color="auto"/>
                        <w:bottom w:val="none" w:sz="0" w:space="0" w:color="auto"/>
                        <w:right w:val="none" w:sz="0" w:space="0" w:color="auto"/>
                      </w:divBdr>
                    </w:div>
                  </w:divsChild>
                </w:div>
                <w:div w:id="1773161466">
                  <w:marLeft w:val="0"/>
                  <w:marRight w:val="0"/>
                  <w:marTop w:val="0"/>
                  <w:marBottom w:val="0"/>
                  <w:divBdr>
                    <w:top w:val="none" w:sz="0" w:space="0" w:color="auto"/>
                    <w:left w:val="none" w:sz="0" w:space="0" w:color="auto"/>
                    <w:bottom w:val="none" w:sz="0" w:space="0" w:color="auto"/>
                    <w:right w:val="none" w:sz="0" w:space="0" w:color="auto"/>
                  </w:divBdr>
                  <w:divsChild>
                    <w:div w:id="786387860">
                      <w:marLeft w:val="0"/>
                      <w:marRight w:val="0"/>
                      <w:marTop w:val="0"/>
                      <w:marBottom w:val="0"/>
                      <w:divBdr>
                        <w:top w:val="none" w:sz="0" w:space="0" w:color="auto"/>
                        <w:left w:val="none" w:sz="0" w:space="0" w:color="auto"/>
                        <w:bottom w:val="none" w:sz="0" w:space="0" w:color="auto"/>
                        <w:right w:val="none" w:sz="0" w:space="0" w:color="auto"/>
                      </w:divBdr>
                    </w:div>
                  </w:divsChild>
                </w:div>
                <w:div w:id="1727991318">
                  <w:marLeft w:val="0"/>
                  <w:marRight w:val="0"/>
                  <w:marTop w:val="0"/>
                  <w:marBottom w:val="0"/>
                  <w:divBdr>
                    <w:top w:val="none" w:sz="0" w:space="0" w:color="auto"/>
                    <w:left w:val="none" w:sz="0" w:space="0" w:color="auto"/>
                    <w:bottom w:val="none" w:sz="0" w:space="0" w:color="auto"/>
                    <w:right w:val="none" w:sz="0" w:space="0" w:color="auto"/>
                  </w:divBdr>
                  <w:divsChild>
                    <w:div w:id="1418138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40184">
          <w:marLeft w:val="0"/>
          <w:marRight w:val="0"/>
          <w:marTop w:val="0"/>
          <w:marBottom w:val="0"/>
          <w:divBdr>
            <w:top w:val="none" w:sz="0" w:space="0" w:color="auto"/>
            <w:left w:val="none" w:sz="0" w:space="0" w:color="auto"/>
            <w:bottom w:val="none" w:sz="0" w:space="0" w:color="auto"/>
            <w:right w:val="none" w:sz="0" w:space="0" w:color="auto"/>
          </w:divBdr>
          <w:divsChild>
            <w:div w:id="254477390">
              <w:marLeft w:val="0"/>
              <w:marRight w:val="0"/>
              <w:marTop w:val="0"/>
              <w:marBottom w:val="0"/>
              <w:divBdr>
                <w:top w:val="none" w:sz="0" w:space="0" w:color="auto"/>
                <w:left w:val="none" w:sz="0" w:space="0" w:color="auto"/>
                <w:bottom w:val="none" w:sz="0" w:space="0" w:color="auto"/>
                <w:right w:val="none" w:sz="0" w:space="0" w:color="auto"/>
              </w:divBdr>
            </w:div>
            <w:div w:id="363091747">
              <w:marLeft w:val="0"/>
              <w:marRight w:val="0"/>
              <w:marTop w:val="0"/>
              <w:marBottom w:val="0"/>
              <w:divBdr>
                <w:top w:val="none" w:sz="0" w:space="0" w:color="auto"/>
                <w:left w:val="none" w:sz="0" w:space="0" w:color="auto"/>
                <w:bottom w:val="none" w:sz="0" w:space="0" w:color="auto"/>
                <w:right w:val="none" w:sz="0" w:space="0" w:color="auto"/>
              </w:divBdr>
              <w:divsChild>
                <w:div w:id="952177009">
                  <w:marLeft w:val="0"/>
                  <w:marRight w:val="0"/>
                  <w:marTop w:val="0"/>
                  <w:marBottom w:val="0"/>
                  <w:divBdr>
                    <w:top w:val="none" w:sz="0" w:space="0" w:color="auto"/>
                    <w:left w:val="none" w:sz="0" w:space="0" w:color="auto"/>
                    <w:bottom w:val="none" w:sz="0" w:space="0" w:color="auto"/>
                    <w:right w:val="none" w:sz="0" w:space="0" w:color="auto"/>
                  </w:divBdr>
                  <w:divsChild>
                    <w:div w:id="131025393">
                      <w:marLeft w:val="0"/>
                      <w:marRight w:val="0"/>
                      <w:marTop w:val="0"/>
                      <w:marBottom w:val="0"/>
                      <w:divBdr>
                        <w:top w:val="none" w:sz="0" w:space="0" w:color="auto"/>
                        <w:left w:val="none" w:sz="0" w:space="0" w:color="auto"/>
                        <w:bottom w:val="none" w:sz="0" w:space="0" w:color="auto"/>
                        <w:right w:val="none" w:sz="0" w:space="0" w:color="auto"/>
                      </w:divBdr>
                    </w:div>
                  </w:divsChild>
                </w:div>
                <w:div w:id="986519536">
                  <w:marLeft w:val="0"/>
                  <w:marRight w:val="0"/>
                  <w:marTop w:val="0"/>
                  <w:marBottom w:val="0"/>
                  <w:divBdr>
                    <w:top w:val="none" w:sz="0" w:space="0" w:color="auto"/>
                    <w:left w:val="none" w:sz="0" w:space="0" w:color="auto"/>
                    <w:bottom w:val="none" w:sz="0" w:space="0" w:color="auto"/>
                    <w:right w:val="none" w:sz="0" w:space="0" w:color="auto"/>
                  </w:divBdr>
                  <w:divsChild>
                    <w:div w:id="963728895">
                      <w:marLeft w:val="0"/>
                      <w:marRight w:val="0"/>
                      <w:marTop w:val="0"/>
                      <w:marBottom w:val="0"/>
                      <w:divBdr>
                        <w:top w:val="none" w:sz="0" w:space="0" w:color="auto"/>
                        <w:left w:val="none" w:sz="0" w:space="0" w:color="auto"/>
                        <w:bottom w:val="none" w:sz="0" w:space="0" w:color="auto"/>
                        <w:right w:val="none" w:sz="0" w:space="0" w:color="auto"/>
                      </w:divBdr>
                    </w:div>
                  </w:divsChild>
                </w:div>
                <w:div w:id="140656255">
                  <w:marLeft w:val="0"/>
                  <w:marRight w:val="0"/>
                  <w:marTop w:val="0"/>
                  <w:marBottom w:val="0"/>
                  <w:divBdr>
                    <w:top w:val="none" w:sz="0" w:space="0" w:color="auto"/>
                    <w:left w:val="none" w:sz="0" w:space="0" w:color="auto"/>
                    <w:bottom w:val="none" w:sz="0" w:space="0" w:color="auto"/>
                    <w:right w:val="none" w:sz="0" w:space="0" w:color="auto"/>
                  </w:divBdr>
                  <w:divsChild>
                    <w:div w:id="1641153136">
                      <w:marLeft w:val="0"/>
                      <w:marRight w:val="0"/>
                      <w:marTop w:val="0"/>
                      <w:marBottom w:val="0"/>
                      <w:divBdr>
                        <w:top w:val="none" w:sz="0" w:space="0" w:color="auto"/>
                        <w:left w:val="none" w:sz="0" w:space="0" w:color="auto"/>
                        <w:bottom w:val="none" w:sz="0" w:space="0" w:color="auto"/>
                        <w:right w:val="none" w:sz="0" w:space="0" w:color="auto"/>
                      </w:divBdr>
                    </w:div>
                  </w:divsChild>
                </w:div>
                <w:div w:id="231505485">
                  <w:marLeft w:val="0"/>
                  <w:marRight w:val="0"/>
                  <w:marTop w:val="0"/>
                  <w:marBottom w:val="0"/>
                  <w:divBdr>
                    <w:top w:val="none" w:sz="0" w:space="0" w:color="auto"/>
                    <w:left w:val="none" w:sz="0" w:space="0" w:color="auto"/>
                    <w:bottom w:val="none" w:sz="0" w:space="0" w:color="auto"/>
                    <w:right w:val="none" w:sz="0" w:space="0" w:color="auto"/>
                  </w:divBdr>
                  <w:divsChild>
                    <w:div w:id="592132724">
                      <w:marLeft w:val="0"/>
                      <w:marRight w:val="0"/>
                      <w:marTop w:val="0"/>
                      <w:marBottom w:val="0"/>
                      <w:divBdr>
                        <w:top w:val="none" w:sz="0" w:space="0" w:color="auto"/>
                        <w:left w:val="none" w:sz="0" w:space="0" w:color="auto"/>
                        <w:bottom w:val="none" w:sz="0" w:space="0" w:color="auto"/>
                        <w:right w:val="none" w:sz="0" w:space="0" w:color="auto"/>
                      </w:divBdr>
                    </w:div>
                  </w:divsChild>
                </w:div>
                <w:div w:id="12535054">
                  <w:marLeft w:val="0"/>
                  <w:marRight w:val="0"/>
                  <w:marTop w:val="0"/>
                  <w:marBottom w:val="0"/>
                  <w:divBdr>
                    <w:top w:val="none" w:sz="0" w:space="0" w:color="auto"/>
                    <w:left w:val="none" w:sz="0" w:space="0" w:color="auto"/>
                    <w:bottom w:val="none" w:sz="0" w:space="0" w:color="auto"/>
                    <w:right w:val="none" w:sz="0" w:space="0" w:color="auto"/>
                  </w:divBdr>
                  <w:divsChild>
                    <w:div w:id="1848325457">
                      <w:marLeft w:val="0"/>
                      <w:marRight w:val="0"/>
                      <w:marTop w:val="0"/>
                      <w:marBottom w:val="0"/>
                      <w:divBdr>
                        <w:top w:val="none" w:sz="0" w:space="0" w:color="auto"/>
                        <w:left w:val="none" w:sz="0" w:space="0" w:color="auto"/>
                        <w:bottom w:val="none" w:sz="0" w:space="0" w:color="auto"/>
                        <w:right w:val="none" w:sz="0" w:space="0" w:color="auto"/>
                      </w:divBdr>
                    </w:div>
                  </w:divsChild>
                </w:div>
                <w:div w:id="1168254514">
                  <w:marLeft w:val="0"/>
                  <w:marRight w:val="0"/>
                  <w:marTop w:val="0"/>
                  <w:marBottom w:val="0"/>
                  <w:divBdr>
                    <w:top w:val="none" w:sz="0" w:space="0" w:color="auto"/>
                    <w:left w:val="none" w:sz="0" w:space="0" w:color="auto"/>
                    <w:bottom w:val="none" w:sz="0" w:space="0" w:color="auto"/>
                    <w:right w:val="none" w:sz="0" w:space="0" w:color="auto"/>
                  </w:divBdr>
                  <w:divsChild>
                    <w:div w:id="1119180057">
                      <w:marLeft w:val="0"/>
                      <w:marRight w:val="0"/>
                      <w:marTop w:val="0"/>
                      <w:marBottom w:val="0"/>
                      <w:divBdr>
                        <w:top w:val="none" w:sz="0" w:space="0" w:color="auto"/>
                        <w:left w:val="none" w:sz="0" w:space="0" w:color="auto"/>
                        <w:bottom w:val="none" w:sz="0" w:space="0" w:color="auto"/>
                        <w:right w:val="none" w:sz="0" w:space="0" w:color="auto"/>
                      </w:divBdr>
                    </w:div>
                  </w:divsChild>
                </w:div>
                <w:div w:id="1896820174">
                  <w:marLeft w:val="0"/>
                  <w:marRight w:val="0"/>
                  <w:marTop w:val="0"/>
                  <w:marBottom w:val="0"/>
                  <w:divBdr>
                    <w:top w:val="none" w:sz="0" w:space="0" w:color="auto"/>
                    <w:left w:val="none" w:sz="0" w:space="0" w:color="auto"/>
                    <w:bottom w:val="none" w:sz="0" w:space="0" w:color="auto"/>
                    <w:right w:val="none" w:sz="0" w:space="0" w:color="auto"/>
                  </w:divBdr>
                  <w:divsChild>
                    <w:div w:id="1380743416">
                      <w:marLeft w:val="0"/>
                      <w:marRight w:val="0"/>
                      <w:marTop w:val="0"/>
                      <w:marBottom w:val="0"/>
                      <w:divBdr>
                        <w:top w:val="none" w:sz="0" w:space="0" w:color="auto"/>
                        <w:left w:val="none" w:sz="0" w:space="0" w:color="auto"/>
                        <w:bottom w:val="none" w:sz="0" w:space="0" w:color="auto"/>
                        <w:right w:val="none" w:sz="0" w:space="0" w:color="auto"/>
                      </w:divBdr>
                    </w:div>
                  </w:divsChild>
                </w:div>
                <w:div w:id="2047171972">
                  <w:marLeft w:val="0"/>
                  <w:marRight w:val="0"/>
                  <w:marTop w:val="0"/>
                  <w:marBottom w:val="0"/>
                  <w:divBdr>
                    <w:top w:val="none" w:sz="0" w:space="0" w:color="auto"/>
                    <w:left w:val="none" w:sz="0" w:space="0" w:color="auto"/>
                    <w:bottom w:val="none" w:sz="0" w:space="0" w:color="auto"/>
                    <w:right w:val="none" w:sz="0" w:space="0" w:color="auto"/>
                  </w:divBdr>
                  <w:divsChild>
                    <w:div w:id="1037050702">
                      <w:marLeft w:val="0"/>
                      <w:marRight w:val="0"/>
                      <w:marTop w:val="0"/>
                      <w:marBottom w:val="0"/>
                      <w:divBdr>
                        <w:top w:val="none" w:sz="0" w:space="0" w:color="auto"/>
                        <w:left w:val="none" w:sz="0" w:space="0" w:color="auto"/>
                        <w:bottom w:val="none" w:sz="0" w:space="0" w:color="auto"/>
                        <w:right w:val="none" w:sz="0" w:space="0" w:color="auto"/>
                      </w:divBdr>
                    </w:div>
                  </w:divsChild>
                </w:div>
                <w:div w:id="2036075648">
                  <w:marLeft w:val="0"/>
                  <w:marRight w:val="0"/>
                  <w:marTop w:val="0"/>
                  <w:marBottom w:val="0"/>
                  <w:divBdr>
                    <w:top w:val="none" w:sz="0" w:space="0" w:color="auto"/>
                    <w:left w:val="none" w:sz="0" w:space="0" w:color="auto"/>
                    <w:bottom w:val="none" w:sz="0" w:space="0" w:color="auto"/>
                    <w:right w:val="none" w:sz="0" w:space="0" w:color="auto"/>
                  </w:divBdr>
                  <w:divsChild>
                    <w:div w:id="742146606">
                      <w:marLeft w:val="0"/>
                      <w:marRight w:val="0"/>
                      <w:marTop w:val="0"/>
                      <w:marBottom w:val="0"/>
                      <w:divBdr>
                        <w:top w:val="none" w:sz="0" w:space="0" w:color="auto"/>
                        <w:left w:val="none" w:sz="0" w:space="0" w:color="auto"/>
                        <w:bottom w:val="none" w:sz="0" w:space="0" w:color="auto"/>
                        <w:right w:val="none" w:sz="0" w:space="0" w:color="auto"/>
                      </w:divBdr>
                    </w:div>
                  </w:divsChild>
                </w:div>
                <w:div w:id="126901071">
                  <w:marLeft w:val="0"/>
                  <w:marRight w:val="0"/>
                  <w:marTop w:val="0"/>
                  <w:marBottom w:val="0"/>
                  <w:divBdr>
                    <w:top w:val="none" w:sz="0" w:space="0" w:color="auto"/>
                    <w:left w:val="none" w:sz="0" w:space="0" w:color="auto"/>
                    <w:bottom w:val="none" w:sz="0" w:space="0" w:color="auto"/>
                    <w:right w:val="none" w:sz="0" w:space="0" w:color="auto"/>
                  </w:divBdr>
                  <w:divsChild>
                    <w:div w:id="690910213">
                      <w:marLeft w:val="0"/>
                      <w:marRight w:val="0"/>
                      <w:marTop w:val="0"/>
                      <w:marBottom w:val="0"/>
                      <w:divBdr>
                        <w:top w:val="none" w:sz="0" w:space="0" w:color="auto"/>
                        <w:left w:val="none" w:sz="0" w:space="0" w:color="auto"/>
                        <w:bottom w:val="none" w:sz="0" w:space="0" w:color="auto"/>
                        <w:right w:val="none" w:sz="0" w:space="0" w:color="auto"/>
                      </w:divBdr>
                    </w:div>
                  </w:divsChild>
                </w:div>
                <w:div w:id="1171484683">
                  <w:marLeft w:val="0"/>
                  <w:marRight w:val="0"/>
                  <w:marTop w:val="0"/>
                  <w:marBottom w:val="0"/>
                  <w:divBdr>
                    <w:top w:val="none" w:sz="0" w:space="0" w:color="auto"/>
                    <w:left w:val="none" w:sz="0" w:space="0" w:color="auto"/>
                    <w:bottom w:val="none" w:sz="0" w:space="0" w:color="auto"/>
                    <w:right w:val="none" w:sz="0" w:space="0" w:color="auto"/>
                  </w:divBdr>
                  <w:divsChild>
                    <w:div w:id="376394269">
                      <w:marLeft w:val="0"/>
                      <w:marRight w:val="0"/>
                      <w:marTop w:val="0"/>
                      <w:marBottom w:val="0"/>
                      <w:divBdr>
                        <w:top w:val="none" w:sz="0" w:space="0" w:color="auto"/>
                        <w:left w:val="none" w:sz="0" w:space="0" w:color="auto"/>
                        <w:bottom w:val="none" w:sz="0" w:space="0" w:color="auto"/>
                        <w:right w:val="none" w:sz="0" w:space="0" w:color="auto"/>
                      </w:divBdr>
                    </w:div>
                  </w:divsChild>
                </w:div>
                <w:div w:id="436174247">
                  <w:marLeft w:val="0"/>
                  <w:marRight w:val="0"/>
                  <w:marTop w:val="0"/>
                  <w:marBottom w:val="0"/>
                  <w:divBdr>
                    <w:top w:val="none" w:sz="0" w:space="0" w:color="auto"/>
                    <w:left w:val="none" w:sz="0" w:space="0" w:color="auto"/>
                    <w:bottom w:val="none" w:sz="0" w:space="0" w:color="auto"/>
                    <w:right w:val="none" w:sz="0" w:space="0" w:color="auto"/>
                  </w:divBdr>
                  <w:divsChild>
                    <w:div w:id="2014868065">
                      <w:marLeft w:val="0"/>
                      <w:marRight w:val="0"/>
                      <w:marTop w:val="0"/>
                      <w:marBottom w:val="0"/>
                      <w:divBdr>
                        <w:top w:val="none" w:sz="0" w:space="0" w:color="auto"/>
                        <w:left w:val="none" w:sz="0" w:space="0" w:color="auto"/>
                        <w:bottom w:val="none" w:sz="0" w:space="0" w:color="auto"/>
                        <w:right w:val="none" w:sz="0" w:space="0" w:color="auto"/>
                      </w:divBdr>
                    </w:div>
                  </w:divsChild>
                </w:div>
                <w:div w:id="1300459739">
                  <w:marLeft w:val="0"/>
                  <w:marRight w:val="0"/>
                  <w:marTop w:val="0"/>
                  <w:marBottom w:val="0"/>
                  <w:divBdr>
                    <w:top w:val="none" w:sz="0" w:space="0" w:color="auto"/>
                    <w:left w:val="none" w:sz="0" w:space="0" w:color="auto"/>
                    <w:bottom w:val="none" w:sz="0" w:space="0" w:color="auto"/>
                    <w:right w:val="none" w:sz="0" w:space="0" w:color="auto"/>
                  </w:divBdr>
                  <w:divsChild>
                    <w:div w:id="515732420">
                      <w:marLeft w:val="0"/>
                      <w:marRight w:val="0"/>
                      <w:marTop w:val="0"/>
                      <w:marBottom w:val="0"/>
                      <w:divBdr>
                        <w:top w:val="none" w:sz="0" w:space="0" w:color="auto"/>
                        <w:left w:val="none" w:sz="0" w:space="0" w:color="auto"/>
                        <w:bottom w:val="none" w:sz="0" w:space="0" w:color="auto"/>
                        <w:right w:val="none" w:sz="0" w:space="0" w:color="auto"/>
                      </w:divBdr>
                    </w:div>
                  </w:divsChild>
                </w:div>
                <w:div w:id="2017149400">
                  <w:marLeft w:val="0"/>
                  <w:marRight w:val="0"/>
                  <w:marTop w:val="0"/>
                  <w:marBottom w:val="0"/>
                  <w:divBdr>
                    <w:top w:val="none" w:sz="0" w:space="0" w:color="auto"/>
                    <w:left w:val="none" w:sz="0" w:space="0" w:color="auto"/>
                    <w:bottom w:val="none" w:sz="0" w:space="0" w:color="auto"/>
                    <w:right w:val="none" w:sz="0" w:space="0" w:color="auto"/>
                  </w:divBdr>
                  <w:divsChild>
                    <w:div w:id="737636349">
                      <w:marLeft w:val="0"/>
                      <w:marRight w:val="0"/>
                      <w:marTop w:val="0"/>
                      <w:marBottom w:val="0"/>
                      <w:divBdr>
                        <w:top w:val="none" w:sz="0" w:space="0" w:color="auto"/>
                        <w:left w:val="none" w:sz="0" w:space="0" w:color="auto"/>
                        <w:bottom w:val="none" w:sz="0" w:space="0" w:color="auto"/>
                        <w:right w:val="none" w:sz="0" w:space="0" w:color="auto"/>
                      </w:divBdr>
                    </w:div>
                  </w:divsChild>
                </w:div>
                <w:div w:id="1527256918">
                  <w:marLeft w:val="0"/>
                  <w:marRight w:val="0"/>
                  <w:marTop w:val="0"/>
                  <w:marBottom w:val="0"/>
                  <w:divBdr>
                    <w:top w:val="none" w:sz="0" w:space="0" w:color="auto"/>
                    <w:left w:val="none" w:sz="0" w:space="0" w:color="auto"/>
                    <w:bottom w:val="none" w:sz="0" w:space="0" w:color="auto"/>
                    <w:right w:val="none" w:sz="0" w:space="0" w:color="auto"/>
                  </w:divBdr>
                  <w:divsChild>
                    <w:div w:id="249044730">
                      <w:marLeft w:val="0"/>
                      <w:marRight w:val="0"/>
                      <w:marTop w:val="0"/>
                      <w:marBottom w:val="0"/>
                      <w:divBdr>
                        <w:top w:val="none" w:sz="0" w:space="0" w:color="auto"/>
                        <w:left w:val="none" w:sz="0" w:space="0" w:color="auto"/>
                        <w:bottom w:val="none" w:sz="0" w:space="0" w:color="auto"/>
                        <w:right w:val="none" w:sz="0" w:space="0" w:color="auto"/>
                      </w:divBdr>
                    </w:div>
                  </w:divsChild>
                </w:div>
                <w:div w:id="1026251605">
                  <w:marLeft w:val="0"/>
                  <w:marRight w:val="0"/>
                  <w:marTop w:val="0"/>
                  <w:marBottom w:val="0"/>
                  <w:divBdr>
                    <w:top w:val="none" w:sz="0" w:space="0" w:color="auto"/>
                    <w:left w:val="none" w:sz="0" w:space="0" w:color="auto"/>
                    <w:bottom w:val="none" w:sz="0" w:space="0" w:color="auto"/>
                    <w:right w:val="none" w:sz="0" w:space="0" w:color="auto"/>
                  </w:divBdr>
                  <w:divsChild>
                    <w:div w:id="1182620380">
                      <w:marLeft w:val="0"/>
                      <w:marRight w:val="0"/>
                      <w:marTop w:val="0"/>
                      <w:marBottom w:val="0"/>
                      <w:divBdr>
                        <w:top w:val="none" w:sz="0" w:space="0" w:color="auto"/>
                        <w:left w:val="none" w:sz="0" w:space="0" w:color="auto"/>
                        <w:bottom w:val="none" w:sz="0" w:space="0" w:color="auto"/>
                        <w:right w:val="none" w:sz="0" w:space="0" w:color="auto"/>
                      </w:divBdr>
                    </w:div>
                  </w:divsChild>
                </w:div>
                <w:div w:id="1475028030">
                  <w:marLeft w:val="0"/>
                  <w:marRight w:val="0"/>
                  <w:marTop w:val="0"/>
                  <w:marBottom w:val="0"/>
                  <w:divBdr>
                    <w:top w:val="none" w:sz="0" w:space="0" w:color="auto"/>
                    <w:left w:val="none" w:sz="0" w:space="0" w:color="auto"/>
                    <w:bottom w:val="none" w:sz="0" w:space="0" w:color="auto"/>
                    <w:right w:val="none" w:sz="0" w:space="0" w:color="auto"/>
                  </w:divBdr>
                  <w:divsChild>
                    <w:div w:id="2021002547">
                      <w:marLeft w:val="0"/>
                      <w:marRight w:val="0"/>
                      <w:marTop w:val="0"/>
                      <w:marBottom w:val="0"/>
                      <w:divBdr>
                        <w:top w:val="none" w:sz="0" w:space="0" w:color="auto"/>
                        <w:left w:val="none" w:sz="0" w:space="0" w:color="auto"/>
                        <w:bottom w:val="none" w:sz="0" w:space="0" w:color="auto"/>
                        <w:right w:val="none" w:sz="0" w:space="0" w:color="auto"/>
                      </w:divBdr>
                    </w:div>
                  </w:divsChild>
                </w:div>
                <w:div w:id="1527333877">
                  <w:marLeft w:val="0"/>
                  <w:marRight w:val="0"/>
                  <w:marTop w:val="0"/>
                  <w:marBottom w:val="0"/>
                  <w:divBdr>
                    <w:top w:val="none" w:sz="0" w:space="0" w:color="auto"/>
                    <w:left w:val="none" w:sz="0" w:space="0" w:color="auto"/>
                    <w:bottom w:val="none" w:sz="0" w:space="0" w:color="auto"/>
                    <w:right w:val="none" w:sz="0" w:space="0" w:color="auto"/>
                  </w:divBdr>
                  <w:divsChild>
                    <w:div w:id="1842237988">
                      <w:marLeft w:val="0"/>
                      <w:marRight w:val="0"/>
                      <w:marTop w:val="0"/>
                      <w:marBottom w:val="0"/>
                      <w:divBdr>
                        <w:top w:val="none" w:sz="0" w:space="0" w:color="auto"/>
                        <w:left w:val="none" w:sz="0" w:space="0" w:color="auto"/>
                        <w:bottom w:val="none" w:sz="0" w:space="0" w:color="auto"/>
                        <w:right w:val="none" w:sz="0" w:space="0" w:color="auto"/>
                      </w:divBdr>
                    </w:div>
                  </w:divsChild>
                </w:div>
                <w:div w:id="1308362187">
                  <w:marLeft w:val="0"/>
                  <w:marRight w:val="0"/>
                  <w:marTop w:val="0"/>
                  <w:marBottom w:val="0"/>
                  <w:divBdr>
                    <w:top w:val="none" w:sz="0" w:space="0" w:color="auto"/>
                    <w:left w:val="none" w:sz="0" w:space="0" w:color="auto"/>
                    <w:bottom w:val="none" w:sz="0" w:space="0" w:color="auto"/>
                    <w:right w:val="none" w:sz="0" w:space="0" w:color="auto"/>
                  </w:divBdr>
                  <w:divsChild>
                    <w:div w:id="429473722">
                      <w:marLeft w:val="0"/>
                      <w:marRight w:val="0"/>
                      <w:marTop w:val="0"/>
                      <w:marBottom w:val="0"/>
                      <w:divBdr>
                        <w:top w:val="none" w:sz="0" w:space="0" w:color="auto"/>
                        <w:left w:val="none" w:sz="0" w:space="0" w:color="auto"/>
                        <w:bottom w:val="none" w:sz="0" w:space="0" w:color="auto"/>
                        <w:right w:val="none" w:sz="0" w:space="0" w:color="auto"/>
                      </w:divBdr>
                    </w:div>
                  </w:divsChild>
                </w:div>
                <w:div w:id="596597234">
                  <w:marLeft w:val="0"/>
                  <w:marRight w:val="0"/>
                  <w:marTop w:val="0"/>
                  <w:marBottom w:val="0"/>
                  <w:divBdr>
                    <w:top w:val="none" w:sz="0" w:space="0" w:color="auto"/>
                    <w:left w:val="none" w:sz="0" w:space="0" w:color="auto"/>
                    <w:bottom w:val="none" w:sz="0" w:space="0" w:color="auto"/>
                    <w:right w:val="none" w:sz="0" w:space="0" w:color="auto"/>
                  </w:divBdr>
                  <w:divsChild>
                    <w:div w:id="954167698">
                      <w:marLeft w:val="0"/>
                      <w:marRight w:val="0"/>
                      <w:marTop w:val="0"/>
                      <w:marBottom w:val="0"/>
                      <w:divBdr>
                        <w:top w:val="none" w:sz="0" w:space="0" w:color="auto"/>
                        <w:left w:val="none" w:sz="0" w:space="0" w:color="auto"/>
                        <w:bottom w:val="none" w:sz="0" w:space="0" w:color="auto"/>
                        <w:right w:val="none" w:sz="0" w:space="0" w:color="auto"/>
                      </w:divBdr>
                    </w:div>
                  </w:divsChild>
                </w:div>
                <w:div w:id="1369451281">
                  <w:marLeft w:val="0"/>
                  <w:marRight w:val="0"/>
                  <w:marTop w:val="0"/>
                  <w:marBottom w:val="0"/>
                  <w:divBdr>
                    <w:top w:val="none" w:sz="0" w:space="0" w:color="auto"/>
                    <w:left w:val="none" w:sz="0" w:space="0" w:color="auto"/>
                    <w:bottom w:val="none" w:sz="0" w:space="0" w:color="auto"/>
                    <w:right w:val="none" w:sz="0" w:space="0" w:color="auto"/>
                  </w:divBdr>
                  <w:divsChild>
                    <w:div w:id="937176987">
                      <w:marLeft w:val="0"/>
                      <w:marRight w:val="0"/>
                      <w:marTop w:val="0"/>
                      <w:marBottom w:val="0"/>
                      <w:divBdr>
                        <w:top w:val="none" w:sz="0" w:space="0" w:color="auto"/>
                        <w:left w:val="none" w:sz="0" w:space="0" w:color="auto"/>
                        <w:bottom w:val="none" w:sz="0" w:space="0" w:color="auto"/>
                        <w:right w:val="none" w:sz="0" w:space="0" w:color="auto"/>
                      </w:divBdr>
                    </w:div>
                  </w:divsChild>
                </w:div>
                <w:div w:id="1046754134">
                  <w:marLeft w:val="0"/>
                  <w:marRight w:val="0"/>
                  <w:marTop w:val="0"/>
                  <w:marBottom w:val="0"/>
                  <w:divBdr>
                    <w:top w:val="none" w:sz="0" w:space="0" w:color="auto"/>
                    <w:left w:val="none" w:sz="0" w:space="0" w:color="auto"/>
                    <w:bottom w:val="none" w:sz="0" w:space="0" w:color="auto"/>
                    <w:right w:val="none" w:sz="0" w:space="0" w:color="auto"/>
                  </w:divBdr>
                  <w:divsChild>
                    <w:div w:id="1140150082">
                      <w:marLeft w:val="0"/>
                      <w:marRight w:val="0"/>
                      <w:marTop w:val="0"/>
                      <w:marBottom w:val="0"/>
                      <w:divBdr>
                        <w:top w:val="none" w:sz="0" w:space="0" w:color="auto"/>
                        <w:left w:val="none" w:sz="0" w:space="0" w:color="auto"/>
                        <w:bottom w:val="none" w:sz="0" w:space="0" w:color="auto"/>
                        <w:right w:val="none" w:sz="0" w:space="0" w:color="auto"/>
                      </w:divBdr>
                    </w:div>
                  </w:divsChild>
                </w:div>
                <w:div w:id="1096901884">
                  <w:marLeft w:val="0"/>
                  <w:marRight w:val="0"/>
                  <w:marTop w:val="0"/>
                  <w:marBottom w:val="0"/>
                  <w:divBdr>
                    <w:top w:val="none" w:sz="0" w:space="0" w:color="auto"/>
                    <w:left w:val="none" w:sz="0" w:space="0" w:color="auto"/>
                    <w:bottom w:val="none" w:sz="0" w:space="0" w:color="auto"/>
                    <w:right w:val="none" w:sz="0" w:space="0" w:color="auto"/>
                  </w:divBdr>
                  <w:divsChild>
                    <w:div w:id="233441225">
                      <w:marLeft w:val="0"/>
                      <w:marRight w:val="0"/>
                      <w:marTop w:val="0"/>
                      <w:marBottom w:val="0"/>
                      <w:divBdr>
                        <w:top w:val="none" w:sz="0" w:space="0" w:color="auto"/>
                        <w:left w:val="none" w:sz="0" w:space="0" w:color="auto"/>
                        <w:bottom w:val="none" w:sz="0" w:space="0" w:color="auto"/>
                        <w:right w:val="none" w:sz="0" w:space="0" w:color="auto"/>
                      </w:divBdr>
                    </w:div>
                  </w:divsChild>
                </w:div>
                <w:div w:id="676617476">
                  <w:marLeft w:val="0"/>
                  <w:marRight w:val="0"/>
                  <w:marTop w:val="0"/>
                  <w:marBottom w:val="0"/>
                  <w:divBdr>
                    <w:top w:val="none" w:sz="0" w:space="0" w:color="auto"/>
                    <w:left w:val="none" w:sz="0" w:space="0" w:color="auto"/>
                    <w:bottom w:val="none" w:sz="0" w:space="0" w:color="auto"/>
                    <w:right w:val="none" w:sz="0" w:space="0" w:color="auto"/>
                  </w:divBdr>
                  <w:divsChild>
                    <w:div w:id="815101080">
                      <w:marLeft w:val="0"/>
                      <w:marRight w:val="0"/>
                      <w:marTop w:val="0"/>
                      <w:marBottom w:val="0"/>
                      <w:divBdr>
                        <w:top w:val="none" w:sz="0" w:space="0" w:color="auto"/>
                        <w:left w:val="none" w:sz="0" w:space="0" w:color="auto"/>
                        <w:bottom w:val="none" w:sz="0" w:space="0" w:color="auto"/>
                        <w:right w:val="none" w:sz="0" w:space="0" w:color="auto"/>
                      </w:divBdr>
                    </w:div>
                  </w:divsChild>
                </w:div>
                <w:div w:id="378213544">
                  <w:marLeft w:val="0"/>
                  <w:marRight w:val="0"/>
                  <w:marTop w:val="0"/>
                  <w:marBottom w:val="0"/>
                  <w:divBdr>
                    <w:top w:val="none" w:sz="0" w:space="0" w:color="auto"/>
                    <w:left w:val="none" w:sz="0" w:space="0" w:color="auto"/>
                    <w:bottom w:val="none" w:sz="0" w:space="0" w:color="auto"/>
                    <w:right w:val="none" w:sz="0" w:space="0" w:color="auto"/>
                  </w:divBdr>
                  <w:divsChild>
                    <w:div w:id="241111519">
                      <w:marLeft w:val="0"/>
                      <w:marRight w:val="0"/>
                      <w:marTop w:val="0"/>
                      <w:marBottom w:val="0"/>
                      <w:divBdr>
                        <w:top w:val="none" w:sz="0" w:space="0" w:color="auto"/>
                        <w:left w:val="none" w:sz="0" w:space="0" w:color="auto"/>
                        <w:bottom w:val="none" w:sz="0" w:space="0" w:color="auto"/>
                        <w:right w:val="none" w:sz="0" w:space="0" w:color="auto"/>
                      </w:divBdr>
                    </w:div>
                  </w:divsChild>
                </w:div>
                <w:div w:id="878200552">
                  <w:marLeft w:val="0"/>
                  <w:marRight w:val="0"/>
                  <w:marTop w:val="0"/>
                  <w:marBottom w:val="0"/>
                  <w:divBdr>
                    <w:top w:val="none" w:sz="0" w:space="0" w:color="auto"/>
                    <w:left w:val="none" w:sz="0" w:space="0" w:color="auto"/>
                    <w:bottom w:val="none" w:sz="0" w:space="0" w:color="auto"/>
                    <w:right w:val="none" w:sz="0" w:space="0" w:color="auto"/>
                  </w:divBdr>
                  <w:divsChild>
                    <w:div w:id="1848249840">
                      <w:marLeft w:val="0"/>
                      <w:marRight w:val="0"/>
                      <w:marTop w:val="0"/>
                      <w:marBottom w:val="0"/>
                      <w:divBdr>
                        <w:top w:val="none" w:sz="0" w:space="0" w:color="auto"/>
                        <w:left w:val="none" w:sz="0" w:space="0" w:color="auto"/>
                        <w:bottom w:val="none" w:sz="0" w:space="0" w:color="auto"/>
                        <w:right w:val="none" w:sz="0" w:space="0" w:color="auto"/>
                      </w:divBdr>
                    </w:div>
                  </w:divsChild>
                </w:div>
                <w:div w:id="1524854867">
                  <w:marLeft w:val="0"/>
                  <w:marRight w:val="0"/>
                  <w:marTop w:val="0"/>
                  <w:marBottom w:val="0"/>
                  <w:divBdr>
                    <w:top w:val="none" w:sz="0" w:space="0" w:color="auto"/>
                    <w:left w:val="none" w:sz="0" w:space="0" w:color="auto"/>
                    <w:bottom w:val="none" w:sz="0" w:space="0" w:color="auto"/>
                    <w:right w:val="none" w:sz="0" w:space="0" w:color="auto"/>
                  </w:divBdr>
                  <w:divsChild>
                    <w:div w:id="1198740315">
                      <w:marLeft w:val="0"/>
                      <w:marRight w:val="0"/>
                      <w:marTop w:val="0"/>
                      <w:marBottom w:val="0"/>
                      <w:divBdr>
                        <w:top w:val="none" w:sz="0" w:space="0" w:color="auto"/>
                        <w:left w:val="none" w:sz="0" w:space="0" w:color="auto"/>
                        <w:bottom w:val="none" w:sz="0" w:space="0" w:color="auto"/>
                        <w:right w:val="none" w:sz="0" w:space="0" w:color="auto"/>
                      </w:divBdr>
                    </w:div>
                  </w:divsChild>
                </w:div>
                <w:div w:id="179510846">
                  <w:marLeft w:val="0"/>
                  <w:marRight w:val="0"/>
                  <w:marTop w:val="0"/>
                  <w:marBottom w:val="0"/>
                  <w:divBdr>
                    <w:top w:val="none" w:sz="0" w:space="0" w:color="auto"/>
                    <w:left w:val="none" w:sz="0" w:space="0" w:color="auto"/>
                    <w:bottom w:val="none" w:sz="0" w:space="0" w:color="auto"/>
                    <w:right w:val="none" w:sz="0" w:space="0" w:color="auto"/>
                  </w:divBdr>
                  <w:divsChild>
                    <w:div w:id="933055500">
                      <w:marLeft w:val="0"/>
                      <w:marRight w:val="0"/>
                      <w:marTop w:val="0"/>
                      <w:marBottom w:val="0"/>
                      <w:divBdr>
                        <w:top w:val="none" w:sz="0" w:space="0" w:color="auto"/>
                        <w:left w:val="none" w:sz="0" w:space="0" w:color="auto"/>
                        <w:bottom w:val="none" w:sz="0" w:space="0" w:color="auto"/>
                        <w:right w:val="none" w:sz="0" w:space="0" w:color="auto"/>
                      </w:divBdr>
                    </w:div>
                  </w:divsChild>
                </w:div>
                <w:div w:id="1524175244">
                  <w:marLeft w:val="0"/>
                  <w:marRight w:val="0"/>
                  <w:marTop w:val="0"/>
                  <w:marBottom w:val="0"/>
                  <w:divBdr>
                    <w:top w:val="none" w:sz="0" w:space="0" w:color="auto"/>
                    <w:left w:val="none" w:sz="0" w:space="0" w:color="auto"/>
                    <w:bottom w:val="none" w:sz="0" w:space="0" w:color="auto"/>
                    <w:right w:val="none" w:sz="0" w:space="0" w:color="auto"/>
                  </w:divBdr>
                  <w:divsChild>
                    <w:div w:id="1199275639">
                      <w:marLeft w:val="0"/>
                      <w:marRight w:val="0"/>
                      <w:marTop w:val="0"/>
                      <w:marBottom w:val="0"/>
                      <w:divBdr>
                        <w:top w:val="none" w:sz="0" w:space="0" w:color="auto"/>
                        <w:left w:val="none" w:sz="0" w:space="0" w:color="auto"/>
                        <w:bottom w:val="none" w:sz="0" w:space="0" w:color="auto"/>
                        <w:right w:val="none" w:sz="0" w:space="0" w:color="auto"/>
                      </w:divBdr>
                    </w:div>
                  </w:divsChild>
                </w:div>
                <w:div w:id="2076858910">
                  <w:marLeft w:val="0"/>
                  <w:marRight w:val="0"/>
                  <w:marTop w:val="0"/>
                  <w:marBottom w:val="0"/>
                  <w:divBdr>
                    <w:top w:val="none" w:sz="0" w:space="0" w:color="auto"/>
                    <w:left w:val="none" w:sz="0" w:space="0" w:color="auto"/>
                    <w:bottom w:val="none" w:sz="0" w:space="0" w:color="auto"/>
                    <w:right w:val="none" w:sz="0" w:space="0" w:color="auto"/>
                  </w:divBdr>
                  <w:divsChild>
                    <w:div w:id="1014069233">
                      <w:marLeft w:val="0"/>
                      <w:marRight w:val="0"/>
                      <w:marTop w:val="0"/>
                      <w:marBottom w:val="0"/>
                      <w:divBdr>
                        <w:top w:val="none" w:sz="0" w:space="0" w:color="auto"/>
                        <w:left w:val="none" w:sz="0" w:space="0" w:color="auto"/>
                        <w:bottom w:val="none" w:sz="0" w:space="0" w:color="auto"/>
                        <w:right w:val="none" w:sz="0" w:space="0" w:color="auto"/>
                      </w:divBdr>
                    </w:div>
                  </w:divsChild>
                </w:div>
                <w:div w:id="1497384166">
                  <w:marLeft w:val="0"/>
                  <w:marRight w:val="0"/>
                  <w:marTop w:val="0"/>
                  <w:marBottom w:val="0"/>
                  <w:divBdr>
                    <w:top w:val="none" w:sz="0" w:space="0" w:color="auto"/>
                    <w:left w:val="none" w:sz="0" w:space="0" w:color="auto"/>
                    <w:bottom w:val="none" w:sz="0" w:space="0" w:color="auto"/>
                    <w:right w:val="none" w:sz="0" w:space="0" w:color="auto"/>
                  </w:divBdr>
                  <w:divsChild>
                    <w:div w:id="1397506455">
                      <w:marLeft w:val="0"/>
                      <w:marRight w:val="0"/>
                      <w:marTop w:val="0"/>
                      <w:marBottom w:val="0"/>
                      <w:divBdr>
                        <w:top w:val="none" w:sz="0" w:space="0" w:color="auto"/>
                        <w:left w:val="none" w:sz="0" w:space="0" w:color="auto"/>
                        <w:bottom w:val="none" w:sz="0" w:space="0" w:color="auto"/>
                        <w:right w:val="none" w:sz="0" w:space="0" w:color="auto"/>
                      </w:divBdr>
                    </w:div>
                  </w:divsChild>
                </w:div>
                <w:div w:id="677582702">
                  <w:marLeft w:val="0"/>
                  <w:marRight w:val="0"/>
                  <w:marTop w:val="0"/>
                  <w:marBottom w:val="0"/>
                  <w:divBdr>
                    <w:top w:val="none" w:sz="0" w:space="0" w:color="auto"/>
                    <w:left w:val="none" w:sz="0" w:space="0" w:color="auto"/>
                    <w:bottom w:val="none" w:sz="0" w:space="0" w:color="auto"/>
                    <w:right w:val="none" w:sz="0" w:space="0" w:color="auto"/>
                  </w:divBdr>
                  <w:divsChild>
                    <w:div w:id="1154878179">
                      <w:marLeft w:val="0"/>
                      <w:marRight w:val="0"/>
                      <w:marTop w:val="0"/>
                      <w:marBottom w:val="0"/>
                      <w:divBdr>
                        <w:top w:val="none" w:sz="0" w:space="0" w:color="auto"/>
                        <w:left w:val="none" w:sz="0" w:space="0" w:color="auto"/>
                        <w:bottom w:val="none" w:sz="0" w:space="0" w:color="auto"/>
                        <w:right w:val="none" w:sz="0" w:space="0" w:color="auto"/>
                      </w:divBdr>
                    </w:div>
                  </w:divsChild>
                </w:div>
                <w:div w:id="1814788240">
                  <w:marLeft w:val="0"/>
                  <w:marRight w:val="0"/>
                  <w:marTop w:val="0"/>
                  <w:marBottom w:val="0"/>
                  <w:divBdr>
                    <w:top w:val="none" w:sz="0" w:space="0" w:color="auto"/>
                    <w:left w:val="none" w:sz="0" w:space="0" w:color="auto"/>
                    <w:bottom w:val="none" w:sz="0" w:space="0" w:color="auto"/>
                    <w:right w:val="none" w:sz="0" w:space="0" w:color="auto"/>
                  </w:divBdr>
                  <w:divsChild>
                    <w:div w:id="1959331059">
                      <w:marLeft w:val="0"/>
                      <w:marRight w:val="0"/>
                      <w:marTop w:val="0"/>
                      <w:marBottom w:val="0"/>
                      <w:divBdr>
                        <w:top w:val="none" w:sz="0" w:space="0" w:color="auto"/>
                        <w:left w:val="none" w:sz="0" w:space="0" w:color="auto"/>
                        <w:bottom w:val="none" w:sz="0" w:space="0" w:color="auto"/>
                        <w:right w:val="none" w:sz="0" w:space="0" w:color="auto"/>
                      </w:divBdr>
                    </w:div>
                  </w:divsChild>
                </w:div>
                <w:div w:id="1053701109">
                  <w:marLeft w:val="0"/>
                  <w:marRight w:val="0"/>
                  <w:marTop w:val="0"/>
                  <w:marBottom w:val="0"/>
                  <w:divBdr>
                    <w:top w:val="none" w:sz="0" w:space="0" w:color="auto"/>
                    <w:left w:val="none" w:sz="0" w:space="0" w:color="auto"/>
                    <w:bottom w:val="none" w:sz="0" w:space="0" w:color="auto"/>
                    <w:right w:val="none" w:sz="0" w:space="0" w:color="auto"/>
                  </w:divBdr>
                  <w:divsChild>
                    <w:div w:id="1413772384">
                      <w:marLeft w:val="0"/>
                      <w:marRight w:val="0"/>
                      <w:marTop w:val="0"/>
                      <w:marBottom w:val="0"/>
                      <w:divBdr>
                        <w:top w:val="none" w:sz="0" w:space="0" w:color="auto"/>
                        <w:left w:val="none" w:sz="0" w:space="0" w:color="auto"/>
                        <w:bottom w:val="none" w:sz="0" w:space="0" w:color="auto"/>
                        <w:right w:val="none" w:sz="0" w:space="0" w:color="auto"/>
                      </w:divBdr>
                    </w:div>
                  </w:divsChild>
                </w:div>
                <w:div w:id="1357385524">
                  <w:marLeft w:val="0"/>
                  <w:marRight w:val="0"/>
                  <w:marTop w:val="0"/>
                  <w:marBottom w:val="0"/>
                  <w:divBdr>
                    <w:top w:val="none" w:sz="0" w:space="0" w:color="auto"/>
                    <w:left w:val="none" w:sz="0" w:space="0" w:color="auto"/>
                    <w:bottom w:val="none" w:sz="0" w:space="0" w:color="auto"/>
                    <w:right w:val="none" w:sz="0" w:space="0" w:color="auto"/>
                  </w:divBdr>
                  <w:divsChild>
                    <w:div w:id="1405106936">
                      <w:marLeft w:val="0"/>
                      <w:marRight w:val="0"/>
                      <w:marTop w:val="0"/>
                      <w:marBottom w:val="0"/>
                      <w:divBdr>
                        <w:top w:val="none" w:sz="0" w:space="0" w:color="auto"/>
                        <w:left w:val="none" w:sz="0" w:space="0" w:color="auto"/>
                        <w:bottom w:val="none" w:sz="0" w:space="0" w:color="auto"/>
                        <w:right w:val="none" w:sz="0" w:space="0" w:color="auto"/>
                      </w:divBdr>
                    </w:div>
                  </w:divsChild>
                </w:div>
                <w:div w:id="799420838">
                  <w:marLeft w:val="0"/>
                  <w:marRight w:val="0"/>
                  <w:marTop w:val="0"/>
                  <w:marBottom w:val="0"/>
                  <w:divBdr>
                    <w:top w:val="none" w:sz="0" w:space="0" w:color="auto"/>
                    <w:left w:val="none" w:sz="0" w:space="0" w:color="auto"/>
                    <w:bottom w:val="none" w:sz="0" w:space="0" w:color="auto"/>
                    <w:right w:val="none" w:sz="0" w:space="0" w:color="auto"/>
                  </w:divBdr>
                  <w:divsChild>
                    <w:div w:id="1471895956">
                      <w:marLeft w:val="0"/>
                      <w:marRight w:val="0"/>
                      <w:marTop w:val="0"/>
                      <w:marBottom w:val="0"/>
                      <w:divBdr>
                        <w:top w:val="none" w:sz="0" w:space="0" w:color="auto"/>
                        <w:left w:val="none" w:sz="0" w:space="0" w:color="auto"/>
                        <w:bottom w:val="none" w:sz="0" w:space="0" w:color="auto"/>
                        <w:right w:val="none" w:sz="0" w:space="0" w:color="auto"/>
                      </w:divBdr>
                    </w:div>
                  </w:divsChild>
                </w:div>
                <w:div w:id="901214976">
                  <w:marLeft w:val="0"/>
                  <w:marRight w:val="0"/>
                  <w:marTop w:val="0"/>
                  <w:marBottom w:val="0"/>
                  <w:divBdr>
                    <w:top w:val="none" w:sz="0" w:space="0" w:color="auto"/>
                    <w:left w:val="none" w:sz="0" w:space="0" w:color="auto"/>
                    <w:bottom w:val="none" w:sz="0" w:space="0" w:color="auto"/>
                    <w:right w:val="none" w:sz="0" w:space="0" w:color="auto"/>
                  </w:divBdr>
                  <w:divsChild>
                    <w:div w:id="1041051382">
                      <w:marLeft w:val="0"/>
                      <w:marRight w:val="0"/>
                      <w:marTop w:val="0"/>
                      <w:marBottom w:val="0"/>
                      <w:divBdr>
                        <w:top w:val="none" w:sz="0" w:space="0" w:color="auto"/>
                        <w:left w:val="none" w:sz="0" w:space="0" w:color="auto"/>
                        <w:bottom w:val="none" w:sz="0" w:space="0" w:color="auto"/>
                        <w:right w:val="none" w:sz="0" w:space="0" w:color="auto"/>
                      </w:divBdr>
                    </w:div>
                  </w:divsChild>
                </w:div>
                <w:div w:id="1987658479">
                  <w:marLeft w:val="0"/>
                  <w:marRight w:val="0"/>
                  <w:marTop w:val="0"/>
                  <w:marBottom w:val="0"/>
                  <w:divBdr>
                    <w:top w:val="none" w:sz="0" w:space="0" w:color="auto"/>
                    <w:left w:val="none" w:sz="0" w:space="0" w:color="auto"/>
                    <w:bottom w:val="none" w:sz="0" w:space="0" w:color="auto"/>
                    <w:right w:val="none" w:sz="0" w:space="0" w:color="auto"/>
                  </w:divBdr>
                  <w:divsChild>
                    <w:div w:id="1592158188">
                      <w:marLeft w:val="0"/>
                      <w:marRight w:val="0"/>
                      <w:marTop w:val="0"/>
                      <w:marBottom w:val="0"/>
                      <w:divBdr>
                        <w:top w:val="none" w:sz="0" w:space="0" w:color="auto"/>
                        <w:left w:val="none" w:sz="0" w:space="0" w:color="auto"/>
                        <w:bottom w:val="none" w:sz="0" w:space="0" w:color="auto"/>
                        <w:right w:val="none" w:sz="0" w:space="0" w:color="auto"/>
                      </w:divBdr>
                    </w:div>
                  </w:divsChild>
                </w:div>
                <w:div w:id="1488472738">
                  <w:marLeft w:val="0"/>
                  <w:marRight w:val="0"/>
                  <w:marTop w:val="0"/>
                  <w:marBottom w:val="0"/>
                  <w:divBdr>
                    <w:top w:val="none" w:sz="0" w:space="0" w:color="auto"/>
                    <w:left w:val="none" w:sz="0" w:space="0" w:color="auto"/>
                    <w:bottom w:val="none" w:sz="0" w:space="0" w:color="auto"/>
                    <w:right w:val="none" w:sz="0" w:space="0" w:color="auto"/>
                  </w:divBdr>
                  <w:divsChild>
                    <w:div w:id="1406683106">
                      <w:marLeft w:val="0"/>
                      <w:marRight w:val="0"/>
                      <w:marTop w:val="0"/>
                      <w:marBottom w:val="0"/>
                      <w:divBdr>
                        <w:top w:val="none" w:sz="0" w:space="0" w:color="auto"/>
                        <w:left w:val="none" w:sz="0" w:space="0" w:color="auto"/>
                        <w:bottom w:val="none" w:sz="0" w:space="0" w:color="auto"/>
                        <w:right w:val="none" w:sz="0" w:space="0" w:color="auto"/>
                      </w:divBdr>
                    </w:div>
                  </w:divsChild>
                </w:div>
                <w:div w:id="687607008">
                  <w:marLeft w:val="0"/>
                  <w:marRight w:val="0"/>
                  <w:marTop w:val="0"/>
                  <w:marBottom w:val="0"/>
                  <w:divBdr>
                    <w:top w:val="none" w:sz="0" w:space="0" w:color="auto"/>
                    <w:left w:val="none" w:sz="0" w:space="0" w:color="auto"/>
                    <w:bottom w:val="none" w:sz="0" w:space="0" w:color="auto"/>
                    <w:right w:val="none" w:sz="0" w:space="0" w:color="auto"/>
                  </w:divBdr>
                  <w:divsChild>
                    <w:div w:id="1039236900">
                      <w:marLeft w:val="0"/>
                      <w:marRight w:val="0"/>
                      <w:marTop w:val="0"/>
                      <w:marBottom w:val="0"/>
                      <w:divBdr>
                        <w:top w:val="none" w:sz="0" w:space="0" w:color="auto"/>
                        <w:left w:val="none" w:sz="0" w:space="0" w:color="auto"/>
                        <w:bottom w:val="none" w:sz="0" w:space="0" w:color="auto"/>
                        <w:right w:val="none" w:sz="0" w:space="0" w:color="auto"/>
                      </w:divBdr>
                    </w:div>
                  </w:divsChild>
                </w:div>
                <w:div w:id="1865095542">
                  <w:marLeft w:val="0"/>
                  <w:marRight w:val="0"/>
                  <w:marTop w:val="0"/>
                  <w:marBottom w:val="0"/>
                  <w:divBdr>
                    <w:top w:val="none" w:sz="0" w:space="0" w:color="auto"/>
                    <w:left w:val="none" w:sz="0" w:space="0" w:color="auto"/>
                    <w:bottom w:val="none" w:sz="0" w:space="0" w:color="auto"/>
                    <w:right w:val="none" w:sz="0" w:space="0" w:color="auto"/>
                  </w:divBdr>
                  <w:divsChild>
                    <w:div w:id="1886015656">
                      <w:marLeft w:val="0"/>
                      <w:marRight w:val="0"/>
                      <w:marTop w:val="0"/>
                      <w:marBottom w:val="0"/>
                      <w:divBdr>
                        <w:top w:val="none" w:sz="0" w:space="0" w:color="auto"/>
                        <w:left w:val="none" w:sz="0" w:space="0" w:color="auto"/>
                        <w:bottom w:val="none" w:sz="0" w:space="0" w:color="auto"/>
                        <w:right w:val="none" w:sz="0" w:space="0" w:color="auto"/>
                      </w:divBdr>
                    </w:div>
                  </w:divsChild>
                </w:div>
                <w:div w:id="221136509">
                  <w:marLeft w:val="0"/>
                  <w:marRight w:val="0"/>
                  <w:marTop w:val="0"/>
                  <w:marBottom w:val="0"/>
                  <w:divBdr>
                    <w:top w:val="none" w:sz="0" w:space="0" w:color="auto"/>
                    <w:left w:val="none" w:sz="0" w:space="0" w:color="auto"/>
                    <w:bottom w:val="none" w:sz="0" w:space="0" w:color="auto"/>
                    <w:right w:val="none" w:sz="0" w:space="0" w:color="auto"/>
                  </w:divBdr>
                  <w:divsChild>
                    <w:div w:id="1515537953">
                      <w:marLeft w:val="0"/>
                      <w:marRight w:val="0"/>
                      <w:marTop w:val="0"/>
                      <w:marBottom w:val="0"/>
                      <w:divBdr>
                        <w:top w:val="none" w:sz="0" w:space="0" w:color="auto"/>
                        <w:left w:val="none" w:sz="0" w:space="0" w:color="auto"/>
                        <w:bottom w:val="none" w:sz="0" w:space="0" w:color="auto"/>
                        <w:right w:val="none" w:sz="0" w:space="0" w:color="auto"/>
                      </w:divBdr>
                    </w:div>
                  </w:divsChild>
                </w:div>
                <w:div w:id="22102023">
                  <w:marLeft w:val="0"/>
                  <w:marRight w:val="0"/>
                  <w:marTop w:val="0"/>
                  <w:marBottom w:val="0"/>
                  <w:divBdr>
                    <w:top w:val="none" w:sz="0" w:space="0" w:color="auto"/>
                    <w:left w:val="none" w:sz="0" w:space="0" w:color="auto"/>
                    <w:bottom w:val="none" w:sz="0" w:space="0" w:color="auto"/>
                    <w:right w:val="none" w:sz="0" w:space="0" w:color="auto"/>
                  </w:divBdr>
                  <w:divsChild>
                    <w:div w:id="1452940767">
                      <w:marLeft w:val="0"/>
                      <w:marRight w:val="0"/>
                      <w:marTop w:val="0"/>
                      <w:marBottom w:val="0"/>
                      <w:divBdr>
                        <w:top w:val="none" w:sz="0" w:space="0" w:color="auto"/>
                        <w:left w:val="none" w:sz="0" w:space="0" w:color="auto"/>
                        <w:bottom w:val="none" w:sz="0" w:space="0" w:color="auto"/>
                        <w:right w:val="none" w:sz="0" w:space="0" w:color="auto"/>
                      </w:divBdr>
                    </w:div>
                  </w:divsChild>
                </w:div>
                <w:div w:id="973028078">
                  <w:marLeft w:val="0"/>
                  <w:marRight w:val="0"/>
                  <w:marTop w:val="0"/>
                  <w:marBottom w:val="0"/>
                  <w:divBdr>
                    <w:top w:val="none" w:sz="0" w:space="0" w:color="auto"/>
                    <w:left w:val="none" w:sz="0" w:space="0" w:color="auto"/>
                    <w:bottom w:val="none" w:sz="0" w:space="0" w:color="auto"/>
                    <w:right w:val="none" w:sz="0" w:space="0" w:color="auto"/>
                  </w:divBdr>
                  <w:divsChild>
                    <w:div w:id="1896233809">
                      <w:marLeft w:val="0"/>
                      <w:marRight w:val="0"/>
                      <w:marTop w:val="0"/>
                      <w:marBottom w:val="0"/>
                      <w:divBdr>
                        <w:top w:val="none" w:sz="0" w:space="0" w:color="auto"/>
                        <w:left w:val="none" w:sz="0" w:space="0" w:color="auto"/>
                        <w:bottom w:val="none" w:sz="0" w:space="0" w:color="auto"/>
                        <w:right w:val="none" w:sz="0" w:space="0" w:color="auto"/>
                      </w:divBdr>
                    </w:div>
                  </w:divsChild>
                </w:div>
                <w:div w:id="467623775">
                  <w:marLeft w:val="0"/>
                  <w:marRight w:val="0"/>
                  <w:marTop w:val="0"/>
                  <w:marBottom w:val="0"/>
                  <w:divBdr>
                    <w:top w:val="none" w:sz="0" w:space="0" w:color="auto"/>
                    <w:left w:val="none" w:sz="0" w:space="0" w:color="auto"/>
                    <w:bottom w:val="none" w:sz="0" w:space="0" w:color="auto"/>
                    <w:right w:val="none" w:sz="0" w:space="0" w:color="auto"/>
                  </w:divBdr>
                  <w:divsChild>
                    <w:div w:id="1273443169">
                      <w:marLeft w:val="0"/>
                      <w:marRight w:val="0"/>
                      <w:marTop w:val="0"/>
                      <w:marBottom w:val="0"/>
                      <w:divBdr>
                        <w:top w:val="none" w:sz="0" w:space="0" w:color="auto"/>
                        <w:left w:val="none" w:sz="0" w:space="0" w:color="auto"/>
                        <w:bottom w:val="none" w:sz="0" w:space="0" w:color="auto"/>
                        <w:right w:val="none" w:sz="0" w:space="0" w:color="auto"/>
                      </w:divBdr>
                    </w:div>
                  </w:divsChild>
                </w:div>
                <w:div w:id="1999377655">
                  <w:marLeft w:val="0"/>
                  <w:marRight w:val="0"/>
                  <w:marTop w:val="0"/>
                  <w:marBottom w:val="0"/>
                  <w:divBdr>
                    <w:top w:val="none" w:sz="0" w:space="0" w:color="auto"/>
                    <w:left w:val="none" w:sz="0" w:space="0" w:color="auto"/>
                    <w:bottom w:val="none" w:sz="0" w:space="0" w:color="auto"/>
                    <w:right w:val="none" w:sz="0" w:space="0" w:color="auto"/>
                  </w:divBdr>
                  <w:divsChild>
                    <w:div w:id="1778405998">
                      <w:marLeft w:val="0"/>
                      <w:marRight w:val="0"/>
                      <w:marTop w:val="0"/>
                      <w:marBottom w:val="0"/>
                      <w:divBdr>
                        <w:top w:val="none" w:sz="0" w:space="0" w:color="auto"/>
                        <w:left w:val="none" w:sz="0" w:space="0" w:color="auto"/>
                        <w:bottom w:val="none" w:sz="0" w:space="0" w:color="auto"/>
                        <w:right w:val="none" w:sz="0" w:space="0" w:color="auto"/>
                      </w:divBdr>
                    </w:div>
                  </w:divsChild>
                </w:div>
                <w:div w:id="758449326">
                  <w:marLeft w:val="0"/>
                  <w:marRight w:val="0"/>
                  <w:marTop w:val="0"/>
                  <w:marBottom w:val="0"/>
                  <w:divBdr>
                    <w:top w:val="none" w:sz="0" w:space="0" w:color="auto"/>
                    <w:left w:val="none" w:sz="0" w:space="0" w:color="auto"/>
                    <w:bottom w:val="none" w:sz="0" w:space="0" w:color="auto"/>
                    <w:right w:val="none" w:sz="0" w:space="0" w:color="auto"/>
                  </w:divBdr>
                  <w:divsChild>
                    <w:div w:id="1361200958">
                      <w:marLeft w:val="0"/>
                      <w:marRight w:val="0"/>
                      <w:marTop w:val="0"/>
                      <w:marBottom w:val="0"/>
                      <w:divBdr>
                        <w:top w:val="none" w:sz="0" w:space="0" w:color="auto"/>
                        <w:left w:val="none" w:sz="0" w:space="0" w:color="auto"/>
                        <w:bottom w:val="none" w:sz="0" w:space="0" w:color="auto"/>
                        <w:right w:val="none" w:sz="0" w:space="0" w:color="auto"/>
                      </w:divBdr>
                    </w:div>
                  </w:divsChild>
                </w:div>
                <w:div w:id="803932997">
                  <w:marLeft w:val="0"/>
                  <w:marRight w:val="0"/>
                  <w:marTop w:val="0"/>
                  <w:marBottom w:val="0"/>
                  <w:divBdr>
                    <w:top w:val="none" w:sz="0" w:space="0" w:color="auto"/>
                    <w:left w:val="none" w:sz="0" w:space="0" w:color="auto"/>
                    <w:bottom w:val="none" w:sz="0" w:space="0" w:color="auto"/>
                    <w:right w:val="none" w:sz="0" w:space="0" w:color="auto"/>
                  </w:divBdr>
                  <w:divsChild>
                    <w:div w:id="419906716">
                      <w:marLeft w:val="0"/>
                      <w:marRight w:val="0"/>
                      <w:marTop w:val="0"/>
                      <w:marBottom w:val="0"/>
                      <w:divBdr>
                        <w:top w:val="none" w:sz="0" w:space="0" w:color="auto"/>
                        <w:left w:val="none" w:sz="0" w:space="0" w:color="auto"/>
                        <w:bottom w:val="none" w:sz="0" w:space="0" w:color="auto"/>
                        <w:right w:val="none" w:sz="0" w:space="0" w:color="auto"/>
                      </w:divBdr>
                    </w:div>
                  </w:divsChild>
                </w:div>
                <w:div w:id="1344749563">
                  <w:marLeft w:val="0"/>
                  <w:marRight w:val="0"/>
                  <w:marTop w:val="0"/>
                  <w:marBottom w:val="0"/>
                  <w:divBdr>
                    <w:top w:val="none" w:sz="0" w:space="0" w:color="auto"/>
                    <w:left w:val="none" w:sz="0" w:space="0" w:color="auto"/>
                    <w:bottom w:val="none" w:sz="0" w:space="0" w:color="auto"/>
                    <w:right w:val="none" w:sz="0" w:space="0" w:color="auto"/>
                  </w:divBdr>
                  <w:divsChild>
                    <w:div w:id="1807819270">
                      <w:marLeft w:val="0"/>
                      <w:marRight w:val="0"/>
                      <w:marTop w:val="0"/>
                      <w:marBottom w:val="0"/>
                      <w:divBdr>
                        <w:top w:val="none" w:sz="0" w:space="0" w:color="auto"/>
                        <w:left w:val="none" w:sz="0" w:space="0" w:color="auto"/>
                        <w:bottom w:val="none" w:sz="0" w:space="0" w:color="auto"/>
                        <w:right w:val="none" w:sz="0" w:space="0" w:color="auto"/>
                      </w:divBdr>
                    </w:div>
                  </w:divsChild>
                </w:div>
                <w:div w:id="1692102465">
                  <w:marLeft w:val="0"/>
                  <w:marRight w:val="0"/>
                  <w:marTop w:val="0"/>
                  <w:marBottom w:val="0"/>
                  <w:divBdr>
                    <w:top w:val="none" w:sz="0" w:space="0" w:color="auto"/>
                    <w:left w:val="none" w:sz="0" w:space="0" w:color="auto"/>
                    <w:bottom w:val="none" w:sz="0" w:space="0" w:color="auto"/>
                    <w:right w:val="none" w:sz="0" w:space="0" w:color="auto"/>
                  </w:divBdr>
                  <w:divsChild>
                    <w:div w:id="168494523">
                      <w:marLeft w:val="0"/>
                      <w:marRight w:val="0"/>
                      <w:marTop w:val="0"/>
                      <w:marBottom w:val="0"/>
                      <w:divBdr>
                        <w:top w:val="none" w:sz="0" w:space="0" w:color="auto"/>
                        <w:left w:val="none" w:sz="0" w:space="0" w:color="auto"/>
                        <w:bottom w:val="none" w:sz="0" w:space="0" w:color="auto"/>
                        <w:right w:val="none" w:sz="0" w:space="0" w:color="auto"/>
                      </w:divBdr>
                    </w:div>
                  </w:divsChild>
                </w:div>
                <w:div w:id="724332939">
                  <w:marLeft w:val="0"/>
                  <w:marRight w:val="0"/>
                  <w:marTop w:val="0"/>
                  <w:marBottom w:val="0"/>
                  <w:divBdr>
                    <w:top w:val="none" w:sz="0" w:space="0" w:color="auto"/>
                    <w:left w:val="none" w:sz="0" w:space="0" w:color="auto"/>
                    <w:bottom w:val="none" w:sz="0" w:space="0" w:color="auto"/>
                    <w:right w:val="none" w:sz="0" w:space="0" w:color="auto"/>
                  </w:divBdr>
                  <w:divsChild>
                    <w:div w:id="1269580929">
                      <w:marLeft w:val="0"/>
                      <w:marRight w:val="0"/>
                      <w:marTop w:val="0"/>
                      <w:marBottom w:val="0"/>
                      <w:divBdr>
                        <w:top w:val="none" w:sz="0" w:space="0" w:color="auto"/>
                        <w:left w:val="none" w:sz="0" w:space="0" w:color="auto"/>
                        <w:bottom w:val="none" w:sz="0" w:space="0" w:color="auto"/>
                        <w:right w:val="none" w:sz="0" w:space="0" w:color="auto"/>
                      </w:divBdr>
                    </w:div>
                  </w:divsChild>
                </w:div>
                <w:div w:id="418138045">
                  <w:marLeft w:val="0"/>
                  <w:marRight w:val="0"/>
                  <w:marTop w:val="0"/>
                  <w:marBottom w:val="0"/>
                  <w:divBdr>
                    <w:top w:val="none" w:sz="0" w:space="0" w:color="auto"/>
                    <w:left w:val="none" w:sz="0" w:space="0" w:color="auto"/>
                    <w:bottom w:val="none" w:sz="0" w:space="0" w:color="auto"/>
                    <w:right w:val="none" w:sz="0" w:space="0" w:color="auto"/>
                  </w:divBdr>
                  <w:divsChild>
                    <w:div w:id="213003678">
                      <w:marLeft w:val="0"/>
                      <w:marRight w:val="0"/>
                      <w:marTop w:val="0"/>
                      <w:marBottom w:val="0"/>
                      <w:divBdr>
                        <w:top w:val="none" w:sz="0" w:space="0" w:color="auto"/>
                        <w:left w:val="none" w:sz="0" w:space="0" w:color="auto"/>
                        <w:bottom w:val="none" w:sz="0" w:space="0" w:color="auto"/>
                        <w:right w:val="none" w:sz="0" w:space="0" w:color="auto"/>
                      </w:divBdr>
                    </w:div>
                  </w:divsChild>
                </w:div>
                <w:div w:id="384835538">
                  <w:marLeft w:val="0"/>
                  <w:marRight w:val="0"/>
                  <w:marTop w:val="0"/>
                  <w:marBottom w:val="0"/>
                  <w:divBdr>
                    <w:top w:val="none" w:sz="0" w:space="0" w:color="auto"/>
                    <w:left w:val="none" w:sz="0" w:space="0" w:color="auto"/>
                    <w:bottom w:val="none" w:sz="0" w:space="0" w:color="auto"/>
                    <w:right w:val="none" w:sz="0" w:space="0" w:color="auto"/>
                  </w:divBdr>
                  <w:divsChild>
                    <w:div w:id="985477751">
                      <w:marLeft w:val="0"/>
                      <w:marRight w:val="0"/>
                      <w:marTop w:val="0"/>
                      <w:marBottom w:val="0"/>
                      <w:divBdr>
                        <w:top w:val="none" w:sz="0" w:space="0" w:color="auto"/>
                        <w:left w:val="none" w:sz="0" w:space="0" w:color="auto"/>
                        <w:bottom w:val="none" w:sz="0" w:space="0" w:color="auto"/>
                        <w:right w:val="none" w:sz="0" w:space="0" w:color="auto"/>
                      </w:divBdr>
                    </w:div>
                  </w:divsChild>
                </w:div>
                <w:div w:id="697239218">
                  <w:marLeft w:val="0"/>
                  <w:marRight w:val="0"/>
                  <w:marTop w:val="0"/>
                  <w:marBottom w:val="0"/>
                  <w:divBdr>
                    <w:top w:val="none" w:sz="0" w:space="0" w:color="auto"/>
                    <w:left w:val="none" w:sz="0" w:space="0" w:color="auto"/>
                    <w:bottom w:val="none" w:sz="0" w:space="0" w:color="auto"/>
                    <w:right w:val="none" w:sz="0" w:space="0" w:color="auto"/>
                  </w:divBdr>
                  <w:divsChild>
                    <w:div w:id="1119565759">
                      <w:marLeft w:val="0"/>
                      <w:marRight w:val="0"/>
                      <w:marTop w:val="0"/>
                      <w:marBottom w:val="0"/>
                      <w:divBdr>
                        <w:top w:val="none" w:sz="0" w:space="0" w:color="auto"/>
                        <w:left w:val="none" w:sz="0" w:space="0" w:color="auto"/>
                        <w:bottom w:val="none" w:sz="0" w:space="0" w:color="auto"/>
                        <w:right w:val="none" w:sz="0" w:space="0" w:color="auto"/>
                      </w:divBdr>
                    </w:div>
                  </w:divsChild>
                </w:div>
                <w:div w:id="192691560">
                  <w:marLeft w:val="0"/>
                  <w:marRight w:val="0"/>
                  <w:marTop w:val="0"/>
                  <w:marBottom w:val="0"/>
                  <w:divBdr>
                    <w:top w:val="none" w:sz="0" w:space="0" w:color="auto"/>
                    <w:left w:val="none" w:sz="0" w:space="0" w:color="auto"/>
                    <w:bottom w:val="none" w:sz="0" w:space="0" w:color="auto"/>
                    <w:right w:val="none" w:sz="0" w:space="0" w:color="auto"/>
                  </w:divBdr>
                  <w:divsChild>
                    <w:div w:id="1896702202">
                      <w:marLeft w:val="0"/>
                      <w:marRight w:val="0"/>
                      <w:marTop w:val="0"/>
                      <w:marBottom w:val="0"/>
                      <w:divBdr>
                        <w:top w:val="none" w:sz="0" w:space="0" w:color="auto"/>
                        <w:left w:val="none" w:sz="0" w:space="0" w:color="auto"/>
                        <w:bottom w:val="none" w:sz="0" w:space="0" w:color="auto"/>
                        <w:right w:val="none" w:sz="0" w:space="0" w:color="auto"/>
                      </w:divBdr>
                    </w:div>
                  </w:divsChild>
                </w:div>
                <w:div w:id="1548492440">
                  <w:marLeft w:val="0"/>
                  <w:marRight w:val="0"/>
                  <w:marTop w:val="0"/>
                  <w:marBottom w:val="0"/>
                  <w:divBdr>
                    <w:top w:val="none" w:sz="0" w:space="0" w:color="auto"/>
                    <w:left w:val="none" w:sz="0" w:space="0" w:color="auto"/>
                    <w:bottom w:val="none" w:sz="0" w:space="0" w:color="auto"/>
                    <w:right w:val="none" w:sz="0" w:space="0" w:color="auto"/>
                  </w:divBdr>
                  <w:divsChild>
                    <w:div w:id="1261111335">
                      <w:marLeft w:val="0"/>
                      <w:marRight w:val="0"/>
                      <w:marTop w:val="0"/>
                      <w:marBottom w:val="0"/>
                      <w:divBdr>
                        <w:top w:val="none" w:sz="0" w:space="0" w:color="auto"/>
                        <w:left w:val="none" w:sz="0" w:space="0" w:color="auto"/>
                        <w:bottom w:val="none" w:sz="0" w:space="0" w:color="auto"/>
                        <w:right w:val="none" w:sz="0" w:space="0" w:color="auto"/>
                      </w:divBdr>
                    </w:div>
                  </w:divsChild>
                </w:div>
                <w:div w:id="1077282838">
                  <w:marLeft w:val="0"/>
                  <w:marRight w:val="0"/>
                  <w:marTop w:val="0"/>
                  <w:marBottom w:val="0"/>
                  <w:divBdr>
                    <w:top w:val="none" w:sz="0" w:space="0" w:color="auto"/>
                    <w:left w:val="none" w:sz="0" w:space="0" w:color="auto"/>
                    <w:bottom w:val="none" w:sz="0" w:space="0" w:color="auto"/>
                    <w:right w:val="none" w:sz="0" w:space="0" w:color="auto"/>
                  </w:divBdr>
                  <w:divsChild>
                    <w:div w:id="827401447">
                      <w:marLeft w:val="0"/>
                      <w:marRight w:val="0"/>
                      <w:marTop w:val="0"/>
                      <w:marBottom w:val="0"/>
                      <w:divBdr>
                        <w:top w:val="none" w:sz="0" w:space="0" w:color="auto"/>
                        <w:left w:val="none" w:sz="0" w:space="0" w:color="auto"/>
                        <w:bottom w:val="none" w:sz="0" w:space="0" w:color="auto"/>
                        <w:right w:val="none" w:sz="0" w:space="0" w:color="auto"/>
                      </w:divBdr>
                    </w:div>
                  </w:divsChild>
                </w:div>
                <w:div w:id="107549695">
                  <w:marLeft w:val="0"/>
                  <w:marRight w:val="0"/>
                  <w:marTop w:val="0"/>
                  <w:marBottom w:val="0"/>
                  <w:divBdr>
                    <w:top w:val="none" w:sz="0" w:space="0" w:color="auto"/>
                    <w:left w:val="none" w:sz="0" w:space="0" w:color="auto"/>
                    <w:bottom w:val="none" w:sz="0" w:space="0" w:color="auto"/>
                    <w:right w:val="none" w:sz="0" w:space="0" w:color="auto"/>
                  </w:divBdr>
                  <w:divsChild>
                    <w:div w:id="1165168541">
                      <w:marLeft w:val="0"/>
                      <w:marRight w:val="0"/>
                      <w:marTop w:val="0"/>
                      <w:marBottom w:val="0"/>
                      <w:divBdr>
                        <w:top w:val="none" w:sz="0" w:space="0" w:color="auto"/>
                        <w:left w:val="none" w:sz="0" w:space="0" w:color="auto"/>
                        <w:bottom w:val="none" w:sz="0" w:space="0" w:color="auto"/>
                        <w:right w:val="none" w:sz="0" w:space="0" w:color="auto"/>
                      </w:divBdr>
                    </w:div>
                  </w:divsChild>
                </w:div>
                <w:div w:id="9794721">
                  <w:marLeft w:val="0"/>
                  <w:marRight w:val="0"/>
                  <w:marTop w:val="0"/>
                  <w:marBottom w:val="0"/>
                  <w:divBdr>
                    <w:top w:val="none" w:sz="0" w:space="0" w:color="auto"/>
                    <w:left w:val="none" w:sz="0" w:space="0" w:color="auto"/>
                    <w:bottom w:val="none" w:sz="0" w:space="0" w:color="auto"/>
                    <w:right w:val="none" w:sz="0" w:space="0" w:color="auto"/>
                  </w:divBdr>
                  <w:divsChild>
                    <w:div w:id="958339247">
                      <w:marLeft w:val="0"/>
                      <w:marRight w:val="0"/>
                      <w:marTop w:val="0"/>
                      <w:marBottom w:val="0"/>
                      <w:divBdr>
                        <w:top w:val="none" w:sz="0" w:space="0" w:color="auto"/>
                        <w:left w:val="none" w:sz="0" w:space="0" w:color="auto"/>
                        <w:bottom w:val="none" w:sz="0" w:space="0" w:color="auto"/>
                        <w:right w:val="none" w:sz="0" w:space="0" w:color="auto"/>
                      </w:divBdr>
                    </w:div>
                  </w:divsChild>
                </w:div>
                <w:div w:id="1196388139">
                  <w:marLeft w:val="0"/>
                  <w:marRight w:val="0"/>
                  <w:marTop w:val="0"/>
                  <w:marBottom w:val="0"/>
                  <w:divBdr>
                    <w:top w:val="none" w:sz="0" w:space="0" w:color="auto"/>
                    <w:left w:val="none" w:sz="0" w:space="0" w:color="auto"/>
                    <w:bottom w:val="none" w:sz="0" w:space="0" w:color="auto"/>
                    <w:right w:val="none" w:sz="0" w:space="0" w:color="auto"/>
                  </w:divBdr>
                  <w:divsChild>
                    <w:div w:id="1996180657">
                      <w:marLeft w:val="0"/>
                      <w:marRight w:val="0"/>
                      <w:marTop w:val="0"/>
                      <w:marBottom w:val="0"/>
                      <w:divBdr>
                        <w:top w:val="none" w:sz="0" w:space="0" w:color="auto"/>
                        <w:left w:val="none" w:sz="0" w:space="0" w:color="auto"/>
                        <w:bottom w:val="none" w:sz="0" w:space="0" w:color="auto"/>
                        <w:right w:val="none" w:sz="0" w:space="0" w:color="auto"/>
                      </w:divBdr>
                    </w:div>
                  </w:divsChild>
                </w:div>
                <w:div w:id="406657326">
                  <w:marLeft w:val="0"/>
                  <w:marRight w:val="0"/>
                  <w:marTop w:val="0"/>
                  <w:marBottom w:val="0"/>
                  <w:divBdr>
                    <w:top w:val="none" w:sz="0" w:space="0" w:color="auto"/>
                    <w:left w:val="none" w:sz="0" w:space="0" w:color="auto"/>
                    <w:bottom w:val="none" w:sz="0" w:space="0" w:color="auto"/>
                    <w:right w:val="none" w:sz="0" w:space="0" w:color="auto"/>
                  </w:divBdr>
                  <w:divsChild>
                    <w:div w:id="1947693211">
                      <w:marLeft w:val="0"/>
                      <w:marRight w:val="0"/>
                      <w:marTop w:val="0"/>
                      <w:marBottom w:val="0"/>
                      <w:divBdr>
                        <w:top w:val="none" w:sz="0" w:space="0" w:color="auto"/>
                        <w:left w:val="none" w:sz="0" w:space="0" w:color="auto"/>
                        <w:bottom w:val="none" w:sz="0" w:space="0" w:color="auto"/>
                        <w:right w:val="none" w:sz="0" w:space="0" w:color="auto"/>
                      </w:divBdr>
                    </w:div>
                  </w:divsChild>
                </w:div>
                <w:div w:id="1611470303">
                  <w:marLeft w:val="0"/>
                  <w:marRight w:val="0"/>
                  <w:marTop w:val="0"/>
                  <w:marBottom w:val="0"/>
                  <w:divBdr>
                    <w:top w:val="none" w:sz="0" w:space="0" w:color="auto"/>
                    <w:left w:val="none" w:sz="0" w:space="0" w:color="auto"/>
                    <w:bottom w:val="none" w:sz="0" w:space="0" w:color="auto"/>
                    <w:right w:val="none" w:sz="0" w:space="0" w:color="auto"/>
                  </w:divBdr>
                  <w:divsChild>
                    <w:div w:id="251474596">
                      <w:marLeft w:val="0"/>
                      <w:marRight w:val="0"/>
                      <w:marTop w:val="0"/>
                      <w:marBottom w:val="0"/>
                      <w:divBdr>
                        <w:top w:val="none" w:sz="0" w:space="0" w:color="auto"/>
                        <w:left w:val="none" w:sz="0" w:space="0" w:color="auto"/>
                        <w:bottom w:val="none" w:sz="0" w:space="0" w:color="auto"/>
                        <w:right w:val="none" w:sz="0" w:space="0" w:color="auto"/>
                      </w:divBdr>
                    </w:div>
                  </w:divsChild>
                </w:div>
                <w:div w:id="1965573075">
                  <w:marLeft w:val="0"/>
                  <w:marRight w:val="0"/>
                  <w:marTop w:val="0"/>
                  <w:marBottom w:val="0"/>
                  <w:divBdr>
                    <w:top w:val="none" w:sz="0" w:space="0" w:color="auto"/>
                    <w:left w:val="none" w:sz="0" w:space="0" w:color="auto"/>
                    <w:bottom w:val="none" w:sz="0" w:space="0" w:color="auto"/>
                    <w:right w:val="none" w:sz="0" w:space="0" w:color="auto"/>
                  </w:divBdr>
                  <w:divsChild>
                    <w:div w:id="521943941">
                      <w:marLeft w:val="0"/>
                      <w:marRight w:val="0"/>
                      <w:marTop w:val="0"/>
                      <w:marBottom w:val="0"/>
                      <w:divBdr>
                        <w:top w:val="none" w:sz="0" w:space="0" w:color="auto"/>
                        <w:left w:val="none" w:sz="0" w:space="0" w:color="auto"/>
                        <w:bottom w:val="none" w:sz="0" w:space="0" w:color="auto"/>
                        <w:right w:val="none" w:sz="0" w:space="0" w:color="auto"/>
                      </w:divBdr>
                    </w:div>
                  </w:divsChild>
                </w:div>
                <w:div w:id="575549494">
                  <w:marLeft w:val="0"/>
                  <w:marRight w:val="0"/>
                  <w:marTop w:val="0"/>
                  <w:marBottom w:val="0"/>
                  <w:divBdr>
                    <w:top w:val="none" w:sz="0" w:space="0" w:color="auto"/>
                    <w:left w:val="none" w:sz="0" w:space="0" w:color="auto"/>
                    <w:bottom w:val="none" w:sz="0" w:space="0" w:color="auto"/>
                    <w:right w:val="none" w:sz="0" w:space="0" w:color="auto"/>
                  </w:divBdr>
                  <w:divsChild>
                    <w:div w:id="537936381">
                      <w:marLeft w:val="0"/>
                      <w:marRight w:val="0"/>
                      <w:marTop w:val="0"/>
                      <w:marBottom w:val="0"/>
                      <w:divBdr>
                        <w:top w:val="none" w:sz="0" w:space="0" w:color="auto"/>
                        <w:left w:val="none" w:sz="0" w:space="0" w:color="auto"/>
                        <w:bottom w:val="none" w:sz="0" w:space="0" w:color="auto"/>
                        <w:right w:val="none" w:sz="0" w:space="0" w:color="auto"/>
                      </w:divBdr>
                    </w:div>
                  </w:divsChild>
                </w:div>
                <w:div w:id="1504977674">
                  <w:marLeft w:val="0"/>
                  <w:marRight w:val="0"/>
                  <w:marTop w:val="0"/>
                  <w:marBottom w:val="0"/>
                  <w:divBdr>
                    <w:top w:val="none" w:sz="0" w:space="0" w:color="auto"/>
                    <w:left w:val="none" w:sz="0" w:space="0" w:color="auto"/>
                    <w:bottom w:val="none" w:sz="0" w:space="0" w:color="auto"/>
                    <w:right w:val="none" w:sz="0" w:space="0" w:color="auto"/>
                  </w:divBdr>
                  <w:divsChild>
                    <w:div w:id="252323368">
                      <w:marLeft w:val="0"/>
                      <w:marRight w:val="0"/>
                      <w:marTop w:val="0"/>
                      <w:marBottom w:val="0"/>
                      <w:divBdr>
                        <w:top w:val="none" w:sz="0" w:space="0" w:color="auto"/>
                        <w:left w:val="none" w:sz="0" w:space="0" w:color="auto"/>
                        <w:bottom w:val="none" w:sz="0" w:space="0" w:color="auto"/>
                        <w:right w:val="none" w:sz="0" w:space="0" w:color="auto"/>
                      </w:divBdr>
                    </w:div>
                  </w:divsChild>
                </w:div>
                <w:div w:id="1426459613">
                  <w:marLeft w:val="0"/>
                  <w:marRight w:val="0"/>
                  <w:marTop w:val="0"/>
                  <w:marBottom w:val="0"/>
                  <w:divBdr>
                    <w:top w:val="none" w:sz="0" w:space="0" w:color="auto"/>
                    <w:left w:val="none" w:sz="0" w:space="0" w:color="auto"/>
                    <w:bottom w:val="none" w:sz="0" w:space="0" w:color="auto"/>
                    <w:right w:val="none" w:sz="0" w:space="0" w:color="auto"/>
                  </w:divBdr>
                  <w:divsChild>
                    <w:div w:id="1520267828">
                      <w:marLeft w:val="0"/>
                      <w:marRight w:val="0"/>
                      <w:marTop w:val="0"/>
                      <w:marBottom w:val="0"/>
                      <w:divBdr>
                        <w:top w:val="none" w:sz="0" w:space="0" w:color="auto"/>
                        <w:left w:val="none" w:sz="0" w:space="0" w:color="auto"/>
                        <w:bottom w:val="none" w:sz="0" w:space="0" w:color="auto"/>
                        <w:right w:val="none" w:sz="0" w:space="0" w:color="auto"/>
                      </w:divBdr>
                    </w:div>
                  </w:divsChild>
                </w:div>
                <w:div w:id="89741575">
                  <w:marLeft w:val="0"/>
                  <w:marRight w:val="0"/>
                  <w:marTop w:val="0"/>
                  <w:marBottom w:val="0"/>
                  <w:divBdr>
                    <w:top w:val="none" w:sz="0" w:space="0" w:color="auto"/>
                    <w:left w:val="none" w:sz="0" w:space="0" w:color="auto"/>
                    <w:bottom w:val="none" w:sz="0" w:space="0" w:color="auto"/>
                    <w:right w:val="none" w:sz="0" w:space="0" w:color="auto"/>
                  </w:divBdr>
                  <w:divsChild>
                    <w:div w:id="604191204">
                      <w:marLeft w:val="0"/>
                      <w:marRight w:val="0"/>
                      <w:marTop w:val="0"/>
                      <w:marBottom w:val="0"/>
                      <w:divBdr>
                        <w:top w:val="none" w:sz="0" w:space="0" w:color="auto"/>
                        <w:left w:val="none" w:sz="0" w:space="0" w:color="auto"/>
                        <w:bottom w:val="none" w:sz="0" w:space="0" w:color="auto"/>
                        <w:right w:val="none" w:sz="0" w:space="0" w:color="auto"/>
                      </w:divBdr>
                    </w:div>
                  </w:divsChild>
                </w:div>
                <w:div w:id="357200953">
                  <w:marLeft w:val="0"/>
                  <w:marRight w:val="0"/>
                  <w:marTop w:val="0"/>
                  <w:marBottom w:val="0"/>
                  <w:divBdr>
                    <w:top w:val="none" w:sz="0" w:space="0" w:color="auto"/>
                    <w:left w:val="none" w:sz="0" w:space="0" w:color="auto"/>
                    <w:bottom w:val="none" w:sz="0" w:space="0" w:color="auto"/>
                    <w:right w:val="none" w:sz="0" w:space="0" w:color="auto"/>
                  </w:divBdr>
                  <w:divsChild>
                    <w:div w:id="2123525969">
                      <w:marLeft w:val="0"/>
                      <w:marRight w:val="0"/>
                      <w:marTop w:val="0"/>
                      <w:marBottom w:val="0"/>
                      <w:divBdr>
                        <w:top w:val="none" w:sz="0" w:space="0" w:color="auto"/>
                        <w:left w:val="none" w:sz="0" w:space="0" w:color="auto"/>
                        <w:bottom w:val="none" w:sz="0" w:space="0" w:color="auto"/>
                        <w:right w:val="none" w:sz="0" w:space="0" w:color="auto"/>
                      </w:divBdr>
                    </w:div>
                  </w:divsChild>
                </w:div>
                <w:div w:id="1483883376">
                  <w:marLeft w:val="0"/>
                  <w:marRight w:val="0"/>
                  <w:marTop w:val="0"/>
                  <w:marBottom w:val="0"/>
                  <w:divBdr>
                    <w:top w:val="none" w:sz="0" w:space="0" w:color="auto"/>
                    <w:left w:val="none" w:sz="0" w:space="0" w:color="auto"/>
                    <w:bottom w:val="none" w:sz="0" w:space="0" w:color="auto"/>
                    <w:right w:val="none" w:sz="0" w:space="0" w:color="auto"/>
                  </w:divBdr>
                  <w:divsChild>
                    <w:div w:id="1265764011">
                      <w:marLeft w:val="0"/>
                      <w:marRight w:val="0"/>
                      <w:marTop w:val="0"/>
                      <w:marBottom w:val="0"/>
                      <w:divBdr>
                        <w:top w:val="none" w:sz="0" w:space="0" w:color="auto"/>
                        <w:left w:val="none" w:sz="0" w:space="0" w:color="auto"/>
                        <w:bottom w:val="none" w:sz="0" w:space="0" w:color="auto"/>
                        <w:right w:val="none" w:sz="0" w:space="0" w:color="auto"/>
                      </w:divBdr>
                    </w:div>
                  </w:divsChild>
                </w:div>
                <w:div w:id="689523576">
                  <w:marLeft w:val="0"/>
                  <w:marRight w:val="0"/>
                  <w:marTop w:val="0"/>
                  <w:marBottom w:val="0"/>
                  <w:divBdr>
                    <w:top w:val="none" w:sz="0" w:space="0" w:color="auto"/>
                    <w:left w:val="none" w:sz="0" w:space="0" w:color="auto"/>
                    <w:bottom w:val="none" w:sz="0" w:space="0" w:color="auto"/>
                    <w:right w:val="none" w:sz="0" w:space="0" w:color="auto"/>
                  </w:divBdr>
                  <w:divsChild>
                    <w:div w:id="1298340600">
                      <w:marLeft w:val="0"/>
                      <w:marRight w:val="0"/>
                      <w:marTop w:val="0"/>
                      <w:marBottom w:val="0"/>
                      <w:divBdr>
                        <w:top w:val="none" w:sz="0" w:space="0" w:color="auto"/>
                        <w:left w:val="none" w:sz="0" w:space="0" w:color="auto"/>
                        <w:bottom w:val="none" w:sz="0" w:space="0" w:color="auto"/>
                        <w:right w:val="none" w:sz="0" w:space="0" w:color="auto"/>
                      </w:divBdr>
                    </w:div>
                  </w:divsChild>
                </w:div>
                <w:div w:id="2129273837">
                  <w:marLeft w:val="0"/>
                  <w:marRight w:val="0"/>
                  <w:marTop w:val="0"/>
                  <w:marBottom w:val="0"/>
                  <w:divBdr>
                    <w:top w:val="none" w:sz="0" w:space="0" w:color="auto"/>
                    <w:left w:val="none" w:sz="0" w:space="0" w:color="auto"/>
                    <w:bottom w:val="none" w:sz="0" w:space="0" w:color="auto"/>
                    <w:right w:val="none" w:sz="0" w:space="0" w:color="auto"/>
                  </w:divBdr>
                  <w:divsChild>
                    <w:div w:id="1187207294">
                      <w:marLeft w:val="0"/>
                      <w:marRight w:val="0"/>
                      <w:marTop w:val="0"/>
                      <w:marBottom w:val="0"/>
                      <w:divBdr>
                        <w:top w:val="none" w:sz="0" w:space="0" w:color="auto"/>
                        <w:left w:val="none" w:sz="0" w:space="0" w:color="auto"/>
                        <w:bottom w:val="none" w:sz="0" w:space="0" w:color="auto"/>
                        <w:right w:val="none" w:sz="0" w:space="0" w:color="auto"/>
                      </w:divBdr>
                    </w:div>
                  </w:divsChild>
                </w:div>
                <w:div w:id="1790930003">
                  <w:marLeft w:val="0"/>
                  <w:marRight w:val="0"/>
                  <w:marTop w:val="0"/>
                  <w:marBottom w:val="0"/>
                  <w:divBdr>
                    <w:top w:val="none" w:sz="0" w:space="0" w:color="auto"/>
                    <w:left w:val="none" w:sz="0" w:space="0" w:color="auto"/>
                    <w:bottom w:val="none" w:sz="0" w:space="0" w:color="auto"/>
                    <w:right w:val="none" w:sz="0" w:space="0" w:color="auto"/>
                  </w:divBdr>
                  <w:divsChild>
                    <w:div w:id="1122532537">
                      <w:marLeft w:val="0"/>
                      <w:marRight w:val="0"/>
                      <w:marTop w:val="0"/>
                      <w:marBottom w:val="0"/>
                      <w:divBdr>
                        <w:top w:val="none" w:sz="0" w:space="0" w:color="auto"/>
                        <w:left w:val="none" w:sz="0" w:space="0" w:color="auto"/>
                        <w:bottom w:val="none" w:sz="0" w:space="0" w:color="auto"/>
                        <w:right w:val="none" w:sz="0" w:space="0" w:color="auto"/>
                      </w:divBdr>
                    </w:div>
                  </w:divsChild>
                </w:div>
                <w:div w:id="1731072915">
                  <w:marLeft w:val="0"/>
                  <w:marRight w:val="0"/>
                  <w:marTop w:val="0"/>
                  <w:marBottom w:val="0"/>
                  <w:divBdr>
                    <w:top w:val="none" w:sz="0" w:space="0" w:color="auto"/>
                    <w:left w:val="none" w:sz="0" w:space="0" w:color="auto"/>
                    <w:bottom w:val="none" w:sz="0" w:space="0" w:color="auto"/>
                    <w:right w:val="none" w:sz="0" w:space="0" w:color="auto"/>
                  </w:divBdr>
                  <w:divsChild>
                    <w:div w:id="1137454089">
                      <w:marLeft w:val="0"/>
                      <w:marRight w:val="0"/>
                      <w:marTop w:val="0"/>
                      <w:marBottom w:val="0"/>
                      <w:divBdr>
                        <w:top w:val="none" w:sz="0" w:space="0" w:color="auto"/>
                        <w:left w:val="none" w:sz="0" w:space="0" w:color="auto"/>
                        <w:bottom w:val="none" w:sz="0" w:space="0" w:color="auto"/>
                        <w:right w:val="none" w:sz="0" w:space="0" w:color="auto"/>
                      </w:divBdr>
                    </w:div>
                  </w:divsChild>
                </w:div>
                <w:div w:id="1651598215">
                  <w:marLeft w:val="0"/>
                  <w:marRight w:val="0"/>
                  <w:marTop w:val="0"/>
                  <w:marBottom w:val="0"/>
                  <w:divBdr>
                    <w:top w:val="none" w:sz="0" w:space="0" w:color="auto"/>
                    <w:left w:val="none" w:sz="0" w:space="0" w:color="auto"/>
                    <w:bottom w:val="none" w:sz="0" w:space="0" w:color="auto"/>
                    <w:right w:val="none" w:sz="0" w:space="0" w:color="auto"/>
                  </w:divBdr>
                  <w:divsChild>
                    <w:div w:id="1810976976">
                      <w:marLeft w:val="0"/>
                      <w:marRight w:val="0"/>
                      <w:marTop w:val="0"/>
                      <w:marBottom w:val="0"/>
                      <w:divBdr>
                        <w:top w:val="none" w:sz="0" w:space="0" w:color="auto"/>
                        <w:left w:val="none" w:sz="0" w:space="0" w:color="auto"/>
                        <w:bottom w:val="none" w:sz="0" w:space="0" w:color="auto"/>
                        <w:right w:val="none" w:sz="0" w:space="0" w:color="auto"/>
                      </w:divBdr>
                    </w:div>
                  </w:divsChild>
                </w:div>
                <w:div w:id="1470244597">
                  <w:marLeft w:val="0"/>
                  <w:marRight w:val="0"/>
                  <w:marTop w:val="0"/>
                  <w:marBottom w:val="0"/>
                  <w:divBdr>
                    <w:top w:val="none" w:sz="0" w:space="0" w:color="auto"/>
                    <w:left w:val="none" w:sz="0" w:space="0" w:color="auto"/>
                    <w:bottom w:val="none" w:sz="0" w:space="0" w:color="auto"/>
                    <w:right w:val="none" w:sz="0" w:space="0" w:color="auto"/>
                  </w:divBdr>
                  <w:divsChild>
                    <w:div w:id="1580021836">
                      <w:marLeft w:val="0"/>
                      <w:marRight w:val="0"/>
                      <w:marTop w:val="0"/>
                      <w:marBottom w:val="0"/>
                      <w:divBdr>
                        <w:top w:val="none" w:sz="0" w:space="0" w:color="auto"/>
                        <w:left w:val="none" w:sz="0" w:space="0" w:color="auto"/>
                        <w:bottom w:val="none" w:sz="0" w:space="0" w:color="auto"/>
                        <w:right w:val="none" w:sz="0" w:space="0" w:color="auto"/>
                      </w:divBdr>
                    </w:div>
                  </w:divsChild>
                </w:div>
                <w:div w:id="1063992047">
                  <w:marLeft w:val="0"/>
                  <w:marRight w:val="0"/>
                  <w:marTop w:val="0"/>
                  <w:marBottom w:val="0"/>
                  <w:divBdr>
                    <w:top w:val="none" w:sz="0" w:space="0" w:color="auto"/>
                    <w:left w:val="none" w:sz="0" w:space="0" w:color="auto"/>
                    <w:bottom w:val="none" w:sz="0" w:space="0" w:color="auto"/>
                    <w:right w:val="none" w:sz="0" w:space="0" w:color="auto"/>
                  </w:divBdr>
                  <w:divsChild>
                    <w:div w:id="182521028">
                      <w:marLeft w:val="0"/>
                      <w:marRight w:val="0"/>
                      <w:marTop w:val="0"/>
                      <w:marBottom w:val="0"/>
                      <w:divBdr>
                        <w:top w:val="none" w:sz="0" w:space="0" w:color="auto"/>
                        <w:left w:val="none" w:sz="0" w:space="0" w:color="auto"/>
                        <w:bottom w:val="none" w:sz="0" w:space="0" w:color="auto"/>
                        <w:right w:val="none" w:sz="0" w:space="0" w:color="auto"/>
                      </w:divBdr>
                    </w:div>
                  </w:divsChild>
                </w:div>
                <w:div w:id="1041056644">
                  <w:marLeft w:val="0"/>
                  <w:marRight w:val="0"/>
                  <w:marTop w:val="0"/>
                  <w:marBottom w:val="0"/>
                  <w:divBdr>
                    <w:top w:val="none" w:sz="0" w:space="0" w:color="auto"/>
                    <w:left w:val="none" w:sz="0" w:space="0" w:color="auto"/>
                    <w:bottom w:val="none" w:sz="0" w:space="0" w:color="auto"/>
                    <w:right w:val="none" w:sz="0" w:space="0" w:color="auto"/>
                  </w:divBdr>
                  <w:divsChild>
                    <w:div w:id="248393840">
                      <w:marLeft w:val="0"/>
                      <w:marRight w:val="0"/>
                      <w:marTop w:val="0"/>
                      <w:marBottom w:val="0"/>
                      <w:divBdr>
                        <w:top w:val="none" w:sz="0" w:space="0" w:color="auto"/>
                        <w:left w:val="none" w:sz="0" w:space="0" w:color="auto"/>
                        <w:bottom w:val="none" w:sz="0" w:space="0" w:color="auto"/>
                        <w:right w:val="none" w:sz="0" w:space="0" w:color="auto"/>
                      </w:divBdr>
                    </w:div>
                  </w:divsChild>
                </w:div>
                <w:div w:id="2055694208">
                  <w:marLeft w:val="0"/>
                  <w:marRight w:val="0"/>
                  <w:marTop w:val="0"/>
                  <w:marBottom w:val="0"/>
                  <w:divBdr>
                    <w:top w:val="none" w:sz="0" w:space="0" w:color="auto"/>
                    <w:left w:val="none" w:sz="0" w:space="0" w:color="auto"/>
                    <w:bottom w:val="none" w:sz="0" w:space="0" w:color="auto"/>
                    <w:right w:val="none" w:sz="0" w:space="0" w:color="auto"/>
                  </w:divBdr>
                  <w:divsChild>
                    <w:div w:id="774179036">
                      <w:marLeft w:val="0"/>
                      <w:marRight w:val="0"/>
                      <w:marTop w:val="0"/>
                      <w:marBottom w:val="0"/>
                      <w:divBdr>
                        <w:top w:val="none" w:sz="0" w:space="0" w:color="auto"/>
                        <w:left w:val="none" w:sz="0" w:space="0" w:color="auto"/>
                        <w:bottom w:val="none" w:sz="0" w:space="0" w:color="auto"/>
                        <w:right w:val="none" w:sz="0" w:space="0" w:color="auto"/>
                      </w:divBdr>
                    </w:div>
                  </w:divsChild>
                </w:div>
                <w:div w:id="918828559">
                  <w:marLeft w:val="0"/>
                  <w:marRight w:val="0"/>
                  <w:marTop w:val="0"/>
                  <w:marBottom w:val="0"/>
                  <w:divBdr>
                    <w:top w:val="none" w:sz="0" w:space="0" w:color="auto"/>
                    <w:left w:val="none" w:sz="0" w:space="0" w:color="auto"/>
                    <w:bottom w:val="none" w:sz="0" w:space="0" w:color="auto"/>
                    <w:right w:val="none" w:sz="0" w:space="0" w:color="auto"/>
                  </w:divBdr>
                  <w:divsChild>
                    <w:div w:id="1218588526">
                      <w:marLeft w:val="0"/>
                      <w:marRight w:val="0"/>
                      <w:marTop w:val="0"/>
                      <w:marBottom w:val="0"/>
                      <w:divBdr>
                        <w:top w:val="none" w:sz="0" w:space="0" w:color="auto"/>
                        <w:left w:val="none" w:sz="0" w:space="0" w:color="auto"/>
                        <w:bottom w:val="none" w:sz="0" w:space="0" w:color="auto"/>
                        <w:right w:val="none" w:sz="0" w:space="0" w:color="auto"/>
                      </w:divBdr>
                    </w:div>
                  </w:divsChild>
                </w:div>
                <w:div w:id="1603417975">
                  <w:marLeft w:val="0"/>
                  <w:marRight w:val="0"/>
                  <w:marTop w:val="0"/>
                  <w:marBottom w:val="0"/>
                  <w:divBdr>
                    <w:top w:val="none" w:sz="0" w:space="0" w:color="auto"/>
                    <w:left w:val="none" w:sz="0" w:space="0" w:color="auto"/>
                    <w:bottom w:val="none" w:sz="0" w:space="0" w:color="auto"/>
                    <w:right w:val="none" w:sz="0" w:space="0" w:color="auto"/>
                  </w:divBdr>
                  <w:divsChild>
                    <w:div w:id="129789315">
                      <w:marLeft w:val="0"/>
                      <w:marRight w:val="0"/>
                      <w:marTop w:val="0"/>
                      <w:marBottom w:val="0"/>
                      <w:divBdr>
                        <w:top w:val="none" w:sz="0" w:space="0" w:color="auto"/>
                        <w:left w:val="none" w:sz="0" w:space="0" w:color="auto"/>
                        <w:bottom w:val="none" w:sz="0" w:space="0" w:color="auto"/>
                        <w:right w:val="none" w:sz="0" w:space="0" w:color="auto"/>
                      </w:divBdr>
                    </w:div>
                  </w:divsChild>
                </w:div>
                <w:div w:id="886454347">
                  <w:marLeft w:val="0"/>
                  <w:marRight w:val="0"/>
                  <w:marTop w:val="0"/>
                  <w:marBottom w:val="0"/>
                  <w:divBdr>
                    <w:top w:val="none" w:sz="0" w:space="0" w:color="auto"/>
                    <w:left w:val="none" w:sz="0" w:space="0" w:color="auto"/>
                    <w:bottom w:val="none" w:sz="0" w:space="0" w:color="auto"/>
                    <w:right w:val="none" w:sz="0" w:space="0" w:color="auto"/>
                  </w:divBdr>
                  <w:divsChild>
                    <w:div w:id="1540316925">
                      <w:marLeft w:val="0"/>
                      <w:marRight w:val="0"/>
                      <w:marTop w:val="0"/>
                      <w:marBottom w:val="0"/>
                      <w:divBdr>
                        <w:top w:val="none" w:sz="0" w:space="0" w:color="auto"/>
                        <w:left w:val="none" w:sz="0" w:space="0" w:color="auto"/>
                        <w:bottom w:val="none" w:sz="0" w:space="0" w:color="auto"/>
                        <w:right w:val="none" w:sz="0" w:space="0" w:color="auto"/>
                      </w:divBdr>
                    </w:div>
                  </w:divsChild>
                </w:div>
                <w:div w:id="2029679436">
                  <w:marLeft w:val="0"/>
                  <w:marRight w:val="0"/>
                  <w:marTop w:val="0"/>
                  <w:marBottom w:val="0"/>
                  <w:divBdr>
                    <w:top w:val="none" w:sz="0" w:space="0" w:color="auto"/>
                    <w:left w:val="none" w:sz="0" w:space="0" w:color="auto"/>
                    <w:bottom w:val="none" w:sz="0" w:space="0" w:color="auto"/>
                    <w:right w:val="none" w:sz="0" w:space="0" w:color="auto"/>
                  </w:divBdr>
                  <w:divsChild>
                    <w:div w:id="1064178589">
                      <w:marLeft w:val="0"/>
                      <w:marRight w:val="0"/>
                      <w:marTop w:val="0"/>
                      <w:marBottom w:val="0"/>
                      <w:divBdr>
                        <w:top w:val="none" w:sz="0" w:space="0" w:color="auto"/>
                        <w:left w:val="none" w:sz="0" w:space="0" w:color="auto"/>
                        <w:bottom w:val="none" w:sz="0" w:space="0" w:color="auto"/>
                        <w:right w:val="none" w:sz="0" w:space="0" w:color="auto"/>
                      </w:divBdr>
                    </w:div>
                  </w:divsChild>
                </w:div>
                <w:div w:id="1577396754">
                  <w:marLeft w:val="0"/>
                  <w:marRight w:val="0"/>
                  <w:marTop w:val="0"/>
                  <w:marBottom w:val="0"/>
                  <w:divBdr>
                    <w:top w:val="none" w:sz="0" w:space="0" w:color="auto"/>
                    <w:left w:val="none" w:sz="0" w:space="0" w:color="auto"/>
                    <w:bottom w:val="none" w:sz="0" w:space="0" w:color="auto"/>
                    <w:right w:val="none" w:sz="0" w:space="0" w:color="auto"/>
                  </w:divBdr>
                  <w:divsChild>
                    <w:div w:id="1612086366">
                      <w:marLeft w:val="0"/>
                      <w:marRight w:val="0"/>
                      <w:marTop w:val="0"/>
                      <w:marBottom w:val="0"/>
                      <w:divBdr>
                        <w:top w:val="none" w:sz="0" w:space="0" w:color="auto"/>
                        <w:left w:val="none" w:sz="0" w:space="0" w:color="auto"/>
                        <w:bottom w:val="none" w:sz="0" w:space="0" w:color="auto"/>
                        <w:right w:val="none" w:sz="0" w:space="0" w:color="auto"/>
                      </w:divBdr>
                    </w:div>
                  </w:divsChild>
                </w:div>
                <w:div w:id="361518409">
                  <w:marLeft w:val="0"/>
                  <w:marRight w:val="0"/>
                  <w:marTop w:val="0"/>
                  <w:marBottom w:val="0"/>
                  <w:divBdr>
                    <w:top w:val="none" w:sz="0" w:space="0" w:color="auto"/>
                    <w:left w:val="none" w:sz="0" w:space="0" w:color="auto"/>
                    <w:bottom w:val="none" w:sz="0" w:space="0" w:color="auto"/>
                    <w:right w:val="none" w:sz="0" w:space="0" w:color="auto"/>
                  </w:divBdr>
                  <w:divsChild>
                    <w:div w:id="307519402">
                      <w:marLeft w:val="0"/>
                      <w:marRight w:val="0"/>
                      <w:marTop w:val="0"/>
                      <w:marBottom w:val="0"/>
                      <w:divBdr>
                        <w:top w:val="none" w:sz="0" w:space="0" w:color="auto"/>
                        <w:left w:val="none" w:sz="0" w:space="0" w:color="auto"/>
                        <w:bottom w:val="none" w:sz="0" w:space="0" w:color="auto"/>
                        <w:right w:val="none" w:sz="0" w:space="0" w:color="auto"/>
                      </w:divBdr>
                    </w:div>
                  </w:divsChild>
                </w:div>
                <w:div w:id="2058964432">
                  <w:marLeft w:val="0"/>
                  <w:marRight w:val="0"/>
                  <w:marTop w:val="0"/>
                  <w:marBottom w:val="0"/>
                  <w:divBdr>
                    <w:top w:val="none" w:sz="0" w:space="0" w:color="auto"/>
                    <w:left w:val="none" w:sz="0" w:space="0" w:color="auto"/>
                    <w:bottom w:val="none" w:sz="0" w:space="0" w:color="auto"/>
                    <w:right w:val="none" w:sz="0" w:space="0" w:color="auto"/>
                  </w:divBdr>
                  <w:divsChild>
                    <w:div w:id="1964654690">
                      <w:marLeft w:val="0"/>
                      <w:marRight w:val="0"/>
                      <w:marTop w:val="0"/>
                      <w:marBottom w:val="0"/>
                      <w:divBdr>
                        <w:top w:val="none" w:sz="0" w:space="0" w:color="auto"/>
                        <w:left w:val="none" w:sz="0" w:space="0" w:color="auto"/>
                        <w:bottom w:val="none" w:sz="0" w:space="0" w:color="auto"/>
                        <w:right w:val="none" w:sz="0" w:space="0" w:color="auto"/>
                      </w:divBdr>
                    </w:div>
                  </w:divsChild>
                </w:div>
                <w:div w:id="814614286">
                  <w:marLeft w:val="0"/>
                  <w:marRight w:val="0"/>
                  <w:marTop w:val="0"/>
                  <w:marBottom w:val="0"/>
                  <w:divBdr>
                    <w:top w:val="none" w:sz="0" w:space="0" w:color="auto"/>
                    <w:left w:val="none" w:sz="0" w:space="0" w:color="auto"/>
                    <w:bottom w:val="none" w:sz="0" w:space="0" w:color="auto"/>
                    <w:right w:val="none" w:sz="0" w:space="0" w:color="auto"/>
                  </w:divBdr>
                  <w:divsChild>
                    <w:div w:id="1351758906">
                      <w:marLeft w:val="0"/>
                      <w:marRight w:val="0"/>
                      <w:marTop w:val="0"/>
                      <w:marBottom w:val="0"/>
                      <w:divBdr>
                        <w:top w:val="none" w:sz="0" w:space="0" w:color="auto"/>
                        <w:left w:val="none" w:sz="0" w:space="0" w:color="auto"/>
                        <w:bottom w:val="none" w:sz="0" w:space="0" w:color="auto"/>
                        <w:right w:val="none" w:sz="0" w:space="0" w:color="auto"/>
                      </w:divBdr>
                    </w:div>
                  </w:divsChild>
                </w:div>
                <w:div w:id="1867985109">
                  <w:marLeft w:val="0"/>
                  <w:marRight w:val="0"/>
                  <w:marTop w:val="0"/>
                  <w:marBottom w:val="0"/>
                  <w:divBdr>
                    <w:top w:val="none" w:sz="0" w:space="0" w:color="auto"/>
                    <w:left w:val="none" w:sz="0" w:space="0" w:color="auto"/>
                    <w:bottom w:val="none" w:sz="0" w:space="0" w:color="auto"/>
                    <w:right w:val="none" w:sz="0" w:space="0" w:color="auto"/>
                  </w:divBdr>
                  <w:divsChild>
                    <w:div w:id="524488785">
                      <w:marLeft w:val="0"/>
                      <w:marRight w:val="0"/>
                      <w:marTop w:val="0"/>
                      <w:marBottom w:val="0"/>
                      <w:divBdr>
                        <w:top w:val="none" w:sz="0" w:space="0" w:color="auto"/>
                        <w:left w:val="none" w:sz="0" w:space="0" w:color="auto"/>
                        <w:bottom w:val="none" w:sz="0" w:space="0" w:color="auto"/>
                        <w:right w:val="none" w:sz="0" w:space="0" w:color="auto"/>
                      </w:divBdr>
                    </w:div>
                  </w:divsChild>
                </w:div>
                <w:div w:id="1222595000">
                  <w:marLeft w:val="0"/>
                  <w:marRight w:val="0"/>
                  <w:marTop w:val="0"/>
                  <w:marBottom w:val="0"/>
                  <w:divBdr>
                    <w:top w:val="none" w:sz="0" w:space="0" w:color="auto"/>
                    <w:left w:val="none" w:sz="0" w:space="0" w:color="auto"/>
                    <w:bottom w:val="none" w:sz="0" w:space="0" w:color="auto"/>
                    <w:right w:val="none" w:sz="0" w:space="0" w:color="auto"/>
                  </w:divBdr>
                  <w:divsChild>
                    <w:div w:id="1954163490">
                      <w:marLeft w:val="0"/>
                      <w:marRight w:val="0"/>
                      <w:marTop w:val="0"/>
                      <w:marBottom w:val="0"/>
                      <w:divBdr>
                        <w:top w:val="none" w:sz="0" w:space="0" w:color="auto"/>
                        <w:left w:val="none" w:sz="0" w:space="0" w:color="auto"/>
                        <w:bottom w:val="none" w:sz="0" w:space="0" w:color="auto"/>
                        <w:right w:val="none" w:sz="0" w:space="0" w:color="auto"/>
                      </w:divBdr>
                    </w:div>
                  </w:divsChild>
                </w:div>
                <w:div w:id="1508593318">
                  <w:marLeft w:val="0"/>
                  <w:marRight w:val="0"/>
                  <w:marTop w:val="0"/>
                  <w:marBottom w:val="0"/>
                  <w:divBdr>
                    <w:top w:val="none" w:sz="0" w:space="0" w:color="auto"/>
                    <w:left w:val="none" w:sz="0" w:space="0" w:color="auto"/>
                    <w:bottom w:val="none" w:sz="0" w:space="0" w:color="auto"/>
                    <w:right w:val="none" w:sz="0" w:space="0" w:color="auto"/>
                  </w:divBdr>
                  <w:divsChild>
                    <w:div w:id="410782967">
                      <w:marLeft w:val="0"/>
                      <w:marRight w:val="0"/>
                      <w:marTop w:val="0"/>
                      <w:marBottom w:val="0"/>
                      <w:divBdr>
                        <w:top w:val="none" w:sz="0" w:space="0" w:color="auto"/>
                        <w:left w:val="none" w:sz="0" w:space="0" w:color="auto"/>
                        <w:bottom w:val="none" w:sz="0" w:space="0" w:color="auto"/>
                        <w:right w:val="none" w:sz="0" w:space="0" w:color="auto"/>
                      </w:divBdr>
                    </w:div>
                  </w:divsChild>
                </w:div>
                <w:div w:id="462699077">
                  <w:marLeft w:val="0"/>
                  <w:marRight w:val="0"/>
                  <w:marTop w:val="0"/>
                  <w:marBottom w:val="0"/>
                  <w:divBdr>
                    <w:top w:val="none" w:sz="0" w:space="0" w:color="auto"/>
                    <w:left w:val="none" w:sz="0" w:space="0" w:color="auto"/>
                    <w:bottom w:val="none" w:sz="0" w:space="0" w:color="auto"/>
                    <w:right w:val="none" w:sz="0" w:space="0" w:color="auto"/>
                  </w:divBdr>
                  <w:divsChild>
                    <w:div w:id="1137457657">
                      <w:marLeft w:val="0"/>
                      <w:marRight w:val="0"/>
                      <w:marTop w:val="0"/>
                      <w:marBottom w:val="0"/>
                      <w:divBdr>
                        <w:top w:val="none" w:sz="0" w:space="0" w:color="auto"/>
                        <w:left w:val="none" w:sz="0" w:space="0" w:color="auto"/>
                        <w:bottom w:val="none" w:sz="0" w:space="0" w:color="auto"/>
                        <w:right w:val="none" w:sz="0" w:space="0" w:color="auto"/>
                      </w:divBdr>
                    </w:div>
                  </w:divsChild>
                </w:div>
                <w:div w:id="571158820">
                  <w:marLeft w:val="0"/>
                  <w:marRight w:val="0"/>
                  <w:marTop w:val="0"/>
                  <w:marBottom w:val="0"/>
                  <w:divBdr>
                    <w:top w:val="none" w:sz="0" w:space="0" w:color="auto"/>
                    <w:left w:val="none" w:sz="0" w:space="0" w:color="auto"/>
                    <w:bottom w:val="none" w:sz="0" w:space="0" w:color="auto"/>
                    <w:right w:val="none" w:sz="0" w:space="0" w:color="auto"/>
                  </w:divBdr>
                  <w:divsChild>
                    <w:div w:id="2067726904">
                      <w:marLeft w:val="0"/>
                      <w:marRight w:val="0"/>
                      <w:marTop w:val="0"/>
                      <w:marBottom w:val="0"/>
                      <w:divBdr>
                        <w:top w:val="none" w:sz="0" w:space="0" w:color="auto"/>
                        <w:left w:val="none" w:sz="0" w:space="0" w:color="auto"/>
                        <w:bottom w:val="none" w:sz="0" w:space="0" w:color="auto"/>
                        <w:right w:val="none" w:sz="0" w:space="0" w:color="auto"/>
                      </w:divBdr>
                    </w:div>
                  </w:divsChild>
                </w:div>
                <w:div w:id="1997295527">
                  <w:marLeft w:val="0"/>
                  <w:marRight w:val="0"/>
                  <w:marTop w:val="0"/>
                  <w:marBottom w:val="0"/>
                  <w:divBdr>
                    <w:top w:val="none" w:sz="0" w:space="0" w:color="auto"/>
                    <w:left w:val="none" w:sz="0" w:space="0" w:color="auto"/>
                    <w:bottom w:val="none" w:sz="0" w:space="0" w:color="auto"/>
                    <w:right w:val="none" w:sz="0" w:space="0" w:color="auto"/>
                  </w:divBdr>
                  <w:divsChild>
                    <w:div w:id="1048721735">
                      <w:marLeft w:val="0"/>
                      <w:marRight w:val="0"/>
                      <w:marTop w:val="0"/>
                      <w:marBottom w:val="0"/>
                      <w:divBdr>
                        <w:top w:val="none" w:sz="0" w:space="0" w:color="auto"/>
                        <w:left w:val="none" w:sz="0" w:space="0" w:color="auto"/>
                        <w:bottom w:val="none" w:sz="0" w:space="0" w:color="auto"/>
                        <w:right w:val="none" w:sz="0" w:space="0" w:color="auto"/>
                      </w:divBdr>
                    </w:div>
                  </w:divsChild>
                </w:div>
                <w:div w:id="1828548407">
                  <w:marLeft w:val="0"/>
                  <w:marRight w:val="0"/>
                  <w:marTop w:val="0"/>
                  <w:marBottom w:val="0"/>
                  <w:divBdr>
                    <w:top w:val="none" w:sz="0" w:space="0" w:color="auto"/>
                    <w:left w:val="none" w:sz="0" w:space="0" w:color="auto"/>
                    <w:bottom w:val="none" w:sz="0" w:space="0" w:color="auto"/>
                    <w:right w:val="none" w:sz="0" w:space="0" w:color="auto"/>
                  </w:divBdr>
                  <w:divsChild>
                    <w:div w:id="1669795594">
                      <w:marLeft w:val="0"/>
                      <w:marRight w:val="0"/>
                      <w:marTop w:val="0"/>
                      <w:marBottom w:val="0"/>
                      <w:divBdr>
                        <w:top w:val="none" w:sz="0" w:space="0" w:color="auto"/>
                        <w:left w:val="none" w:sz="0" w:space="0" w:color="auto"/>
                        <w:bottom w:val="none" w:sz="0" w:space="0" w:color="auto"/>
                        <w:right w:val="none" w:sz="0" w:space="0" w:color="auto"/>
                      </w:divBdr>
                    </w:div>
                  </w:divsChild>
                </w:div>
                <w:div w:id="210314366">
                  <w:marLeft w:val="0"/>
                  <w:marRight w:val="0"/>
                  <w:marTop w:val="0"/>
                  <w:marBottom w:val="0"/>
                  <w:divBdr>
                    <w:top w:val="none" w:sz="0" w:space="0" w:color="auto"/>
                    <w:left w:val="none" w:sz="0" w:space="0" w:color="auto"/>
                    <w:bottom w:val="none" w:sz="0" w:space="0" w:color="auto"/>
                    <w:right w:val="none" w:sz="0" w:space="0" w:color="auto"/>
                  </w:divBdr>
                  <w:divsChild>
                    <w:div w:id="1132943867">
                      <w:marLeft w:val="0"/>
                      <w:marRight w:val="0"/>
                      <w:marTop w:val="0"/>
                      <w:marBottom w:val="0"/>
                      <w:divBdr>
                        <w:top w:val="none" w:sz="0" w:space="0" w:color="auto"/>
                        <w:left w:val="none" w:sz="0" w:space="0" w:color="auto"/>
                        <w:bottom w:val="none" w:sz="0" w:space="0" w:color="auto"/>
                        <w:right w:val="none" w:sz="0" w:space="0" w:color="auto"/>
                      </w:divBdr>
                    </w:div>
                  </w:divsChild>
                </w:div>
                <w:div w:id="960454452">
                  <w:marLeft w:val="0"/>
                  <w:marRight w:val="0"/>
                  <w:marTop w:val="0"/>
                  <w:marBottom w:val="0"/>
                  <w:divBdr>
                    <w:top w:val="none" w:sz="0" w:space="0" w:color="auto"/>
                    <w:left w:val="none" w:sz="0" w:space="0" w:color="auto"/>
                    <w:bottom w:val="none" w:sz="0" w:space="0" w:color="auto"/>
                    <w:right w:val="none" w:sz="0" w:space="0" w:color="auto"/>
                  </w:divBdr>
                  <w:divsChild>
                    <w:div w:id="440616196">
                      <w:marLeft w:val="0"/>
                      <w:marRight w:val="0"/>
                      <w:marTop w:val="0"/>
                      <w:marBottom w:val="0"/>
                      <w:divBdr>
                        <w:top w:val="none" w:sz="0" w:space="0" w:color="auto"/>
                        <w:left w:val="none" w:sz="0" w:space="0" w:color="auto"/>
                        <w:bottom w:val="none" w:sz="0" w:space="0" w:color="auto"/>
                        <w:right w:val="none" w:sz="0" w:space="0" w:color="auto"/>
                      </w:divBdr>
                    </w:div>
                  </w:divsChild>
                </w:div>
                <w:div w:id="262418115">
                  <w:marLeft w:val="0"/>
                  <w:marRight w:val="0"/>
                  <w:marTop w:val="0"/>
                  <w:marBottom w:val="0"/>
                  <w:divBdr>
                    <w:top w:val="none" w:sz="0" w:space="0" w:color="auto"/>
                    <w:left w:val="none" w:sz="0" w:space="0" w:color="auto"/>
                    <w:bottom w:val="none" w:sz="0" w:space="0" w:color="auto"/>
                    <w:right w:val="none" w:sz="0" w:space="0" w:color="auto"/>
                  </w:divBdr>
                  <w:divsChild>
                    <w:div w:id="1953316415">
                      <w:marLeft w:val="0"/>
                      <w:marRight w:val="0"/>
                      <w:marTop w:val="0"/>
                      <w:marBottom w:val="0"/>
                      <w:divBdr>
                        <w:top w:val="none" w:sz="0" w:space="0" w:color="auto"/>
                        <w:left w:val="none" w:sz="0" w:space="0" w:color="auto"/>
                        <w:bottom w:val="none" w:sz="0" w:space="0" w:color="auto"/>
                        <w:right w:val="none" w:sz="0" w:space="0" w:color="auto"/>
                      </w:divBdr>
                    </w:div>
                  </w:divsChild>
                </w:div>
                <w:div w:id="208802263">
                  <w:marLeft w:val="0"/>
                  <w:marRight w:val="0"/>
                  <w:marTop w:val="0"/>
                  <w:marBottom w:val="0"/>
                  <w:divBdr>
                    <w:top w:val="none" w:sz="0" w:space="0" w:color="auto"/>
                    <w:left w:val="none" w:sz="0" w:space="0" w:color="auto"/>
                    <w:bottom w:val="none" w:sz="0" w:space="0" w:color="auto"/>
                    <w:right w:val="none" w:sz="0" w:space="0" w:color="auto"/>
                  </w:divBdr>
                  <w:divsChild>
                    <w:div w:id="267156455">
                      <w:marLeft w:val="0"/>
                      <w:marRight w:val="0"/>
                      <w:marTop w:val="0"/>
                      <w:marBottom w:val="0"/>
                      <w:divBdr>
                        <w:top w:val="none" w:sz="0" w:space="0" w:color="auto"/>
                        <w:left w:val="none" w:sz="0" w:space="0" w:color="auto"/>
                        <w:bottom w:val="none" w:sz="0" w:space="0" w:color="auto"/>
                        <w:right w:val="none" w:sz="0" w:space="0" w:color="auto"/>
                      </w:divBdr>
                    </w:div>
                  </w:divsChild>
                </w:div>
                <w:div w:id="1482309854">
                  <w:marLeft w:val="0"/>
                  <w:marRight w:val="0"/>
                  <w:marTop w:val="0"/>
                  <w:marBottom w:val="0"/>
                  <w:divBdr>
                    <w:top w:val="none" w:sz="0" w:space="0" w:color="auto"/>
                    <w:left w:val="none" w:sz="0" w:space="0" w:color="auto"/>
                    <w:bottom w:val="none" w:sz="0" w:space="0" w:color="auto"/>
                    <w:right w:val="none" w:sz="0" w:space="0" w:color="auto"/>
                  </w:divBdr>
                  <w:divsChild>
                    <w:div w:id="2006588167">
                      <w:marLeft w:val="0"/>
                      <w:marRight w:val="0"/>
                      <w:marTop w:val="0"/>
                      <w:marBottom w:val="0"/>
                      <w:divBdr>
                        <w:top w:val="none" w:sz="0" w:space="0" w:color="auto"/>
                        <w:left w:val="none" w:sz="0" w:space="0" w:color="auto"/>
                        <w:bottom w:val="none" w:sz="0" w:space="0" w:color="auto"/>
                        <w:right w:val="none" w:sz="0" w:space="0" w:color="auto"/>
                      </w:divBdr>
                    </w:div>
                  </w:divsChild>
                </w:div>
                <w:div w:id="78714814">
                  <w:marLeft w:val="0"/>
                  <w:marRight w:val="0"/>
                  <w:marTop w:val="0"/>
                  <w:marBottom w:val="0"/>
                  <w:divBdr>
                    <w:top w:val="none" w:sz="0" w:space="0" w:color="auto"/>
                    <w:left w:val="none" w:sz="0" w:space="0" w:color="auto"/>
                    <w:bottom w:val="none" w:sz="0" w:space="0" w:color="auto"/>
                    <w:right w:val="none" w:sz="0" w:space="0" w:color="auto"/>
                  </w:divBdr>
                  <w:divsChild>
                    <w:div w:id="247741127">
                      <w:marLeft w:val="0"/>
                      <w:marRight w:val="0"/>
                      <w:marTop w:val="0"/>
                      <w:marBottom w:val="0"/>
                      <w:divBdr>
                        <w:top w:val="none" w:sz="0" w:space="0" w:color="auto"/>
                        <w:left w:val="none" w:sz="0" w:space="0" w:color="auto"/>
                        <w:bottom w:val="none" w:sz="0" w:space="0" w:color="auto"/>
                        <w:right w:val="none" w:sz="0" w:space="0" w:color="auto"/>
                      </w:divBdr>
                    </w:div>
                  </w:divsChild>
                </w:div>
                <w:div w:id="258374251">
                  <w:marLeft w:val="0"/>
                  <w:marRight w:val="0"/>
                  <w:marTop w:val="0"/>
                  <w:marBottom w:val="0"/>
                  <w:divBdr>
                    <w:top w:val="none" w:sz="0" w:space="0" w:color="auto"/>
                    <w:left w:val="none" w:sz="0" w:space="0" w:color="auto"/>
                    <w:bottom w:val="none" w:sz="0" w:space="0" w:color="auto"/>
                    <w:right w:val="none" w:sz="0" w:space="0" w:color="auto"/>
                  </w:divBdr>
                  <w:divsChild>
                    <w:div w:id="1617448389">
                      <w:marLeft w:val="0"/>
                      <w:marRight w:val="0"/>
                      <w:marTop w:val="0"/>
                      <w:marBottom w:val="0"/>
                      <w:divBdr>
                        <w:top w:val="none" w:sz="0" w:space="0" w:color="auto"/>
                        <w:left w:val="none" w:sz="0" w:space="0" w:color="auto"/>
                        <w:bottom w:val="none" w:sz="0" w:space="0" w:color="auto"/>
                        <w:right w:val="none" w:sz="0" w:space="0" w:color="auto"/>
                      </w:divBdr>
                    </w:div>
                  </w:divsChild>
                </w:div>
                <w:div w:id="295794617">
                  <w:marLeft w:val="0"/>
                  <w:marRight w:val="0"/>
                  <w:marTop w:val="0"/>
                  <w:marBottom w:val="0"/>
                  <w:divBdr>
                    <w:top w:val="none" w:sz="0" w:space="0" w:color="auto"/>
                    <w:left w:val="none" w:sz="0" w:space="0" w:color="auto"/>
                    <w:bottom w:val="none" w:sz="0" w:space="0" w:color="auto"/>
                    <w:right w:val="none" w:sz="0" w:space="0" w:color="auto"/>
                  </w:divBdr>
                  <w:divsChild>
                    <w:div w:id="299307707">
                      <w:marLeft w:val="0"/>
                      <w:marRight w:val="0"/>
                      <w:marTop w:val="0"/>
                      <w:marBottom w:val="0"/>
                      <w:divBdr>
                        <w:top w:val="none" w:sz="0" w:space="0" w:color="auto"/>
                        <w:left w:val="none" w:sz="0" w:space="0" w:color="auto"/>
                        <w:bottom w:val="none" w:sz="0" w:space="0" w:color="auto"/>
                        <w:right w:val="none" w:sz="0" w:space="0" w:color="auto"/>
                      </w:divBdr>
                    </w:div>
                  </w:divsChild>
                </w:div>
                <w:div w:id="1779904798">
                  <w:marLeft w:val="0"/>
                  <w:marRight w:val="0"/>
                  <w:marTop w:val="0"/>
                  <w:marBottom w:val="0"/>
                  <w:divBdr>
                    <w:top w:val="none" w:sz="0" w:space="0" w:color="auto"/>
                    <w:left w:val="none" w:sz="0" w:space="0" w:color="auto"/>
                    <w:bottom w:val="none" w:sz="0" w:space="0" w:color="auto"/>
                    <w:right w:val="none" w:sz="0" w:space="0" w:color="auto"/>
                  </w:divBdr>
                  <w:divsChild>
                    <w:div w:id="732390123">
                      <w:marLeft w:val="0"/>
                      <w:marRight w:val="0"/>
                      <w:marTop w:val="0"/>
                      <w:marBottom w:val="0"/>
                      <w:divBdr>
                        <w:top w:val="none" w:sz="0" w:space="0" w:color="auto"/>
                        <w:left w:val="none" w:sz="0" w:space="0" w:color="auto"/>
                        <w:bottom w:val="none" w:sz="0" w:space="0" w:color="auto"/>
                        <w:right w:val="none" w:sz="0" w:space="0" w:color="auto"/>
                      </w:divBdr>
                    </w:div>
                  </w:divsChild>
                </w:div>
                <w:div w:id="428236671">
                  <w:marLeft w:val="0"/>
                  <w:marRight w:val="0"/>
                  <w:marTop w:val="0"/>
                  <w:marBottom w:val="0"/>
                  <w:divBdr>
                    <w:top w:val="none" w:sz="0" w:space="0" w:color="auto"/>
                    <w:left w:val="none" w:sz="0" w:space="0" w:color="auto"/>
                    <w:bottom w:val="none" w:sz="0" w:space="0" w:color="auto"/>
                    <w:right w:val="none" w:sz="0" w:space="0" w:color="auto"/>
                  </w:divBdr>
                  <w:divsChild>
                    <w:div w:id="1334842677">
                      <w:marLeft w:val="0"/>
                      <w:marRight w:val="0"/>
                      <w:marTop w:val="0"/>
                      <w:marBottom w:val="0"/>
                      <w:divBdr>
                        <w:top w:val="none" w:sz="0" w:space="0" w:color="auto"/>
                        <w:left w:val="none" w:sz="0" w:space="0" w:color="auto"/>
                        <w:bottom w:val="none" w:sz="0" w:space="0" w:color="auto"/>
                        <w:right w:val="none" w:sz="0" w:space="0" w:color="auto"/>
                      </w:divBdr>
                    </w:div>
                  </w:divsChild>
                </w:div>
                <w:div w:id="1738018294">
                  <w:marLeft w:val="0"/>
                  <w:marRight w:val="0"/>
                  <w:marTop w:val="0"/>
                  <w:marBottom w:val="0"/>
                  <w:divBdr>
                    <w:top w:val="none" w:sz="0" w:space="0" w:color="auto"/>
                    <w:left w:val="none" w:sz="0" w:space="0" w:color="auto"/>
                    <w:bottom w:val="none" w:sz="0" w:space="0" w:color="auto"/>
                    <w:right w:val="none" w:sz="0" w:space="0" w:color="auto"/>
                  </w:divBdr>
                  <w:divsChild>
                    <w:div w:id="784739140">
                      <w:marLeft w:val="0"/>
                      <w:marRight w:val="0"/>
                      <w:marTop w:val="0"/>
                      <w:marBottom w:val="0"/>
                      <w:divBdr>
                        <w:top w:val="none" w:sz="0" w:space="0" w:color="auto"/>
                        <w:left w:val="none" w:sz="0" w:space="0" w:color="auto"/>
                        <w:bottom w:val="none" w:sz="0" w:space="0" w:color="auto"/>
                        <w:right w:val="none" w:sz="0" w:space="0" w:color="auto"/>
                      </w:divBdr>
                    </w:div>
                  </w:divsChild>
                </w:div>
                <w:div w:id="2108495610">
                  <w:marLeft w:val="0"/>
                  <w:marRight w:val="0"/>
                  <w:marTop w:val="0"/>
                  <w:marBottom w:val="0"/>
                  <w:divBdr>
                    <w:top w:val="none" w:sz="0" w:space="0" w:color="auto"/>
                    <w:left w:val="none" w:sz="0" w:space="0" w:color="auto"/>
                    <w:bottom w:val="none" w:sz="0" w:space="0" w:color="auto"/>
                    <w:right w:val="none" w:sz="0" w:space="0" w:color="auto"/>
                  </w:divBdr>
                  <w:divsChild>
                    <w:div w:id="769619122">
                      <w:marLeft w:val="0"/>
                      <w:marRight w:val="0"/>
                      <w:marTop w:val="0"/>
                      <w:marBottom w:val="0"/>
                      <w:divBdr>
                        <w:top w:val="none" w:sz="0" w:space="0" w:color="auto"/>
                        <w:left w:val="none" w:sz="0" w:space="0" w:color="auto"/>
                        <w:bottom w:val="none" w:sz="0" w:space="0" w:color="auto"/>
                        <w:right w:val="none" w:sz="0" w:space="0" w:color="auto"/>
                      </w:divBdr>
                    </w:div>
                  </w:divsChild>
                </w:div>
                <w:div w:id="1889103214">
                  <w:marLeft w:val="0"/>
                  <w:marRight w:val="0"/>
                  <w:marTop w:val="0"/>
                  <w:marBottom w:val="0"/>
                  <w:divBdr>
                    <w:top w:val="none" w:sz="0" w:space="0" w:color="auto"/>
                    <w:left w:val="none" w:sz="0" w:space="0" w:color="auto"/>
                    <w:bottom w:val="none" w:sz="0" w:space="0" w:color="auto"/>
                    <w:right w:val="none" w:sz="0" w:space="0" w:color="auto"/>
                  </w:divBdr>
                  <w:divsChild>
                    <w:div w:id="361636976">
                      <w:marLeft w:val="0"/>
                      <w:marRight w:val="0"/>
                      <w:marTop w:val="0"/>
                      <w:marBottom w:val="0"/>
                      <w:divBdr>
                        <w:top w:val="none" w:sz="0" w:space="0" w:color="auto"/>
                        <w:left w:val="none" w:sz="0" w:space="0" w:color="auto"/>
                        <w:bottom w:val="none" w:sz="0" w:space="0" w:color="auto"/>
                        <w:right w:val="none" w:sz="0" w:space="0" w:color="auto"/>
                      </w:divBdr>
                    </w:div>
                  </w:divsChild>
                </w:div>
                <w:div w:id="190724780">
                  <w:marLeft w:val="0"/>
                  <w:marRight w:val="0"/>
                  <w:marTop w:val="0"/>
                  <w:marBottom w:val="0"/>
                  <w:divBdr>
                    <w:top w:val="none" w:sz="0" w:space="0" w:color="auto"/>
                    <w:left w:val="none" w:sz="0" w:space="0" w:color="auto"/>
                    <w:bottom w:val="none" w:sz="0" w:space="0" w:color="auto"/>
                    <w:right w:val="none" w:sz="0" w:space="0" w:color="auto"/>
                  </w:divBdr>
                  <w:divsChild>
                    <w:div w:id="874275123">
                      <w:marLeft w:val="0"/>
                      <w:marRight w:val="0"/>
                      <w:marTop w:val="0"/>
                      <w:marBottom w:val="0"/>
                      <w:divBdr>
                        <w:top w:val="none" w:sz="0" w:space="0" w:color="auto"/>
                        <w:left w:val="none" w:sz="0" w:space="0" w:color="auto"/>
                        <w:bottom w:val="none" w:sz="0" w:space="0" w:color="auto"/>
                        <w:right w:val="none" w:sz="0" w:space="0" w:color="auto"/>
                      </w:divBdr>
                    </w:div>
                  </w:divsChild>
                </w:div>
                <w:div w:id="459570020">
                  <w:marLeft w:val="0"/>
                  <w:marRight w:val="0"/>
                  <w:marTop w:val="0"/>
                  <w:marBottom w:val="0"/>
                  <w:divBdr>
                    <w:top w:val="none" w:sz="0" w:space="0" w:color="auto"/>
                    <w:left w:val="none" w:sz="0" w:space="0" w:color="auto"/>
                    <w:bottom w:val="none" w:sz="0" w:space="0" w:color="auto"/>
                    <w:right w:val="none" w:sz="0" w:space="0" w:color="auto"/>
                  </w:divBdr>
                  <w:divsChild>
                    <w:div w:id="2033802364">
                      <w:marLeft w:val="0"/>
                      <w:marRight w:val="0"/>
                      <w:marTop w:val="0"/>
                      <w:marBottom w:val="0"/>
                      <w:divBdr>
                        <w:top w:val="none" w:sz="0" w:space="0" w:color="auto"/>
                        <w:left w:val="none" w:sz="0" w:space="0" w:color="auto"/>
                        <w:bottom w:val="none" w:sz="0" w:space="0" w:color="auto"/>
                        <w:right w:val="none" w:sz="0" w:space="0" w:color="auto"/>
                      </w:divBdr>
                    </w:div>
                  </w:divsChild>
                </w:div>
                <w:div w:id="1866021320">
                  <w:marLeft w:val="0"/>
                  <w:marRight w:val="0"/>
                  <w:marTop w:val="0"/>
                  <w:marBottom w:val="0"/>
                  <w:divBdr>
                    <w:top w:val="none" w:sz="0" w:space="0" w:color="auto"/>
                    <w:left w:val="none" w:sz="0" w:space="0" w:color="auto"/>
                    <w:bottom w:val="none" w:sz="0" w:space="0" w:color="auto"/>
                    <w:right w:val="none" w:sz="0" w:space="0" w:color="auto"/>
                  </w:divBdr>
                  <w:divsChild>
                    <w:div w:id="1227493643">
                      <w:marLeft w:val="0"/>
                      <w:marRight w:val="0"/>
                      <w:marTop w:val="0"/>
                      <w:marBottom w:val="0"/>
                      <w:divBdr>
                        <w:top w:val="none" w:sz="0" w:space="0" w:color="auto"/>
                        <w:left w:val="none" w:sz="0" w:space="0" w:color="auto"/>
                        <w:bottom w:val="none" w:sz="0" w:space="0" w:color="auto"/>
                        <w:right w:val="none" w:sz="0" w:space="0" w:color="auto"/>
                      </w:divBdr>
                    </w:div>
                  </w:divsChild>
                </w:div>
                <w:div w:id="356002600">
                  <w:marLeft w:val="0"/>
                  <w:marRight w:val="0"/>
                  <w:marTop w:val="0"/>
                  <w:marBottom w:val="0"/>
                  <w:divBdr>
                    <w:top w:val="none" w:sz="0" w:space="0" w:color="auto"/>
                    <w:left w:val="none" w:sz="0" w:space="0" w:color="auto"/>
                    <w:bottom w:val="none" w:sz="0" w:space="0" w:color="auto"/>
                    <w:right w:val="none" w:sz="0" w:space="0" w:color="auto"/>
                  </w:divBdr>
                  <w:divsChild>
                    <w:div w:id="1244140479">
                      <w:marLeft w:val="0"/>
                      <w:marRight w:val="0"/>
                      <w:marTop w:val="0"/>
                      <w:marBottom w:val="0"/>
                      <w:divBdr>
                        <w:top w:val="none" w:sz="0" w:space="0" w:color="auto"/>
                        <w:left w:val="none" w:sz="0" w:space="0" w:color="auto"/>
                        <w:bottom w:val="none" w:sz="0" w:space="0" w:color="auto"/>
                        <w:right w:val="none" w:sz="0" w:space="0" w:color="auto"/>
                      </w:divBdr>
                    </w:div>
                  </w:divsChild>
                </w:div>
                <w:div w:id="1802768653">
                  <w:marLeft w:val="0"/>
                  <w:marRight w:val="0"/>
                  <w:marTop w:val="0"/>
                  <w:marBottom w:val="0"/>
                  <w:divBdr>
                    <w:top w:val="none" w:sz="0" w:space="0" w:color="auto"/>
                    <w:left w:val="none" w:sz="0" w:space="0" w:color="auto"/>
                    <w:bottom w:val="none" w:sz="0" w:space="0" w:color="auto"/>
                    <w:right w:val="none" w:sz="0" w:space="0" w:color="auto"/>
                  </w:divBdr>
                  <w:divsChild>
                    <w:div w:id="1137183734">
                      <w:marLeft w:val="0"/>
                      <w:marRight w:val="0"/>
                      <w:marTop w:val="0"/>
                      <w:marBottom w:val="0"/>
                      <w:divBdr>
                        <w:top w:val="none" w:sz="0" w:space="0" w:color="auto"/>
                        <w:left w:val="none" w:sz="0" w:space="0" w:color="auto"/>
                        <w:bottom w:val="none" w:sz="0" w:space="0" w:color="auto"/>
                        <w:right w:val="none" w:sz="0" w:space="0" w:color="auto"/>
                      </w:divBdr>
                    </w:div>
                  </w:divsChild>
                </w:div>
                <w:div w:id="788627280">
                  <w:marLeft w:val="0"/>
                  <w:marRight w:val="0"/>
                  <w:marTop w:val="0"/>
                  <w:marBottom w:val="0"/>
                  <w:divBdr>
                    <w:top w:val="none" w:sz="0" w:space="0" w:color="auto"/>
                    <w:left w:val="none" w:sz="0" w:space="0" w:color="auto"/>
                    <w:bottom w:val="none" w:sz="0" w:space="0" w:color="auto"/>
                    <w:right w:val="none" w:sz="0" w:space="0" w:color="auto"/>
                  </w:divBdr>
                  <w:divsChild>
                    <w:div w:id="798307563">
                      <w:marLeft w:val="0"/>
                      <w:marRight w:val="0"/>
                      <w:marTop w:val="0"/>
                      <w:marBottom w:val="0"/>
                      <w:divBdr>
                        <w:top w:val="none" w:sz="0" w:space="0" w:color="auto"/>
                        <w:left w:val="none" w:sz="0" w:space="0" w:color="auto"/>
                        <w:bottom w:val="none" w:sz="0" w:space="0" w:color="auto"/>
                        <w:right w:val="none" w:sz="0" w:space="0" w:color="auto"/>
                      </w:divBdr>
                    </w:div>
                  </w:divsChild>
                </w:div>
                <w:div w:id="111755914">
                  <w:marLeft w:val="0"/>
                  <w:marRight w:val="0"/>
                  <w:marTop w:val="0"/>
                  <w:marBottom w:val="0"/>
                  <w:divBdr>
                    <w:top w:val="none" w:sz="0" w:space="0" w:color="auto"/>
                    <w:left w:val="none" w:sz="0" w:space="0" w:color="auto"/>
                    <w:bottom w:val="none" w:sz="0" w:space="0" w:color="auto"/>
                    <w:right w:val="none" w:sz="0" w:space="0" w:color="auto"/>
                  </w:divBdr>
                  <w:divsChild>
                    <w:div w:id="1376470908">
                      <w:marLeft w:val="0"/>
                      <w:marRight w:val="0"/>
                      <w:marTop w:val="0"/>
                      <w:marBottom w:val="0"/>
                      <w:divBdr>
                        <w:top w:val="none" w:sz="0" w:space="0" w:color="auto"/>
                        <w:left w:val="none" w:sz="0" w:space="0" w:color="auto"/>
                        <w:bottom w:val="none" w:sz="0" w:space="0" w:color="auto"/>
                        <w:right w:val="none" w:sz="0" w:space="0" w:color="auto"/>
                      </w:divBdr>
                    </w:div>
                  </w:divsChild>
                </w:div>
                <w:div w:id="878013133">
                  <w:marLeft w:val="0"/>
                  <w:marRight w:val="0"/>
                  <w:marTop w:val="0"/>
                  <w:marBottom w:val="0"/>
                  <w:divBdr>
                    <w:top w:val="none" w:sz="0" w:space="0" w:color="auto"/>
                    <w:left w:val="none" w:sz="0" w:space="0" w:color="auto"/>
                    <w:bottom w:val="none" w:sz="0" w:space="0" w:color="auto"/>
                    <w:right w:val="none" w:sz="0" w:space="0" w:color="auto"/>
                  </w:divBdr>
                  <w:divsChild>
                    <w:div w:id="1177229879">
                      <w:marLeft w:val="0"/>
                      <w:marRight w:val="0"/>
                      <w:marTop w:val="0"/>
                      <w:marBottom w:val="0"/>
                      <w:divBdr>
                        <w:top w:val="none" w:sz="0" w:space="0" w:color="auto"/>
                        <w:left w:val="none" w:sz="0" w:space="0" w:color="auto"/>
                        <w:bottom w:val="none" w:sz="0" w:space="0" w:color="auto"/>
                        <w:right w:val="none" w:sz="0" w:space="0" w:color="auto"/>
                      </w:divBdr>
                    </w:div>
                  </w:divsChild>
                </w:div>
                <w:div w:id="1927036014">
                  <w:marLeft w:val="0"/>
                  <w:marRight w:val="0"/>
                  <w:marTop w:val="0"/>
                  <w:marBottom w:val="0"/>
                  <w:divBdr>
                    <w:top w:val="none" w:sz="0" w:space="0" w:color="auto"/>
                    <w:left w:val="none" w:sz="0" w:space="0" w:color="auto"/>
                    <w:bottom w:val="none" w:sz="0" w:space="0" w:color="auto"/>
                    <w:right w:val="none" w:sz="0" w:space="0" w:color="auto"/>
                  </w:divBdr>
                  <w:divsChild>
                    <w:div w:id="1362632639">
                      <w:marLeft w:val="0"/>
                      <w:marRight w:val="0"/>
                      <w:marTop w:val="0"/>
                      <w:marBottom w:val="0"/>
                      <w:divBdr>
                        <w:top w:val="none" w:sz="0" w:space="0" w:color="auto"/>
                        <w:left w:val="none" w:sz="0" w:space="0" w:color="auto"/>
                        <w:bottom w:val="none" w:sz="0" w:space="0" w:color="auto"/>
                        <w:right w:val="none" w:sz="0" w:space="0" w:color="auto"/>
                      </w:divBdr>
                    </w:div>
                  </w:divsChild>
                </w:div>
                <w:div w:id="1702590116">
                  <w:marLeft w:val="0"/>
                  <w:marRight w:val="0"/>
                  <w:marTop w:val="0"/>
                  <w:marBottom w:val="0"/>
                  <w:divBdr>
                    <w:top w:val="none" w:sz="0" w:space="0" w:color="auto"/>
                    <w:left w:val="none" w:sz="0" w:space="0" w:color="auto"/>
                    <w:bottom w:val="none" w:sz="0" w:space="0" w:color="auto"/>
                    <w:right w:val="none" w:sz="0" w:space="0" w:color="auto"/>
                  </w:divBdr>
                  <w:divsChild>
                    <w:div w:id="1582716256">
                      <w:marLeft w:val="0"/>
                      <w:marRight w:val="0"/>
                      <w:marTop w:val="0"/>
                      <w:marBottom w:val="0"/>
                      <w:divBdr>
                        <w:top w:val="none" w:sz="0" w:space="0" w:color="auto"/>
                        <w:left w:val="none" w:sz="0" w:space="0" w:color="auto"/>
                        <w:bottom w:val="none" w:sz="0" w:space="0" w:color="auto"/>
                        <w:right w:val="none" w:sz="0" w:space="0" w:color="auto"/>
                      </w:divBdr>
                    </w:div>
                  </w:divsChild>
                </w:div>
                <w:div w:id="1506625508">
                  <w:marLeft w:val="0"/>
                  <w:marRight w:val="0"/>
                  <w:marTop w:val="0"/>
                  <w:marBottom w:val="0"/>
                  <w:divBdr>
                    <w:top w:val="none" w:sz="0" w:space="0" w:color="auto"/>
                    <w:left w:val="none" w:sz="0" w:space="0" w:color="auto"/>
                    <w:bottom w:val="none" w:sz="0" w:space="0" w:color="auto"/>
                    <w:right w:val="none" w:sz="0" w:space="0" w:color="auto"/>
                  </w:divBdr>
                  <w:divsChild>
                    <w:div w:id="338968162">
                      <w:marLeft w:val="0"/>
                      <w:marRight w:val="0"/>
                      <w:marTop w:val="0"/>
                      <w:marBottom w:val="0"/>
                      <w:divBdr>
                        <w:top w:val="none" w:sz="0" w:space="0" w:color="auto"/>
                        <w:left w:val="none" w:sz="0" w:space="0" w:color="auto"/>
                        <w:bottom w:val="none" w:sz="0" w:space="0" w:color="auto"/>
                        <w:right w:val="none" w:sz="0" w:space="0" w:color="auto"/>
                      </w:divBdr>
                    </w:div>
                  </w:divsChild>
                </w:div>
                <w:div w:id="1379432429">
                  <w:marLeft w:val="0"/>
                  <w:marRight w:val="0"/>
                  <w:marTop w:val="0"/>
                  <w:marBottom w:val="0"/>
                  <w:divBdr>
                    <w:top w:val="none" w:sz="0" w:space="0" w:color="auto"/>
                    <w:left w:val="none" w:sz="0" w:space="0" w:color="auto"/>
                    <w:bottom w:val="none" w:sz="0" w:space="0" w:color="auto"/>
                    <w:right w:val="none" w:sz="0" w:space="0" w:color="auto"/>
                  </w:divBdr>
                  <w:divsChild>
                    <w:div w:id="473376266">
                      <w:marLeft w:val="0"/>
                      <w:marRight w:val="0"/>
                      <w:marTop w:val="0"/>
                      <w:marBottom w:val="0"/>
                      <w:divBdr>
                        <w:top w:val="none" w:sz="0" w:space="0" w:color="auto"/>
                        <w:left w:val="none" w:sz="0" w:space="0" w:color="auto"/>
                        <w:bottom w:val="none" w:sz="0" w:space="0" w:color="auto"/>
                        <w:right w:val="none" w:sz="0" w:space="0" w:color="auto"/>
                      </w:divBdr>
                    </w:div>
                  </w:divsChild>
                </w:div>
                <w:div w:id="1183209328">
                  <w:marLeft w:val="0"/>
                  <w:marRight w:val="0"/>
                  <w:marTop w:val="0"/>
                  <w:marBottom w:val="0"/>
                  <w:divBdr>
                    <w:top w:val="none" w:sz="0" w:space="0" w:color="auto"/>
                    <w:left w:val="none" w:sz="0" w:space="0" w:color="auto"/>
                    <w:bottom w:val="none" w:sz="0" w:space="0" w:color="auto"/>
                    <w:right w:val="none" w:sz="0" w:space="0" w:color="auto"/>
                  </w:divBdr>
                  <w:divsChild>
                    <w:div w:id="1894271520">
                      <w:marLeft w:val="0"/>
                      <w:marRight w:val="0"/>
                      <w:marTop w:val="0"/>
                      <w:marBottom w:val="0"/>
                      <w:divBdr>
                        <w:top w:val="none" w:sz="0" w:space="0" w:color="auto"/>
                        <w:left w:val="none" w:sz="0" w:space="0" w:color="auto"/>
                        <w:bottom w:val="none" w:sz="0" w:space="0" w:color="auto"/>
                        <w:right w:val="none" w:sz="0" w:space="0" w:color="auto"/>
                      </w:divBdr>
                    </w:div>
                  </w:divsChild>
                </w:div>
                <w:div w:id="641236428">
                  <w:marLeft w:val="0"/>
                  <w:marRight w:val="0"/>
                  <w:marTop w:val="0"/>
                  <w:marBottom w:val="0"/>
                  <w:divBdr>
                    <w:top w:val="none" w:sz="0" w:space="0" w:color="auto"/>
                    <w:left w:val="none" w:sz="0" w:space="0" w:color="auto"/>
                    <w:bottom w:val="none" w:sz="0" w:space="0" w:color="auto"/>
                    <w:right w:val="none" w:sz="0" w:space="0" w:color="auto"/>
                  </w:divBdr>
                  <w:divsChild>
                    <w:div w:id="165443817">
                      <w:marLeft w:val="0"/>
                      <w:marRight w:val="0"/>
                      <w:marTop w:val="0"/>
                      <w:marBottom w:val="0"/>
                      <w:divBdr>
                        <w:top w:val="none" w:sz="0" w:space="0" w:color="auto"/>
                        <w:left w:val="none" w:sz="0" w:space="0" w:color="auto"/>
                        <w:bottom w:val="none" w:sz="0" w:space="0" w:color="auto"/>
                        <w:right w:val="none" w:sz="0" w:space="0" w:color="auto"/>
                      </w:divBdr>
                    </w:div>
                  </w:divsChild>
                </w:div>
                <w:div w:id="254242145">
                  <w:marLeft w:val="0"/>
                  <w:marRight w:val="0"/>
                  <w:marTop w:val="0"/>
                  <w:marBottom w:val="0"/>
                  <w:divBdr>
                    <w:top w:val="none" w:sz="0" w:space="0" w:color="auto"/>
                    <w:left w:val="none" w:sz="0" w:space="0" w:color="auto"/>
                    <w:bottom w:val="none" w:sz="0" w:space="0" w:color="auto"/>
                    <w:right w:val="none" w:sz="0" w:space="0" w:color="auto"/>
                  </w:divBdr>
                  <w:divsChild>
                    <w:div w:id="412748608">
                      <w:marLeft w:val="0"/>
                      <w:marRight w:val="0"/>
                      <w:marTop w:val="0"/>
                      <w:marBottom w:val="0"/>
                      <w:divBdr>
                        <w:top w:val="none" w:sz="0" w:space="0" w:color="auto"/>
                        <w:left w:val="none" w:sz="0" w:space="0" w:color="auto"/>
                        <w:bottom w:val="none" w:sz="0" w:space="0" w:color="auto"/>
                        <w:right w:val="none" w:sz="0" w:space="0" w:color="auto"/>
                      </w:divBdr>
                    </w:div>
                  </w:divsChild>
                </w:div>
                <w:div w:id="1219365613">
                  <w:marLeft w:val="0"/>
                  <w:marRight w:val="0"/>
                  <w:marTop w:val="0"/>
                  <w:marBottom w:val="0"/>
                  <w:divBdr>
                    <w:top w:val="none" w:sz="0" w:space="0" w:color="auto"/>
                    <w:left w:val="none" w:sz="0" w:space="0" w:color="auto"/>
                    <w:bottom w:val="none" w:sz="0" w:space="0" w:color="auto"/>
                    <w:right w:val="none" w:sz="0" w:space="0" w:color="auto"/>
                  </w:divBdr>
                  <w:divsChild>
                    <w:div w:id="1392928503">
                      <w:marLeft w:val="0"/>
                      <w:marRight w:val="0"/>
                      <w:marTop w:val="0"/>
                      <w:marBottom w:val="0"/>
                      <w:divBdr>
                        <w:top w:val="none" w:sz="0" w:space="0" w:color="auto"/>
                        <w:left w:val="none" w:sz="0" w:space="0" w:color="auto"/>
                        <w:bottom w:val="none" w:sz="0" w:space="0" w:color="auto"/>
                        <w:right w:val="none" w:sz="0" w:space="0" w:color="auto"/>
                      </w:divBdr>
                    </w:div>
                  </w:divsChild>
                </w:div>
                <w:div w:id="1114444485">
                  <w:marLeft w:val="0"/>
                  <w:marRight w:val="0"/>
                  <w:marTop w:val="0"/>
                  <w:marBottom w:val="0"/>
                  <w:divBdr>
                    <w:top w:val="none" w:sz="0" w:space="0" w:color="auto"/>
                    <w:left w:val="none" w:sz="0" w:space="0" w:color="auto"/>
                    <w:bottom w:val="none" w:sz="0" w:space="0" w:color="auto"/>
                    <w:right w:val="none" w:sz="0" w:space="0" w:color="auto"/>
                  </w:divBdr>
                  <w:divsChild>
                    <w:div w:id="648872795">
                      <w:marLeft w:val="0"/>
                      <w:marRight w:val="0"/>
                      <w:marTop w:val="0"/>
                      <w:marBottom w:val="0"/>
                      <w:divBdr>
                        <w:top w:val="none" w:sz="0" w:space="0" w:color="auto"/>
                        <w:left w:val="none" w:sz="0" w:space="0" w:color="auto"/>
                        <w:bottom w:val="none" w:sz="0" w:space="0" w:color="auto"/>
                        <w:right w:val="none" w:sz="0" w:space="0" w:color="auto"/>
                      </w:divBdr>
                    </w:div>
                  </w:divsChild>
                </w:div>
                <w:div w:id="1400327339">
                  <w:marLeft w:val="0"/>
                  <w:marRight w:val="0"/>
                  <w:marTop w:val="0"/>
                  <w:marBottom w:val="0"/>
                  <w:divBdr>
                    <w:top w:val="none" w:sz="0" w:space="0" w:color="auto"/>
                    <w:left w:val="none" w:sz="0" w:space="0" w:color="auto"/>
                    <w:bottom w:val="none" w:sz="0" w:space="0" w:color="auto"/>
                    <w:right w:val="none" w:sz="0" w:space="0" w:color="auto"/>
                  </w:divBdr>
                  <w:divsChild>
                    <w:div w:id="630286579">
                      <w:marLeft w:val="0"/>
                      <w:marRight w:val="0"/>
                      <w:marTop w:val="0"/>
                      <w:marBottom w:val="0"/>
                      <w:divBdr>
                        <w:top w:val="none" w:sz="0" w:space="0" w:color="auto"/>
                        <w:left w:val="none" w:sz="0" w:space="0" w:color="auto"/>
                        <w:bottom w:val="none" w:sz="0" w:space="0" w:color="auto"/>
                        <w:right w:val="none" w:sz="0" w:space="0" w:color="auto"/>
                      </w:divBdr>
                    </w:div>
                  </w:divsChild>
                </w:div>
                <w:div w:id="2071343739">
                  <w:marLeft w:val="0"/>
                  <w:marRight w:val="0"/>
                  <w:marTop w:val="0"/>
                  <w:marBottom w:val="0"/>
                  <w:divBdr>
                    <w:top w:val="none" w:sz="0" w:space="0" w:color="auto"/>
                    <w:left w:val="none" w:sz="0" w:space="0" w:color="auto"/>
                    <w:bottom w:val="none" w:sz="0" w:space="0" w:color="auto"/>
                    <w:right w:val="none" w:sz="0" w:space="0" w:color="auto"/>
                  </w:divBdr>
                  <w:divsChild>
                    <w:div w:id="1332025455">
                      <w:marLeft w:val="0"/>
                      <w:marRight w:val="0"/>
                      <w:marTop w:val="0"/>
                      <w:marBottom w:val="0"/>
                      <w:divBdr>
                        <w:top w:val="none" w:sz="0" w:space="0" w:color="auto"/>
                        <w:left w:val="none" w:sz="0" w:space="0" w:color="auto"/>
                        <w:bottom w:val="none" w:sz="0" w:space="0" w:color="auto"/>
                        <w:right w:val="none" w:sz="0" w:space="0" w:color="auto"/>
                      </w:divBdr>
                    </w:div>
                  </w:divsChild>
                </w:div>
                <w:div w:id="256671523">
                  <w:marLeft w:val="0"/>
                  <w:marRight w:val="0"/>
                  <w:marTop w:val="0"/>
                  <w:marBottom w:val="0"/>
                  <w:divBdr>
                    <w:top w:val="none" w:sz="0" w:space="0" w:color="auto"/>
                    <w:left w:val="none" w:sz="0" w:space="0" w:color="auto"/>
                    <w:bottom w:val="none" w:sz="0" w:space="0" w:color="auto"/>
                    <w:right w:val="none" w:sz="0" w:space="0" w:color="auto"/>
                  </w:divBdr>
                  <w:divsChild>
                    <w:div w:id="576672567">
                      <w:marLeft w:val="0"/>
                      <w:marRight w:val="0"/>
                      <w:marTop w:val="0"/>
                      <w:marBottom w:val="0"/>
                      <w:divBdr>
                        <w:top w:val="none" w:sz="0" w:space="0" w:color="auto"/>
                        <w:left w:val="none" w:sz="0" w:space="0" w:color="auto"/>
                        <w:bottom w:val="none" w:sz="0" w:space="0" w:color="auto"/>
                        <w:right w:val="none" w:sz="0" w:space="0" w:color="auto"/>
                      </w:divBdr>
                    </w:div>
                  </w:divsChild>
                </w:div>
                <w:div w:id="1558710107">
                  <w:marLeft w:val="0"/>
                  <w:marRight w:val="0"/>
                  <w:marTop w:val="0"/>
                  <w:marBottom w:val="0"/>
                  <w:divBdr>
                    <w:top w:val="none" w:sz="0" w:space="0" w:color="auto"/>
                    <w:left w:val="none" w:sz="0" w:space="0" w:color="auto"/>
                    <w:bottom w:val="none" w:sz="0" w:space="0" w:color="auto"/>
                    <w:right w:val="none" w:sz="0" w:space="0" w:color="auto"/>
                  </w:divBdr>
                  <w:divsChild>
                    <w:div w:id="471337900">
                      <w:marLeft w:val="0"/>
                      <w:marRight w:val="0"/>
                      <w:marTop w:val="0"/>
                      <w:marBottom w:val="0"/>
                      <w:divBdr>
                        <w:top w:val="none" w:sz="0" w:space="0" w:color="auto"/>
                        <w:left w:val="none" w:sz="0" w:space="0" w:color="auto"/>
                        <w:bottom w:val="none" w:sz="0" w:space="0" w:color="auto"/>
                        <w:right w:val="none" w:sz="0" w:space="0" w:color="auto"/>
                      </w:divBdr>
                    </w:div>
                  </w:divsChild>
                </w:div>
                <w:div w:id="1883135028">
                  <w:marLeft w:val="0"/>
                  <w:marRight w:val="0"/>
                  <w:marTop w:val="0"/>
                  <w:marBottom w:val="0"/>
                  <w:divBdr>
                    <w:top w:val="none" w:sz="0" w:space="0" w:color="auto"/>
                    <w:left w:val="none" w:sz="0" w:space="0" w:color="auto"/>
                    <w:bottom w:val="none" w:sz="0" w:space="0" w:color="auto"/>
                    <w:right w:val="none" w:sz="0" w:space="0" w:color="auto"/>
                  </w:divBdr>
                  <w:divsChild>
                    <w:div w:id="735519609">
                      <w:marLeft w:val="0"/>
                      <w:marRight w:val="0"/>
                      <w:marTop w:val="0"/>
                      <w:marBottom w:val="0"/>
                      <w:divBdr>
                        <w:top w:val="none" w:sz="0" w:space="0" w:color="auto"/>
                        <w:left w:val="none" w:sz="0" w:space="0" w:color="auto"/>
                        <w:bottom w:val="none" w:sz="0" w:space="0" w:color="auto"/>
                        <w:right w:val="none" w:sz="0" w:space="0" w:color="auto"/>
                      </w:divBdr>
                    </w:div>
                  </w:divsChild>
                </w:div>
                <w:div w:id="1106265184">
                  <w:marLeft w:val="0"/>
                  <w:marRight w:val="0"/>
                  <w:marTop w:val="0"/>
                  <w:marBottom w:val="0"/>
                  <w:divBdr>
                    <w:top w:val="none" w:sz="0" w:space="0" w:color="auto"/>
                    <w:left w:val="none" w:sz="0" w:space="0" w:color="auto"/>
                    <w:bottom w:val="none" w:sz="0" w:space="0" w:color="auto"/>
                    <w:right w:val="none" w:sz="0" w:space="0" w:color="auto"/>
                  </w:divBdr>
                  <w:divsChild>
                    <w:div w:id="1805656985">
                      <w:marLeft w:val="0"/>
                      <w:marRight w:val="0"/>
                      <w:marTop w:val="0"/>
                      <w:marBottom w:val="0"/>
                      <w:divBdr>
                        <w:top w:val="none" w:sz="0" w:space="0" w:color="auto"/>
                        <w:left w:val="none" w:sz="0" w:space="0" w:color="auto"/>
                        <w:bottom w:val="none" w:sz="0" w:space="0" w:color="auto"/>
                        <w:right w:val="none" w:sz="0" w:space="0" w:color="auto"/>
                      </w:divBdr>
                    </w:div>
                  </w:divsChild>
                </w:div>
                <w:div w:id="1527332526">
                  <w:marLeft w:val="0"/>
                  <w:marRight w:val="0"/>
                  <w:marTop w:val="0"/>
                  <w:marBottom w:val="0"/>
                  <w:divBdr>
                    <w:top w:val="none" w:sz="0" w:space="0" w:color="auto"/>
                    <w:left w:val="none" w:sz="0" w:space="0" w:color="auto"/>
                    <w:bottom w:val="none" w:sz="0" w:space="0" w:color="auto"/>
                    <w:right w:val="none" w:sz="0" w:space="0" w:color="auto"/>
                  </w:divBdr>
                  <w:divsChild>
                    <w:div w:id="885675917">
                      <w:marLeft w:val="0"/>
                      <w:marRight w:val="0"/>
                      <w:marTop w:val="0"/>
                      <w:marBottom w:val="0"/>
                      <w:divBdr>
                        <w:top w:val="none" w:sz="0" w:space="0" w:color="auto"/>
                        <w:left w:val="none" w:sz="0" w:space="0" w:color="auto"/>
                        <w:bottom w:val="none" w:sz="0" w:space="0" w:color="auto"/>
                        <w:right w:val="none" w:sz="0" w:space="0" w:color="auto"/>
                      </w:divBdr>
                    </w:div>
                  </w:divsChild>
                </w:div>
                <w:div w:id="27069407">
                  <w:marLeft w:val="0"/>
                  <w:marRight w:val="0"/>
                  <w:marTop w:val="0"/>
                  <w:marBottom w:val="0"/>
                  <w:divBdr>
                    <w:top w:val="none" w:sz="0" w:space="0" w:color="auto"/>
                    <w:left w:val="none" w:sz="0" w:space="0" w:color="auto"/>
                    <w:bottom w:val="none" w:sz="0" w:space="0" w:color="auto"/>
                    <w:right w:val="none" w:sz="0" w:space="0" w:color="auto"/>
                  </w:divBdr>
                  <w:divsChild>
                    <w:div w:id="914556725">
                      <w:marLeft w:val="0"/>
                      <w:marRight w:val="0"/>
                      <w:marTop w:val="0"/>
                      <w:marBottom w:val="0"/>
                      <w:divBdr>
                        <w:top w:val="none" w:sz="0" w:space="0" w:color="auto"/>
                        <w:left w:val="none" w:sz="0" w:space="0" w:color="auto"/>
                        <w:bottom w:val="none" w:sz="0" w:space="0" w:color="auto"/>
                        <w:right w:val="none" w:sz="0" w:space="0" w:color="auto"/>
                      </w:divBdr>
                    </w:div>
                  </w:divsChild>
                </w:div>
                <w:div w:id="1777094529">
                  <w:marLeft w:val="0"/>
                  <w:marRight w:val="0"/>
                  <w:marTop w:val="0"/>
                  <w:marBottom w:val="0"/>
                  <w:divBdr>
                    <w:top w:val="none" w:sz="0" w:space="0" w:color="auto"/>
                    <w:left w:val="none" w:sz="0" w:space="0" w:color="auto"/>
                    <w:bottom w:val="none" w:sz="0" w:space="0" w:color="auto"/>
                    <w:right w:val="none" w:sz="0" w:space="0" w:color="auto"/>
                  </w:divBdr>
                  <w:divsChild>
                    <w:div w:id="1743061532">
                      <w:marLeft w:val="0"/>
                      <w:marRight w:val="0"/>
                      <w:marTop w:val="0"/>
                      <w:marBottom w:val="0"/>
                      <w:divBdr>
                        <w:top w:val="none" w:sz="0" w:space="0" w:color="auto"/>
                        <w:left w:val="none" w:sz="0" w:space="0" w:color="auto"/>
                        <w:bottom w:val="none" w:sz="0" w:space="0" w:color="auto"/>
                        <w:right w:val="none" w:sz="0" w:space="0" w:color="auto"/>
                      </w:divBdr>
                    </w:div>
                  </w:divsChild>
                </w:div>
                <w:div w:id="1181353200">
                  <w:marLeft w:val="0"/>
                  <w:marRight w:val="0"/>
                  <w:marTop w:val="0"/>
                  <w:marBottom w:val="0"/>
                  <w:divBdr>
                    <w:top w:val="none" w:sz="0" w:space="0" w:color="auto"/>
                    <w:left w:val="none" w:sz="0" w:space="0" w:color="auto"/>
                    <w:bottom w:val="none" w:sz="0" w:space="0" w:color="auto"/>
                    <w:right w:val="none" w:sz="0" w:space="0" w:color="auto"/>
                  </w:divBdr>
                  <w:divsChild>
                    <w:div w:id="467866117">
                      <w:marLeft w:val="0"/>
                      <w:marRight w:val="0"/>
                      <w:marTop w:val="0"/>
                      <w:marBottom w:val="0"/>
                      <w:divBdr>
                        <w:top w:val="none" w:sz="0" w:space="0" w:color="auto"/>
                        <w:left w:val="none" w:sz="0" w:space="0" w:color="auto"/>
                        <w:bottom w:val="none" w:sz="0" w:space="0" w:color="auto"/>
                        <w:right w:val="none" w:sz="0" w:space="0" w:color="auto"/>
                      </w:divBdr>
                    </w:div>
                  </w:divsChild>
                </w:div>
                <w:div w:id="112529207">
                  <w:marLeft w:val="0"/>
                  <w:marRight w:val="0"/>
                  <w:marTop w:val="0"/>
                  <w:marBottom w:val="0"/>
                  <w:divBdr>
                    <w:top w:val="none" w:sz="0" w:space="0" w:color="auto"/>
                    <w:left w:val="none" w:sz="0" w:space="0" w:color="auto"/>
                    <w:bottom w:val="none" w:sz="0" w:space="0" w:color="auto"/>
                    <w:right w:val="none" w:sz="0" w:space="0" w:color="auto"/>
                  </w:divBdr>
                  <w:divsChild>
                    <w:div w:id="1740860577">
                      <w:marLeft w:val="0"/>
                      <w:marRight w:val="0"/>
                      <w:marTop w:val="0"/>
                      <w:marBottom w:val="0"/>
                      <w:divBdr>
                        <w:top w:val="none" w:sz="0" w:space="0" w:color="auto"/>
                        <w:left w:val="none" w:sz="0" w:space="0" w:color="auto"/>
                        <w:bottom w:val="none" w:sz="0" w:space="0" w:color="auto"/>
                        <w:right w:val="none" w:sz="0" w:space="0" w:color="auto"/>
                      </w:divBdr>
                    </w:div>
                  </w:divsChild>
                </w:div>
                <w:div w:id="734088060">
                  <w:marLeft w:val="0"/>
                  <w:marRight w:val="0"/>
                  <w:marTop w:val="0"/>
                  <w:marBottom w:val="0"/>
                  <w:divBdr>
                    <w:top w:val="none" w:sz="0" w:space="0" w:color="auto"/>
                    <w:left w:val="none" w:sz="0" w:space="0" w:color="auto"/>
                    <w:bottom w:val="none" w:sz="0" w:space="0" w:color="auto"/>
                    <w:right w:val="none" w:sz="0" w:space="0" w:color="auto"/>
                  </w:divBdr>
                  <w:divsChild>
                    <w:div w:id="773595106">
                      <w:marLeft w:val="0"/>
                      <w:marRight w:val="0"/>
                      <w:marTop w:val="0"/>
                      <w:marBottom w:val="0"/>
                      <w:divBdr>
                        <w:top w:val="none" w:sz="0" w:space="0" w:color="auto"/>
                        <w:left w:val="none" w:sz="0" w:space="0" w:color="auto"/>
                        <w:bottom w:val="none" w:sz="0" w:space="0" w:color="auto"/>
                        <w:right w:val="none" w:sz="0" w:space="0" w:color="auto"/>
                      </w:divBdr>
                    </w:div>
                  </w:divsChild>
                </w:div>
                <w:div w:id="179246159">
                  <w:marLeft w:val="0"/>
                  <w:marRight w:val="0"/>
                  <w:marTop w:val="0"/>
                  <w:marBottom w:val="0"/>
                  <w:divBdr>
                    <w:top w:val="none" w:sz="0" w:space="0" w:color="auto"/>
                    <w:left w:val="none" w:sz="0" w:space="0" w:color="auto"/>
                    <w:bottom w:val="none" w:sz="0" w:space="0" w:color="auto"/>
                    <w:right w:val="none" w:sz="0" w:space="0" w:color="auto"/>
                  </w:divBdr>
                  <w:divsChild>
                    <w:div w:id="62069065">
                      <w:marLeft w:val="0"/>
                      <w:marRight w:val="0"/>
                      <w:marTop w:val="0"/>
                      <w:marBottom w:val="0"/>
                      <w:divBdr>
                        <w:top w:val="none" w:sz="0" w:space="0" w:color="auto"/>
                        <w:left w:val="none" w:sz="0" w:space="0" w:color="auto"/>
                        <w:bottom w:val="none" w:sz="0" w:space="0" w:color="auto"/>
                        <w:right w:val="none" w:sz="0" w:space="0" w:color="auto"/>
                      </w:divBdr>
                    </w:div>
                  </w:divsChild>
                </w:div>
                <w:div w:id="908416495">
                  <w:marLeft w:val="0"/>
                  <w:marRight w:val="0"/>
                  <w:marTop w:val="0"/>
                  <w:marBottom w:val="0"/>
                  <w:divBdr>
                    <w:top w:val="none" w:sz="0" w:space="0" w:color="auto"/>
                    <w:left w:val="none" w:sz="0" w:space="0" w:color="auto"/>
                    <w:bottom w:val="none" w:sz="0" w:space="0" w:color="auto"/>
                    <w:right w:val="none" w:sz="0" w:space="0" w:color="auto"/>
                  </w:divBdr>
                  <w:divsChild>
                    <w:div w:id="518348251">
                      <w:marLeft w:val="0"/>
                      <w:marRight w:val="0"/>
                      <w:marTop w:val="0"/>
                      <w:marBottom w:val="0"/>
                      <w:divBdr>
                        <w:top w:val="none" w:sz="0" w:space="0" w:color="auto"/>
                        <w:left w:val="none" w:sz="0" w:space="0" w:color="auto"/>
                        <w:bottom w:val="none" w:sz="0" w:space="0" w:color="auto"/>
                        <w:right w:val="none" w:sz="0" w:space="0" w:color="auto"/>
                      </w:divBdr>
                    </w:div>
                  </w:divsChild>
                </w:div>
                <w:div w:id="305478126">
                  <w:marLeft w:val="0"/>
                  <w:marRight w:val="0"/>
                  <w:marTop w:val="0"/>
                  <w:marBottom w:val="0"/>
                  <w:divBdr>
                    <w:top w:val="none" w:sz="0" w:space="0" w:color="auto"/>
                    <w:left w:val="none" w:sz="0" w:space="0" w:color="auto"/>
                    <w:bottom w:val="none" w:sz="0" w:space="0" w:color="auto"/>
                    <w:right w:val="none" w:sz="0" w:space="0" w:color="auto"/>
                  </w:divBdr>
                  <w:divsChild>
                    <w:div w:id="1445274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633866">
          <w:marLeft w:val="0"/>
          <w:marRight w:val="0"/>
          <w:marTop w:val="0"/>
          <w:marBottom w:val="0"/>
          <w:divBdr>
            <w:top w:val="none" w:sz="0" w:space="0" w:color="auto"/>
            <w:left w:val="none" w:sz="0" w:space="0" w:color="auto"/>
            <w:bottom w:val="none" w:sz="0" w:space="0" w:color="auto"/>
            <w:right w:val="none" w:sz="0" w:space="0" w:color="auto"/>
          </w:divBdr>
          <w:divsChild>
            <w:div w:id="1691106575">
              <w:marLeft w:val="0"/>
              <w:marRight w:val="0"/>
              <w:marTop w:val="0"/>
              <w:marBottom w:val="0"/>
              <w:divBdr>
                <w:top w:val="none" w:sz="0" w:space="0" w:color="auto"/>
                <w:left w:val="none" w:sz="0" w:space="0" w:color="auto"/>
                <w:bottom w:val="none" w:sz="0" w:space="0" w:color="auto"/>
                <w:right w:val="none" w:sz="0" w:space="0" w:color="auto"/>
              </w:divBdr>
            </w:div>
            <w:div w:id="1107777491">
              <w:marLeft w:val="0"/>
              <w:marRight w:val="0"/>
              <w:marTop w:val="0"/>
              <w:marBottom w:val="0"/>
              <w:divBdr>
                <w:top w:val="none" w:sz="0" w:space="0" w:color="auto"/>
                <w:left w:val="none" w:sz="0" w:space="0" w:color="auto"/>
                <w:bottom w:val="none" w:sz="0" w:space="0" w:color="auto"/>
                <w:right w:val="none" w:sz="0" w:space="0" w:color="auto"/>
              </w:divBdr>
              <w:divsChild>
                <w:div w:id="1318461696">
                  <w:marLeft w:val="0"/>
                  <w:marRight w:val="0"/>
                  <w:marTop w:val="0"/>
                  <w:marBottom w:val="0"/>
                  <w:divBdr>
                    <w:top w:val="none" w:sz="0" w:space="0" w:color="auto"/>
                    <w:left w:val="none" w:sz="0" w:space="0" w:color="auto"/>
                    <w:bottom w:val="none" w:sz="0" w:space="0" w:color="auto"/>
                    <w:right w:val="none" w:sz="0" w:space="0" w:color="auto"/>
                  </w:divBdr>
                  <w:divsChild>
                    <w:div w:id="534081756">
                      <w:marLeft w:val="0"/>
                      <w:marRight w:val="0"/>
                      <w:marTop w:val="0"/>
                      <w:marBottom w:val="0"/>
                      <w:divBdr>
                        <w:top w:val="none" w:sz="0" w:space="0" w:color="auto"/>
                        <w:left w:val="none" w:sz="0" w:space="0" w:color="auto"/>
                        <w:bottom w:val="none" w:sz="0" w:space="0" w:color="auto"/>
                        <w:right w:val="none" w:sz="0" w:space="0" w:color="auto"/>
                      </w:divBdr>
                    </w:div>
                  </w:divsChild>
                </w:div>
                <w:div w:id="1873421819">
                  <w:marLeft w:val="0"/>
                  <w:marRight w:val="0"/>
                  <w:marTop w:val="0"/>
                  <w:marBottom w:val="0"/>
                  <w:divBdr>
                    <w:top w:val="none" w:sz="0" w:space="0" w:color="auto"/>
                    <w:left w:val="none" w:sz="0" w:space="0" w:color="auto"/>
                    <w:bottom w:val="none" w:sz="0" w:space="0" w:color="auto"/>
                    <w:right w:val="none" w:sz="0" w:space="0" w:color="auto"/>
                  </w:divBdr>
                  <w:divsChild>
                    <w:div w:id="370497982">
                      <w:marLeft w:val="0"/>
                      <w:marRight w:val="0"/>
                      <w:marTop w:val="0"/>
                      <w:marBottom w:val="0"/>
                      <w:divBdr>
                        <w:top w:val="none" w:sz="0" w:space="0" w:color="auto"/>
                        <w:left w:val="none" w:sz="0" w:space="0" w:color="auto"/>
                        <w:bottom w:val="none" w:sz="0" w:space="0" w:color="auto"/>
                        <w:right w:val="none" w:sz="0" w:space="0" w:color="auto"/>
                      </w:divBdr>
                    </w:div>
                  </w:divsChild>
                </w:div>
                <w:div w:id="992832955">
                  <w:marLeft w:val="0"/>
                  <w:marRight w:val="0"/>
                  <w:marTop w:val="0"/>
                  <w:marBottom w:val="0"/>
                  <w:divBdr>
                    <w:top w:val="none" w:sz="0" w:space="0" w:color="auto"/>
                    <w:left w:val="none" w:sz="0" w:space="0" w:color="auto"/>
                    <w:bottom w:val="none" w:sz="0" w:space="0" w:color="auto"/>
                    <w:right w:val="none" w:sz="0" w:space="0" w:color="auto"/>
                  </w:divBdr>
                  <w:divsChild>
                    <w:div w:id="490102936">
                      <w:marLeft w:val="0"/>
                      <w:marRight w:val="0"/>
                      <w:marTop w:val="0"/>
                      <w:marBottom w:val="0"/>
                      <w:divBdr>
                        <w:top w:val="none" w:sz="0" w:space="0" w:color="auto"/>
                        <w:left w:val="none" w:sz="0" w:space="0" w:color="auto"/>
                        <w:bottom w:val="none" w:sz="0" w:space="0" w:color="auto"/>
                        <w:right w:val="none" w:sz="0" w:space="0" w:color="auto"/>
                      </w:divBdr>
                    </w:div>
                  </w:divsChild>
                </w:div>
                <w:div w:id="2119835116">
                  <w:marLeft w:val="0"/>
                  <w:marRight w:val="0"/>
                  <w:marTop w:val="0"/>
                  <w:marBottom w:val="0"/>
                  <w:divBdr>
                    <w:top w:val="none" w:sz="0" w:space="0" w:color="auto"/>
                    <w:left w:val="none" w:sz="0" w:space="0" w:color="auto"/>
                    <w:bottom w:val="none" w:sz="0" w:space="0" w:color="auto"/>
                    <w:right w:val="none" w:sz="0" w:space="0" w:color="auto"/>
                  </w:divBdr>
                  <w:divsChild>
                    <w:div w:id="1192037153">
                      <w:marLeft w:val="0"/>
                      <w:marRight w:val="0"/>
                      <w:marTop w:val="0"/>
                      <w:marBottom w:val="0"/>
                      <w:divBdr>
                        <w:top w:val="none" w:sz="0" w:space="0" w:color="auto"/>
                        <w:left w:val="none" w:sz="0" w:space="0" w:color="auto"/>
                        <w:bottom w:val="none" w:sz="0" w:space="0" w:color="auto"/>
                        <w:right w:val="none" w:sz="0" w:space="0" w:color="auto"/>
                      </w:divBdr>
                    </w:div>
                  </w:divsChild>
                </w:div>
                <w:div w:id="1665669143">
                  <w:marLeft w:val="0"/>
                  <w:marRight w:val="0"/>
                  <w:marTop w:val="0"/>
                  <w:marBottom w:val="0"/>
                  <w:divBdr>
                    <w:top w:val="none" w:sz="0" w:space="0" w:color="auto"/>
                    <w:left w:val="none" w:sz="0" w:space="0" w:color="auto"/>
                    <w:bottom w:val="none" w:sz="0" w:space="0" w:color="auto"/>
                    <w:right w:val="none" w:sz="0" w:space="0" w:color="auto"/>
                  </w:divBdr>
                  <w:divsChild>
                    <w:div w:id="1848012236">
                      <w:marLeft w:val="0"/>
                      <w:marRight w:val="0"/>
                      <w:marTop w:val="0"/>
                      <w:marBottom w:val="0"/>
                      <w:divBdr>
                        <w:top w:val="none" w:sz="0" w:space="0" w:color="auto"/>
                        <w:left w:val="none" w:sz="0" w:space="0" w:color="auto"/>
                        <w:bottom w:val="none" w:sz="0" w:space="0" w:color="auto"/>
                        <w:right w:val="none" w:sz="0" w:space="0" w:color="auto"/>
                      </w:divBdr>
                    </w:div>
                  </w:divsChild>
                </w:div>
                <w:div w:id="834304070">
                  <w:marLeft w:val="0"/>
                  <w:marRight w:val="0"/>
                  <w:marTop w:val="0"/>
                  <w:marBottom w:val="0"/>
                  <w:divBdr>
                    <w:top w:val="none" w:sz="0" w:space="0" w:color="auto"/>
                    <w:left w:val="none" w:sz="0" w:space="0" w:color="auto"/>
                    <w:bottom w:val="none" w:sz="0" w:space="0" w:color="auto"/>
                    <w:right w:val="none" w:sz="0" w:space="0" w:color="auto"/>
                  </w:divBdr>
                  <w:divsChild>
                    <w:div w:id="1083260637">
                      <w:marLeft w:val="0"/>
                      <w:marRight w:val="0"/>
                      <w:marTop w:val="0"/>
                      <w:marBottom w:val="0"/>
                      <w:divBdr>
                        <w:top w:val="none" w:sz="0" w:space="0" w:color="auto"/>
                        <w:left w:val="none" w:sz="0" w:space="0" w:color="auto"/>
                        <w:bottom w:val="none" w:sz="0" w:space="0" w:color="auto"/>
                        <w:right w:val="none" w:sz="0" w:space="0" w:color="auto"/>
                      </w:divBdr>
                    </w:div>
                  </w:divsChild>
                </w:div>
                <w:div w:id="1574046181">
                  <w:marLeft w:val="0"/>
                  <w:marRight w:val="0"/>
                  <w:marTop w:val="0"/>
                  <w:marBottom w:val="0"/>
                  <w:divBdr>
                    <w:top w:val="none" w:sz="0" w:space="0" w:color="auto"/>
                    <w:left w:val="none" w:sz="0" w:space="0" w:color="auto"/>
                    <w:bottom w:val="none" w:sz="0" w:space="0" w:color="auto"/>
                    <w:right w:val="none" w:sz="0" w:space="0" w:color="auto"/>
                  </w:divBdr>
                  <w:divsChild>
                    <w:div w:id="1403213309">
                      <w:marLeft w:val="0"/>
                      <w:marRight w:val="0"/>
                      <w:marTop w:val="0"/>
                      <w:marBottom w:val="0"/>
                      <w:divBdr>
                        <w:top w:val="none" w:sz="0" w:space="0" w:color="auto"/>
                        <w:left w:val="none" w:sz="0" w:space="0" w:color="auto"/>
                        <w:bottom w:val="none" w:sz="0" w:space="0" w:color="auto"/>
                        <w:right w:val="none" w:sz="0" w:space="0" w:color="auto"/>
                      </w:divBdr>
                    </w:div>
                  </w:divsChild>
                </w:div>
                <w:div w:id="219098936">
                  <w:marLeft w:val="0"/>
                  <w:marRight w:val="0"/>
                  <w:marTop w:val="0"/>
                  <w:marBottom w:val="0"/>
                  <w:divBdr>
                    <w:top w:val="none" w:sz="0" w:space="0" w:color="auto"/>
                    <w:left w:val="none" w:sz="0" w:space="0" w:color="auto"/>
                    <w:bottom w:val="none" w:sz="0" w:space="0" w:color="auto"/>
                    <w:right w:val="none" w:sz="0" w:space="0" w:color="auto"/>
                  </w:divBdr>
                  <w:divsChild>
                    <w:div w:id="287274733">
                      <w:marLeft w:val="0"/>
                      <w:marRight w:val="0"/>
                      <w:marTop w:val="0"/>
                      <w:marBottom w:val="0"/>
                      <w:divBdr>
                        <w:top w:val="none" w:sz="0" w:space="0" w:color="auto"/>
                        <w:left w:val="none" w:sz="0" w:space="0" w:color="auto"/>
                        <w:bottom w:val="none" w:sz="0" w:space="0" w:color="auto"/>
                        <w:right w:val="none" w:sz="0" w:space="0" w:color="auto"/>
                      </w:divBdr>
                    </w:div>
                  </w:divsChild>
                </w:div>
                <w:div w:id="411586217">
                  <w:marLeft w:val="0"/>
                  <w:marRight w:val="0"/>
                  <w:marTop w:val="0"/>
                  <w:marBottom w:val="0"/>
                  <w:divBdr>
                    <w:top w:val="none" w:sz="0" w:space="0" w:color="auto"/>
                    <w:left w:val="none" w:sz="0" w:space="0" w:color="auto"/>
                    <w:bottom w:val="none" w:sz="0" w:space="0" w:color="auto"/>
                    <w:right w:val="none" w:sz="0" w:space="0" w:color="auto"/>
                  </w:divBdr>
                  <w:divsChild>
                    <w:div w:id="2141914667">
                      <w:marLeft w:val="0"/>
                      <w:marRight w:val="0"/>
                      <w:marTop w:val="0"/>
                      <w:marBottom w:val="0"/>
                      <w:divBdr>
                        <w:top w:val="none" w:sz="0" w:space="0" w:color="auto"/>
                        <w:left w:val="none" w:sz="0" w:space="0" w:color="auto"/>
                        <w:bottom w:val="none" w:sz="0" w:space="0" w:color="auto"/>
                        <w:right w:val="none" w:sz="0" w:space="0" w:color="auto"/>
                      </w:divBdr>
                    </w:div>
                  </w:divsChild>
                </w:div>
                <w:div w:id="2095321819">
                  <w:marLeft w:val="0"/>
                  <w:marRight w:val="0"/>
                  <w:marTop w:val="0"/>
                  <w:marBottom w:val="0"/>
                  <w:divBdr>
                    <w:top w:val="none" w:sz="0" w:space="0" w:color="auto"/>
                    <w:left w:val="none" w:sz="0" w:space="0" w:color="auto"/>
                    <w:bottom w:val="none" w:sz="0" w:space="0" w:color="auto"/>
                    <w:right w:val="none" w:sz="0" w:space="0" w:color="auto"/>
                  </w:divBdr>
                  <w:divsChild>
                    <w:div w:id="1233858383">
                      <w:marLeft w:val="0"/>
                      <w:marRight w:val="0"/>
                      <w:marTop w:val="0"/>
                      <w:marBottom w:val="0"/>
                      <w:divBdr>
                        <w:top w:val="none" w:sz="0" w:space="0" w:color="auto"/>
                        <w:left w:val="none" w:sz="0" w:space="0" w:color="auto"/>
                        <w:bottom w:val="none" w:sz="0" w:space="0" w:color="auto"/>
                        <w:right w:val="none" w:sz="0" w:space="0" w:color="auto"/>
                      </w:divBdr>
                    </w:div>
                  </w:divsChild>
                </w:div>
                <w:div w:id="2117090319">
                  <w:marLeft w:val="0"/>
                  <w:marRight w:val="0"/>
                  <w:marTop w:val="0"/>
                  <w:marBottom w:val="0"/>
                  <w:divBdr>
                    <w:top w:val="none" w:sz="0" w:space="0" w:color="auto"/>
                    <w:left w:val="none" w:sz="0" w:space="0" w:color="auto"/>
                    <w:bottom w:val="none" w:sz="0" w:space="0" w:color="auto"/>
                    <w:right w:val="none" w:sz="0" w:space="0" w:color="auto"/>
                  </w:divBdr>
                  <w:divsChild>
                    <w:div w:id="1598709349">
                      <w:marLeft w:val="0"/>
                      <w:marRight w:val="0"/>
                      <w:marTop w:val="0"/>
                      <w:marBottom w:val="0"/>
                      <w:divBdr>
                        <w:top w:val="none" w:sz="0" w:space="0" w:color="auto"/>
                        <w:left w:val="none" w:sz="0" w:space="0" w:color="auto"/>
                        <w:bottom w:val="none" w:sz="0" w:space="0" w:color="auto"/>
                        <w:right w:val="none" w:sz="0" w:space="0" w:color="auto"/>
                      </w:divBdr>
                    </w:div>
                  </w:divsChild>
                </w:div>
                <w:div w:id="1147094065">
                  <w:marLeft w:val="0"/>
                  <w:marRight w:val="0"/>
                  <w:marTop w:val="0"/>
                  <w:marBottom w:val="0"/>
                  <w:divBdr>
                    <w:top w:val="none" w:sz="0" w:space="0" w:color="auto"/>
                    <w:left w:val="none" w:sz="0" w:space="0" w:color="auto"/>
                    <w:bottom w:val="none" w:sz="0" w:space="0" w:color="auto"/>
                    <w:right w:val="none" w:sz="0" w:space="0" w:color="auto"/>
                  </w:divBdr>
                  <w:divsChild>
                    <w:div w:id="809521796">
                      <w:marLeft w:val="0"/>
                      <w:marRight w:val="0"/>
                      <w:marTop w:val="0"/>
                      <w:marBottom w:val="0"/>
                      <w:divBdr>
                        <w:top w:val="none" w:sz="0" w:space="0" w:color="auto"/>
                        <w:left w:val="none" w:sz="0" w:space="0" w:color="auto"/>
                        <w:bottom w:val="none" w:sz="0" w:space="0" w:color="auto"/>
                        <w:right w:val="none" w:sz="0" w:space="0" w:color="auto"/>
                      </w:divBdr>
                    </w:div>
                  </w:divsChild>
                </w:div>
                <w:div w:id="1751778459">
                  <w:marLeft w:val="0"/>
                  <w:marRight w:val="0"/>
                  <w:marTop w:val="0"/>
                  <w:marBottom w:val="0"/>
                  <w:divBdr>
                    <w:top w:val="none" w:sz="0" w:space="0" w:color="auto"/>
                    <w:left w:val="none" w:sz="0" w:space="0" w:color="auto"/>
                    <w:bottom w:val="none" w:sz="0" w:space="0" w:color="auto"/>
                    <w:right w:val="none" w:sz="0" w:space="0" w:color="auto"/>
                  </w:divBdr>
                  <w:divsChild>
                    <w:div w:id="755445466">
                      <w:marLeft w:val="0"/>
                      <w:marRight w:val="0"/>
                      <w:marTop w:val="0"/>
                      <w:marBottom w:val="0"/>
                      <w:divBdr>
                        <w:top w:val="none" w:sz="0" w:space="0" w:color="auto"/>
                        <w:left w:val="none" w:sz="0" w:space="0" w:color="auto"/>
                        <w:bottom w:val="none" w:sz="0" w:space="0" w:color="auto"/>
                        <w:right w:val="none" w:sz="0" w:space="0" w:color="auto"/>
                      </w:divBdr>
                    </w:div>
                  </w:divsChild>
                </w:div>
                <w:div w:id="2002850657">
                  <w:marLeft w:val="0"/>
                  <w:marRight w:val="0"/>
                  <w:marTop w:val="0"/>
                  <w:marBottom w:val="0"/>
                  <w:divBdr>
                    <w:top w:val="none" w:sz="0" w:space="0" w:color="auto"/>
                    <w:left w:val="none" w:sz="0" w:space="0" w:color="auto"/>
                    <w:bottom w:val="none" w:sz="0" w:space="0" w:color="auto"/>
                    <w:right w:val="none" w:sz="0" w:space="0" w:color="auto"/>
                  </w:divBdr>
                  <w:divsChild>
                    <w:div w:id="686712262">
                      <w:marLeft w:val="0"/>
                      <w:marRight w:val="0"/>
                      <w:marTop w:val="0"/>
                      <w:marBottom w:val="0"/>
                      <w:divBdr>
                        <w:top w:val="none" w:sz="0" w:space="0" w:color="auto"/>
                        <w:left w:val="none" w:sz="0" w:space="0" w:color="auto"/>
                        <w:bottom w:val="none" w:sz="0" w:space="0" w:color="auto"/>
                        <w:right w:val="none" w:sz="0" w:space="0" w:color="auto"/>
                      </w:divBdr>
                    </w:div>
                  </w:divsChild>
                </w:div>
                <w:div w:id="33117868">
                  <w:marLeft w:val="0"/>
                  <w:marRight w:val="0"/>
                  <w:marTop w:val="0"/>
                  <w:marBottom w:val="0"/>
                  <w:divBdr>
                    <w:top w:val="none" w:sz="0" w:space="0" w:color="auto"/>
                    <w:left w:val="none" w:sz="0" w:space="0" w:color="auto"/>
                    <w:bottom w:val="none" w:sz="0" w:space="0" w:color="auto"/>
                    <w:right w:val="none" w:sz="0" w:space="0" w:color="auto"/>
                  </w:divBdr>
                  <w:divsChild>
                    <w:div w:id="236062877">
                      <w:marLeft w:val="0"/>
                      <w:marRight w:val="0"/>
                      <w:marTop w:val="0"/>
                      <w:marBottom w:val="0"/>
                      <w:divBdr>
                        <w:top w:val="none" w:sz="0" w:space="0" w:color="auto"/>
                        <w:left w:val="none" w:sz="0" w:space="0" w:color="auto"/>
                        <w:bottom w:val="none" w:sz="0" w:space="0" w:color="auto"/>
                        <w:right w:val="none" w:sz="0" w:space="0" w:color="auto"/>
                      </w:divBdr>
                    </w:div>
                  </w:divsChild>
                </w:div>
                <w:div w:id="1252662335">
                  <w:marLeft w:val="0"/>
                  <w:marRight w:val="0"/>
                  <w:marTop w:val="0"/>
                  <w:marBottom w:val="0"/>
                  <w:divBdr>
                    <w:top w:val="none" w:sz="0" w:space="0" w:color="auto"/>
                    <w:left w:val="none" w:sz="0" w:space="0" w:color="auto"/>
                    <w:bottom w:val="none" w:sz="0" w:space="0" w:color="auto"/>
                    <w:right w:val="none" w:sz="0" w:space="0" w:color="auto"/>
                  </w:divBdr>
                  <w:divsChild>
                    <w:div w:id="765806258">
                      <w:marLeft w:val="0"/>
                      <w:marRight w:val="0"/>
                      <w:marTop w:val="0"/>
                      <w:marBottom w:val="0"/>
                      <w:divBdr>
                        <w:top w:val="none" w:sz="0" w:space="0" w:color="auto"/>
                        <w:left w:val="none" w:sz="0" w:space="0" w:color="auto"/>
                        <w:bottom w:val="none" w:sz="0" w:space="0" w:color="auto"/>
                        <w:right w:val="none" w:sz="0" w:space="0" w:color="auto"/>
                      </w:divBdr>
                    </w:div>
                  </w:divsChild>
                </w:div>
                <w:div w:id="733283690">
                  <w:marLeft w:val="0"/>
                  <w:marRight w:val="0"/>
                  <w:marTop w:val="0"/>
                  <w:marBottom w:val="0"/>
                  <w:divBdr>
                    <w:top w:val="none" w:sz="0" w:space="0" w:color="auto"/>
                    <w:left w:val="none" w:sz="0" w:space="0" w:color="auto"/>
                    <w:bottom w:val="none" w:sz="0" w:space="0" w:color="auto"/>
                    <w:right w:val="none" w:sz="0" w:space="0" w:color="auto"/>
                  </w:divBdr>
                  <w:divsChild>
                    <w:div w:id="642852854">
                      <w:marLeft w:val="0"/>
                      <w:marRight w:val="0"/>
                      <w:marTop w:val="0"/>
                      <w:marBottom w:val="0"/>
                      <w:divBdr>
                        <w:top w:val="none" w:sz="0" w:space="0" w:color="auto"/>
                        <w:left w:val="none" w:sz="0" w:space="0" w:color="auto"/>
                        <w:bottom w:val="none" w:sz="0" w:space="0" w:color="auto"/>
                        <w:right w:val="none" w:sz="0" w:space="0" w:color="auto"/>
                      </w:divBdr>
                    </w:div>
                  </w:divsChild>
                </w:div>
                <w:div w:id="1685015828">
                  <w:marLeft w:val="0"/>
                  <w:marRight w:val="0"/>
                  <w:marTop w:val="0"/>
                  <w:marBottom w:val="0"/>
                  <w:divBdr>
                    <w:top w:val="none" w:sz="0" w:space="0" w:color="auto"/>
                    <w:left w:val="none" w:sz="0" w:space="0" w:color="auto"/>
                    <w:bottom w:val="none" w:sz="0" w:space="0" w:color="auto"/>
                    <w:right w:val="none" w:sz="0" w:space="0" w:color="auto"/>
                  </w:divBdr>
                  <w:divsChild>
                    <w:div w:id="1133789244">
                      <w:marLeft w:val="0"/>
                      <w:marRight w:val="0"/>
                      <w:marTop w:val="0"/>
                      <w:marBottom w:val="0"/>
                      <w:divBdr>
                        <w:top w:val="none" w:sz="0" w:space="0" w:color="auto"/>
                        <w:left w:val="none" w:sz="0" w:space="0" w:color="auto"/>
                        <w:bottom w:val="none" w:sz="0" w:space="0" w:color="auto"/>
                        <w:right w:val="none" w:sz="0" w:space="0" w:color="auto"/>
                      </w:divBdr>
                    </w:div>
                  </w:divsChild>
                </w:div>
                <w:div w:id="382169857">
                  <w:marLeft w:val="0"/>
                  <w:marRight w:val="0"/>
                  <w:marTop w:val="0"/>
                  <w:marBottom w:val="0"/>
                  <w:divBdr>
                    <w:top w:val="none" w:sz="0" w:space="0" w:color="auto"/>
                    <w:left w:val="none" w:sz="0" w:space="0" w:color="auto"/>
                    <w:bottom w:val="none" w:sz="0" w:space="0" w:color="auto"/>
                    <w:right w:val="none" w:sz="0" w:space="0" w:color="auto"/>
                  </w:divBdr>
                  <w:divsChild>
                    <w:div w:id="163009416">
                      <w:marLeft w:val="0"/>
                      <w:marRight w:val="0"/>
                      <w:marTop w:val="0"/>
                      <w:marBottom w:val="0"/>
                      <w:divBdr>
                        <w:top w:val="none" w:sz="0" w:space="0" w:color="auto"/>
                        <w:left w:val="none" w:sz="0" w:space="0" w:color="auto"/>
                        <w:bottom w:val="none" w:sz="0" w:space="0" w:color="auto"/>
                        <w:right w:val="none" w:sz="0" w:space="0" w:color="auto"/>
                      </w:divBdr>
                    </w:div>
                  </w:divsChild>
                </w:div>
                <w:div w:id="1910308909">
                  <w:marLeft w:val="0"/>
                  <w:marRight w:val="0"/>
                  <w:marTop w:val="0"/>
                  <w:marBottom w:val="0"/>
                  <w:divBdr>
                    <w:top w:val="none" w:sz="0" w:space="0" w:color="auto"/>
                    <w:left w:val="none" w:sz="0" w:space="0" w:color="auto"/>
                    <w:bottom w:val="none" w:sz="0" w:space="0" w:color="auto"/>
                    <w:right w:val="none" w:sz="0" w:space="0" w:color="auto"/>
                  </w:divBdr>
                  <w:divsChild>
                    <w:div w:id="446199185">
                      <w:marLeft w:val="0"/>
                      <w:marRight w:val="0"/>
                      <w:marTop w:val="0"/>
                      <w:marBottom w:val="0"/>
                      <w:divBdr>
                        <w:top w:val="none" w:sz="0" w:space="0" w:color="auto"/>
                        <w:left w:val="none" w:sz="0" w:space="0" w:color="auto"/>
                        <w:bottom w:val="none" w:sz="0" w:space="0" w:color="auto"/>
                        <w:right w:val="none" w:sz="0" w:space="0" w:color="auto"/>
                      </w:divBdr>
                    </w:div>
                  </w:divsChild>
                </w:div>
                <w:div w:id="861554544">
                  <w:marLeft w:val="0"/>
                  <w:marRight w:val="0"/>
                  <w:marTop w:val="0"/>
                  <w:marBottom w:val="0"/>
                  <w:divBdr>
                    <w:top w:val="none" w:sz="0" w:space="0" w:color="auto"/>
                    <w:left w:val="none" w:sz="0" w:space="0" w:color="auto"/>
                    <w:bottom w:val="none" w:sz="0" w:space="0" w:color="auto"/>
                    <w:right w:val="none" w:sz="0" w:space="0" w:color="auto"/>
                  </w:divBdr>
                  <w:divsChild>
                    <w:div w:id="1272123921">
                      <w:marLeft w:val="0"/>
                      <w:marRight w:val="0"/>
                      <w:marTop w:val="0"/>
                      <w:marBottom w:val="0"/>
                      <w:divBdr>
                        <w:top w:val="none" w:sz="0" w:space="0" w:color="auto"/>
                        <w:left w:val="none" w:sz="0" w:space="0" w:color="auto"/>
                        <w:bottom w:val="none" w:sz="0" w:space="0" w:color="auto"/>
                        <w:right w:val="none" w:sz="0" w:space="0" w:color="auto"/>
                      </w:divBdr>
                    </w:div>
                  </w:divsChild>
                </w:div>
                <w:div w:id="446698438">
                  <w:marLeft w:val="0"/>
                  <w:marRight w:val="0"/>
                  <w:marTop w:val="0"/>
                  <w:marBottom w:val="0"/>
                  <w:divBdr>
                    <w:top w:val="none" w:sz="0" w:space="0" w:color="auto"/>
                    <w:left w:val="none" w:sz="0" w:space="0" w:color="auto"/>
                    <w:bottom w:val="none" w:sz="0" w:space="0" w:color="auto"/>
                    <w:right w:val="none" w:sz="0" w:space="0" w:color="auto"/>
                  </w:divBdr>
                  <w:divsChild>
                    <w:div w:id="1003321960">
                      <w:marLeft w:val="0"/>
                      <w:marRight w:val="0"/>
                      <w:marTop w:val="0"/>
                      <w:marBottom w:val="0"/>
                      <w:divBdr>
                        <w:top w:val="none" w:sz="0" w:space="0" w:color="auto"/>
                        <w:left w:val="none" w:sz="0" w:space="0" w:color="auto"/>
                        <w:bottom w:val="none" w:sz="0" w:space="0" w:color="auto"/>
                        <w:right w:val="none" w:sz="0" w:space="0" w:color="auto"/>
                      </w:divBdr>
                    </w:div>
                  </w:divsChild>
                </w:div>
                <w:div w:id="364866592">
                  <w:marLeft w:val="0"/>
                  <w:marRight w:val="0"/>
                  <w:marTop w:val="0"/>
                  <w:marBottom w:val="0"/>
                  <w:divBdr>
                    <w:top w:val="none" w:sz="0" w:space="0" w:color="auto"/>
                    <w:left w:val="none" w:sz="0" w:space="0" w:color="auto"/>
                    <w:bottom w:val="none" w:sz="0" w:space="0" w:color="auto"/>
                    <w:right w:val="none" w:sz="0" w:space="0" w:color="auto"/>
                  </w:divBdr>
                  <w:divsChild>
                    <w:div w:id="777140248">
                      <w:marLeft w:val="0"/>
                      <w:marRight w:val="0"/>
                      <w:marTop w:val="0"/>
                      <w:marBottom w:val="0"/>
                      <w:divBdr>
                        <w:top w:val="none" w:sz="0" w:space="0" w:color="auto"/>
                        <w:left w:val="none" w:sz="0" w:space="0" w:color="auto"/>
                        <w:bottom w:val="none" w:sz="0" w:space="0" w:color="auto"/>
                        <w:right w:val="none" w:sz="0" w:space="0" w:color="auto"/>
                      </w:divBdr>
                    </w:div>
                  </w:divsChild>
                </w:div>
                <w:div w:id="842663918">
                  <w:marLeft w:val="0"/>
                  <w:marRight w:val="0"/>
                  <w:marTop w:val="0"/>
                  <w:marBottom w:val="0"/>
                  <w:divBdr>
                    <w:top w:val="none" w:sz="0" w:space="0" w:color="auto"/>
                    <w:left w:val="none" w:sz="0" w:space="0" w:color="auto"/>
                    <w:bottom w:val="none" w:sz="0" w:space="0" w:color="auto"/>
                    <w:right w:val="none" w:sz="0" w:space="0" w:color="auto"/>
                  </w:divBdr>
                  <w:divsChild>
                    <w:div w:id="932475553">
                      <w:marLeft w:val="0"/>
                      <w:marRight w:val="0"/>
                      <w:marTop w:val="0"/>
                      <w:marBottom w:val="0"/>
                      <w:divBdr>
                        <w:top w:val="none" w:sz="0" w:space="0" w:color="auto"/>
                        <w:left w:val="none" w:sz="0" w:space="0" w:color="auto"/>
                        <w:bottom w:val="none" w:sz="0" w:space="0" w:color="auto"/>
                        <w:right w:val="none" w:sz="0" w:space="0" w:color="auto"/>
                      </w:divBdr>
                    </w:div>
                  </w:divsChild>
                </w:div>
                <w:div w:id="67580692">
                  <w:marLeft w:val="0"/>
                  <w:marRight w:val="0"/>
                  <w:marTop w:val="0"/>
                  <w:marBottom w:val="0"/>
                  <w:divBdr>
                    <w:top w:val="none" w:sz="0" w:space="0" w:color="auto"/>
                    <w:left w:val="none" w:sz="0" w:space="0" w:color="auto"/>
                    <w:bottom w:val="none" w:sz="0" w:space="0" w:color="auto"/>
                    <w:right w:val="none" w:sz="0" w:space="0" w:color="auto"/>
                  </w:divBdr>
                  <w:divsChild>
                    <w:div w:id="806240591">
                      <w:marLeft w:val="0"/>
                      <w:marRight w:val="0"/>
                      <w:marTop w:val="0"/>
                      <w:marBottom w:val="0"/>
                      <w:divBdr>
                        <w:top w:val="none" w:sz="0" w:space="0" w:color="auto"/>
                        <w:left w:val="none" w:sz="0" w:space="0" w:color="auto"/>
                        <w:bottom w:val="none" w:sz="0" w:space="0" w:color="auto"/>
                        <w:right w:val="none" w:sz="0" w:space="0" w:color="auto"/>
                      </w:divBdr>
                    </w:div>
                  </w:divsChild>
                </w:div>
                <w:div w:id="144980787">
                  <w:marLeft w:val="0"/>
                  <w:marRight w:val="0"/>
                  <w:marTop w:val="0"/>
                  <w:marBottom w:val="0"/>
                  <w:divBdr>
                    <w:top w:val="none" w:sz="0" w:space="0" w:color="auto"/>
                    <w:left w:val="none" w:sz="0" w:space="0" w:color="auto"/>
                    <w:bottom w:val="none" w:sz="0" w:space="0" w:color="auto"/>
                    <w:right w:val="none" w:sz="0" w:space="0" w:color="auto"/>
                  </w:divBdr>
                  <w:divsChild>
                    <w:div w:id="744566998">
                      <w:marLeft w:val="0"/>
                      <w:marRight w:val="0"/>
                      <w:marTop w:val="0"/>
                      <w:marBottom w:val="0"/>
                      <w:divBdr>
                        <w:top w:val="none" w:sz="0" w:space="0" w:color="auto"/>
                        <w:left w:val="none" w:sz="0" w:space="0" w:color="auto"/>
                        <w:bottom w:val="none" w:sz="0" w:space="0" w:color="auto"/>
                        <w:right w:val="none" w:sz="0" w:space="0" w:color="auto"/>
                      </w:divBdr>
                    </w:div>
                  </w:divsChild>
                </w:div>
                <w:div w:id="1960719974">
                  <w:marLeft w:val="0"/>
                  <w:marRight w:val="0"/>
                  <w:marTop w:val="0"/>
                  <w:marBottom w:val="0"/>
                  <w:divBdr>
                    <w:top w:val="none" w:sz="0" w:space="0" w:color="auto"/>
                    <w:left w:val="none" w:sz="0" w:space="0" w:color="auto"/>
                    <w:bottom w:val="none" w:sz="0" w:space="0" w:color="auto"/>
                    <w:right w:val="none" w:sz="0" w:space="0" w:color="auto"/>
                  </w:divBdr>
                  <w:divsChild>
                    <w:div w:id="622078191">
                      <w:marLeft w:val="0"/>
                      <w:marRight w:val="0"/>
                      <w:marTop w:val="0"/>
                      <w:marBottom w:val="0"/>
                      <w:divBdr>
                        <w:top w:val="none" w:sz="0" w:space="0" w:color="auto"/>
                        <w:left w:val="none" w:sz="0" w:space="0" w:color="auto"/>
                        <w:bottom w:val="none" w:sz="0" w:space="0" w:color="auto"/>
                        <w:right w:val="none" w:sz="0" w:space="0" w:color="auto"/>
                      </w:divBdr>
                    </w:div>
                  </w:divsChild>
                </w:div>
                <w:div w:id="1734619567">
                  <w:marLeft w:val="0"/>
                  <w:marRight w:val="0"/>
                  <w:marTop w:val="0"/>
                  <w:marBottom w:val="0"/>
                  <w:divBdr>
                    <w:top w:val="none" w:sz="0" w:space="0" w:color="auto"/>
                    <w:left w:val="none" w:sz="0" w:space="0" w:color="auto"/>
                    <w:bottom w:val="none" w:sz="0" w:space="0" w:color="auto"/>
                    <w:right w:val="none" w:sz="0" w:space="0" w:color="auto"/>
                  </w:divBdr>
                  <w:divsChild>
                    <w:div w:id="2056656847">
                      <w:marLeft w:val="0"/>
                      <w:marRight w:val="0"/>
                      <w:marTop w:val="0"/>
                      <w:marBottom w:val="0"/>
                      <w:divBdr>
                        <w:top w:val="none" w:sz="0" w:space="0" w:color="auto"/>
                        <w:left w:val="none" w:sz="0" w:space="0" w:color="auto"/>
                        <w:bottom w:val="none" w:sz="0" w:space="0" w:color="auto"/>
                        <w:right w:val="none" w:sz="0" w:space="0" w:color="auto"/>
                      </w:divBdr>
                    </w:div>
                  </w:divsChild>
                </w:div>
                <w:div w:id="121582033">
                  <w:marLeft w:val="0"/>
                  <w:marRight w:val="0"/>
                  <w:marTop w:val="0"/>
                  <w:marBottom w:val="0"/>
                  <w:divBdr>
                    <w:top w:val="none" w:sz="0" w:space="0" w:color="auto"/>
                    <w:left w:val="none" w:sz="0" w:space="0" w:color="auto"/>
                    <w:bottom w:val="none" w:sz="0" w:space="0" w:color="auto"/>
                    <w:right w:val="none" w:sz="0" w:space="0" w:color="auto"/>
                  </w:divBdr>
                  <w:divsChild>
                    <w:div w:id="367754119">
                      <w:marLeft w:val="0"/>
                      <w:marRight w:val="0"/>
                      <w:marTop w:val="0"/>
                      <w:marBottom w:val="0"/>
                      <w:divBdr>
                        <w:top w:val="none" w:sz="0" w:space="0" w:color="auto"/>
                        <w:left w:val="none" w:sz="0" w:space="0" w:color="auto"/>
                        <w:bottom w:val="none" w:sz="0" w:space="0" w:color="auto"/>
                        <w:right w:val="none" w:sz="0" w:space="0" w:color="auto"/>
                      </w:divBdr>
                    </w:div>
                  </w:divsChild>
                </w:div>
                <w:div w:id="1232542986">
                  <w:marLeft w:val="0"/>
                  <w:marRight w:val="0"/>
                  <w:marTop w:val="0"/>
                  <w:marBottom w:val="0"/>
                  <w:divBdr>
                    <w:top w:val="none" w:sz="0" w:space="0" w:color="auto"/>
                    <w:left w:val="none" w:sz="0" w:space="0" w:color="auto"/>
                    <w:bottom w:val="none" w:sz="0" w:space="0" w:color="auto"/>
                    <w:right w:val="none" w:sz="0" w:space="0" w:color="auto"/>
                  </w:divBdr>
                  <w:divsChild>
                    <w:div w:id="1056587952">
                      <w:marLeft w:val="0"/>
                      <w:marRight w:val="0"/>
                      <w:marTop w:val="0"/>
                      <w:marBottom w:val="0"/>
                      <w:divBdr>
                        <w:top w:val="none" w:sz="0" w:space="0" w:color="auto"/>
                        <w:left w:val="none" w:sz="0" w:space="0" w:color="auto"/>
                        <w:bottom w:val="none" w:sz="0" w:space="0" w:color="auto"/>
                        <w:right w:val="none" w:sz="0" w:space="0" w:color="auto"/>
                      </w:divBdr>
                    </w:div>
                  </w:divsChild>
                </w:div>
                <w:div w:id="1685352756">
                  <w:marLeft w:val="0"/>
                  <w:marRight w:val="0"/>
                  <w:marTop w:val="0"/>
                  <w:marBottom w:val="0"/>
                  <w:divBdr>
                    <w:top w:val="none" w:sz="0" w:space="0" w:color="auto"/>
                    <w:left w:val="none" w:sz="0" w:space="0" w:color="auto"/>
                    <w:bottom w:val="none" w:sz="0" w:space="0" w:color="auto"/>
                    <w:right w:val="none" w:sz="0" w:space="0" w:color="auto"/>
                  </w:divBdr>
                  <w:divsChild>
                    <w:div w:id="541089594">
                      <w:marLeft w:val="0"/>
                      <w:marRight w:val="0"/>
                      <w:marTop w:val="0"/>
                      <w:marBottom w:val="0"/>
                      <w:divBdr>
                        <w:top w:val="none" w:sz="0" w:space="0" w:color="auto"/>
                        <w:left w:val="none" w:sz="0" w:space="0" w:color="auto"/>
                        <w:bottom w:val="none" w:sz="0" w:space="0" w:color="auto"/>
                        <w:right w:val="none" w:sz="0" w:space="0" w:color="auto"/>
                      </w:divBdr>
                    </w:div>
                  </w:divsChild>
                </w:div>
                <w:div w:id="22830903">
                  <w:marLeft w:val="0"/>
                  <w:marRight w:val="0"/>
                  <w:marTop w:val="0"/>
                  <w:marBottom w:val="0"/>
                  <w:divBdr>
                    <w:top w:val="none" w:sz="0" w:space="0" w:color="auto"/>
                    <w:left w:val="none" w:sz="0" w:space="0" w:color="auto"/>
                    <w:bottom w:val="none" w:sz="0" w:space="0" w:color="auto"/>
                    <w:right w:val="none" w:sz="0" w:space="0" w:color="auto"/>
                  </w:divBdr>
                  <w:divsChild>
                    <w:div w:id="190993033">
                      <w:marLeft w:val="0"/>
                      <w:marRight w:val="0"/>
                      <w:marTop w:val="0"/>
                      <w:marBottom w:val="0"/>
                      <w:divBdr>
                        <w:top w:val="none" w:sz="0" w:space="0" w:color="auto"/>
                        <w:left w:val="none" w:sz="0" w:space="0" w:color="auto"/>
                        <w:bottom w:val="none" w:sz="0" w:space="0" w:color="auto"/>
                        <w:right w:val="none" w:sz="0" w:space="0" w:color="auto"/>
                      </w:divBdr>
                    </w:div>
                  </w:divsChild>
                </w:div>
                <w:div w:id="1338658036">
                  <w:marLeft w:val="0"/>
                  <w:marRight w:val="0"/>
                  <w:marTop w:val="0"/>
                  <w:marBottom w:val="0"/>
                  <w:divBdr>
                    <w:top w:val="none" w:sz="0" w:space="0" w:color="auto"/>
                    <w:left w:val="none" w:sz="0" w:space="0" w:color="auto"/>
                    <w:bottom w:val="none" w:sz="0" w:space="0" w:color="auto"/>
                    <w:right w:val="none" w:sz="0" w:space="0" w:color="auto"/>
                  </w:divBdr>
                  <w:divsChild>
                    <w:div w:id="1940602479">
                      <w:marLeft w:val="0"/>
                      <w:marRight w:val="0"/>
                      <w:marTop w:val="0"/>
                      <w:marBottom w:val="0"/>
                      <w:divBdr>
                        <w:top w:val="none" w:sz="0" w:space="0" w:color="auto"/>
                        <w:left w:val="none" w:sz="0" w:space="0" w:color="auto"/>
                        <w:bottom w:val="none" w:sz="0" w:space="0" w:color="auto"/>
                        <w:right w:val="none" w:sz="0" w:space="0" w:color="auto"/>
                      </w:divBdr>
                    </w:div>
                  </w:divsChild>
                </w:div>
                <w:div w:id="1003046863">
                  <w:marLeft w:val="0"/>
                  <w:marRight w:val="0"/>
                  <w:marTop w:val="0"/>
                  <w:marBottom w:val="0"/>
                  <w:divBdr>
                    <w:top w:val="none" w:sz="0" w:space="0" w:color="auto"/>
                    <w:left w:val="none" w:sz="0" w:space="0" w:color="auto"/>
                    <w:bottom w:val="none" w:sz="0" w:space="0" w:color="auto"/>
                    <w:right w:val="none" w:sz="0" w:space="0" w:color="auto"/>
                  </w:divBdr>
                  <w:divsChild>
                    <w:div w:id="1403481077">
                      <w:marLeft w:val="0"/>
                      <w:marRight w:val="0"/>
                      <w:marTop w:val="0"/>
                      <w:marBottom w:val="0"/>
                      <w:divBdr>
                        <w:top w:val="none" w:sz="0" w:space="0" w:color="auto"/>
                        <w:left w:val="none" w:sz="0" w:space="0" w:color="auto"/>
                        <w:bottom w:val="none" w:sz="0" w:space="0" w:color="auto"/>
                        <w:right w:val="none" w:sz="0" w:space="0" w:color="auto"/>
                      </w:divBdr>
                    </w:div>
                  </w:divsChild>
                </w:div>
                <w:div w:id="127289173">
                  <w:marLeft w:val="0"/>
                  <w:marRight w:val="0"/>
                  <w:marTop w:val="0"/>
                  <w:marBottom w:val="0"/>
                  <w:divBdr>
                    <w:top w:val="none" w:sz="0" w:space="0" w:color="auto"/>
                    <w:left w:val="none" w:sz="0" w:space="0" w:color="auto"/>
                    <w:bottom w:val="none" w:sz="0" w:space="0" w:color="auto"/>
                    <w:right w:val="none" w:sz="0" w:space="0" w:color="auto"/>
                  </w:divBdr>
                  <w:divsChild>
                    <w:div w:id="1748532426">
                      <w:marLeft w:val="0"/>
                      <w:marRight w:val="0"/>
                      <w:marTop w:val="0"/>
                      <w:marBottom w:val="0"/>
                      <w:divBdr>
                        <w:top w:val="none" w:sz="0" w:space="0" w:color="auto"/>
                        <w:left w:val="none" w:sz="0" w:space="0" w:color="auto"/>
                        <w:bottom w:val="none" w:sz="0" w:space="0" w:color="auto"/>
                        <w:right w:val="none" w:sz="0" w:space="0" w:color="auto"/>
                      </w:divBdr>
                    </w:div>
                  </w:divsChild>
                </w:div>
                <w:div w:id="1030685714">
                  <w:marLeft w:val="0"/>
                  <w:marRight w:val="0"/>
                  <w:marTop w:val="0"/>
                  <w:marBottom w:val="0"/>
                  <w:divBdr>
                    <w:top w:val="none" w:sz="0" w:space="0" w:color="auto"/>
                    <w:left w:val="none" w:sz="0" w:space="0" w:color="auto"/>
                    <w:bottom w:val="none" w:sz="0" w:space="0" w:color="auto"/>
                    <w:right w:val="none" w:sz="0" w:space="0" w:color="auto"/>
                  </w:divBdr>
                  <w:divsChild>
                    <w:div w:id="810753238">
                      <w:marLeft w:val="0"/>
                      <w:marRight w:val="0"/>
                      <w:marTop w:val="0"/>
                      <w:marBottom w:val="0"/>
                      <w:divBdr>
                        <w:top w:val="none" w:sz="0" w:space="0" w:color="auto"/>
                        <w:left w:val="none" w:sz="0" w:space="0" w:color="auto"/>
                        <w:bottom w:val="none" w:sz="0" w:space="0" w:color="auto"/>
                        <w:right w:val="none" w:sz="0" w:space="0" w:color="auto"/>
                      </w:divBdr>
                    </w:div>
                  </w:divsChild>
                </w:div>
                <w:div w:id="762263732">
                  <w:marLeft w:val="0"/>
                  <w:marRight w:val="0"/>
                  <w:marTop w:val="0"/>
                  <w:marBottom w:val="0"/>
                  <w:divBdr>
                    <w:top w:val="none" w:sz="0" w:space="0" w:color="auto"/>
                    <w:left w:val="none" w:sz="0" w:space="0" w:color="auto"/>
                    <w:bottom w:val="none" w:sz="0" w:space="0" w:color="auto"/>
                    <w:right w:val="none" w:sz="0" w:space="0" w:color="auto"/>
                  </w:divBdr>
                  <w:divsChild>
                    <w:div w:id="793448083">
                      <w:marLeft w:val="0"/>
                      <w:marRight w:val="0"/>
                      <w:marTop w:val="0"/>
                      <w:marBottom w:val="0"/>
                      <w:divBdr>
                        <w:top w:val="none" w:sz="0" w:space="0" w:color="auto"/>
                        <w:left w:val="none" w:sz="0" w:space="0" w:color="auto"/>
                        <w:bottom w:val="none" w:sz="0" w:space="0" w:color="auto"/>
                        <w:right w:val="none" w:sz="0" w:space="0" w:color="auto"/>
                      </w:divBdr>
                    </w:div>
                  </w:divsChild>
                </w:div>
                <w:div w:id="1769151631">
                  <w:marLeft w:val="0"/>
                  <w:marRight w:val="0"/>
                  <w:marTop w:val="0"/>
                  <w:marBottom w:val="0"/>
                  <w:divBdr>
                    <w:top w:val="none" w:sz="0" w:space="0" w:color="auto"/>
                    <w:left w:val="none" w:sz="0" w:space="0" w:color="auto"/>
                    <w:bottom w:val="none" w:sz="0" w:space="0" w:color="auto"/>
                    <w:right w:val="none" w:sz="0" w:space="0" w:color="auto"/>
                  </w:divBdr>
                  <w:divsChild>
                    <w:div w:id="1803963490">
                      <w:marLeft w:val="0"/>
                      <w:marRight w:val="0"/>
                      <w:marTop w:val="0"/>
                      <w:marBottom w:val="0"/>
                      <w:divBdr>
                        <w:top w:val="none" w:sz="0" w:space="0" w:color="auto"/>
                        <w:left w:val="none" w:sz="0" w:space="0" w:color="auto"/>
                        <w:bottom w:val="none" w:sz="0" w:space="0" w:color="auto"/>
                        <w:right w:val="none" w:sz="0" w:space="0" w:color="auto"/>
                      </w:divBdr>
                    </w:div>
                  </w:divsChild>
                </w:div>
                <w:div w:id="565838388">
                  <w:marLeft w:val="0"/>
                  <w:marRight w:val="0"/>
                  <w:marTop w:val="0"/>
                  <w:marBottom w:val="0"/>
                  <w:divBdr>
                    <w:top w:val="none" w:sz="0" w:space="0" w:color="auto"/>
                    <w:left w:val="none" w:sz="0" w:space="0" w:color="auto"/>
                    <w:bottom w:val="none" w:sz="0" w:space="0" w:color="auto"/>
                    <w:right w:val="none" w:sz="0" w:space="0" w:color="auto"/>
                  </w:divBdr>
                  <w:divsChild>
                    <w:div w:id="617376623">
                      <w:marLeft w:val="0"/>
                      <w:marRight w:val="0"/>
                      <w:marTop w:val="0"/>
                      <w:marBottom w:val="0"/>
                      <w:divBdr>
                        <w:top w:val="none" w:sz="0" w:space="0" w:color="auto"/>
                        <w:left w:val="none" w:sz="0" w:space="0" w:color="auto"/>
                        <w:bottom w:val="none" w:sz="0" w:space="0" w:color="auto"/>
                        <w:right w:val="none" w:sz="0" w:space="0" w:color="auto"/>
                      </w:divBdr>
                    </w:div>
                  </w:divsChild>
                </w:div>
                <w:div w:id="1461341454">
                  <w:marLeft w:val="0"/>
                  <w:marRight w:val="0"/>
                  <w:marTop w:val="0"/>
                  <w:marBottom w:val="0"/>
                  <w:divBdr>
                    <w:top w:val="none" w:sz="0" w:space="0" w:color="auto"/>
                    <w:left w:val="none" w:sz="0" w:space="0" w:color="auto"/>
                    <w:bottom w:val="none" w:sz="0" w:space="0" w:color="auto"/>
                    <w:right w:val="none" w:sz="0" w:space="0" w:color="auto"/>
                  </w:divBdr>
                  <w:divsChild>
                    <w:div w:id="68384542">
                      <w:marLeft w:val="0"/>
                      <w:marRight w:val="0"/>
                      <w:marTop w:val="0"/>
                      <w:marBottom w:val="0"/>
                      <w:divBdr>
                        <w:top w:val="none" w:sz="0" w:space="0" w:color="auto"/>
                        <w:left w:val="none" w:sz="0" w:space="0" w:color="auto"/>
                        <w:bottom w:val="none" w:sz="0" w:space="0" w:color="auto"/>
                        <w:right w:val="none" w:sz="0" w:space="0" w:color="auto"/>
                      </w:divBdr>
                    </w:div>
                  </w:divsChild>
                </w:div>
                <w:div w:id="2086485996">
                  <w:marLeft w:val="0"/>
                  <w:marRight w:val="0"/>
                  <w:marTop w:val="0"/>
                  <w:marBottom w:val="0"/>
                  <w:divBdr>
                    <w:top w:val="none" w:sz="0" w:space="0" w:color="auto"/>
                    <w:left w:val="none" w:sz="0" w:space="0" w:color="auto"/>
                    <w:bottom w:val="none" w:sz="0" w:space="0" w:color="auto"/>
                    <w:right w:val="none" w:sz="0" w:space="0" w:color="auto"/>
                  </w:divBdr>
                  <w:divsChild>
                    <w:div w:id="1034187070">
                      <w:marLeft w:val="0"/>
                      <w:marRight w:val="0"/>
                      <w:marTop w:val="0"/>
                      <w:marBottom w:val="0"/>
                      <w:divBdr>
                        <w:top w:val="none" w:sz="0" w:space="0" w:color="auto"/>
                        <w:left w:val="none" w:sz="0" w:space="0" w:color="auto"/>
                        <w:bottom w:val="none" w:sz="0" w:space="0" w:color="auto"/>
                        <w:right w:val="none" w:sz="0" w:space="0" w:color="auto"/>
                      </w:divBdr>
                    </w:div>
                  </w:divsChild>
                </w:div>
                <w:div w:id="149061114">
                  <w:marLeft w:val="0"/>
                  <w:marRight w:val="0"/>
                  <w:marTop w:val="0"/>
                  <w:marBottom w:val="0"/>
                  <w:divBdr>
                    <w:top w:val="none" w:sz="0" w:space="0" w:color="auto"/>
                    <w:left w:val="none" w:sz="0" w:space="0" w:color="auto"/>
                    <w:bottom w:val="none" w:sz="0" w:space="0" w:color="auto"/>
                    <w:right w:val="none" w:sz="0" w:space="0" w:color="auto"/>
                  </w:divBdr>
                  <w:divsChild>
                    <w:div w:id="1729762592">
                      <w:marLeft w:val="0"/>
                      <w:marRight w:val="0"/>
                      <w:marTop w:val="0"/>
                      <w:marBottom w:val="0"/>
                      <w:divBdr>
                        <w:top w:val="none" w:sz="0" w:space="0" w:color="auto"/>
                        <w:left w:val="none" w:sz="0" w:space="0" w:color="auto"/>
                        <w:bottom w:val="none" w:sz="0" w:space="0" w:color="auto"/>
                        <w:right w:val="none" w:sz="0" w:space="0" w:color="auto"/>
                      </w:divBdr>
                    </w:div>
                  </w:divsChild>
                </w:div>
                <w:div w:id="331371194">
                  <w:marLeft w:val="0"/>
                  <w:marRight w:val="0"/>
                  <w:marTop w:val="0"/>
                  <w:marBottom w:val="0"/>
                  <w:divBdr>
                    <w:top w:val="none" w:sz="0" w:space="0" w:color="auto"/>
                    <w:left w:val="none" w:sz="0" w:space="0" w:color="auto"/>
                    <w:bottom w:val="none" w:sz="0" w:space="0" w:color="auto"/>
                    <w:right w:val="none" w:sz="0" w:space="0" w:color="auto"/>
                  </w:divBdr>
                  <w:divsChild>
                    <w:div w:id="64189886">
                      <w:marLeft w:val="0"/>
                      <w:marRight w:val="0"/>
                      <w:marTop w:val="0"/>
                      <w:marBottom w:val="0"/>
                      <w:divBdr>
                        <w:top w:val="none" w:sz="0" w:space="0" w:color="auto"/>
                        <w:left w:val="none" w:sz="0" w:space="0" w:color="auto"/>
                        <w:bottom w:val="none" w:sz="0" w:space="0" w:color="auto"/>
                        <w:right w:val="none" w:sz="0" w:space="0" w:color="auto"/>
                      </w:divBdr>
                    </w:div>
                  </w:divsChild>
                </w:div>
                <w:div w:id="331177830">
                  <w:marLeft w:val="0"/>
                  <w:marRight w:val="0"/>
                  <w:marTop w:val="0"/>
                  <w:marBottom w:val="0"/>
                  <w:divBdr>
                    <w:top w:val="none" w:sz="0" w:space="0" w:color="auto"/>
                    <w:left w:val="none" w:sz="0" w:space="0" w:color="auto"/>
                    <w:bottom w:val="none" w:sz="0" w:space="0" w:color="auto"/>
                    <w:right w:val="none" w:sz="0" w:space="0" w:color="auto"/>
                  </w:divBdr>
                  <w:divsChild>
                    <w:div w:id="1382024870">
                      <w:marLeft w:val="0"/>
                      <w:marRight w:val="0"/>
                      <w:marTop w:val="0"/>
                      <w:marBottom w:val="0"/>
                      <w:divBdr>
                        <w:top w:val="none" w:sz="0" w:space="0" w:color="auto"/>
                        <w:left w:val="none" w:sz="0" w:space="0" w:color="auto"/>
                        <w:bottom w:val="none" w:sz="0" w:space="0" w:color="auto"/>
                        <w:right w:val="none" w:sz="0" w:space="0" w:color="auto"/>
                      </w:divBdr>
                    </w:div>
                  </w:divsChild>
                </w:div>
                <w:div w:id="1378319069">
                  <w:marLeft w:val="0"/>
                  <w:marRight w:val="0"/>
                  <w:marTop w:val="0"/>
                  <w:marBottom w:val="0"/>
                  <w:divBdr>
                    <w:top w:val="none" w:sz="0" w:space="0" w:color="auto"/>
                    <w:left w:val="none" w:sz="0" w:space="0" w:color="auto"/>
                    <w:bottom w:val="none" w:sz="0" w:space="0" w:color="auto"/>
                    <w:right w:val="none" w:sz="0" w:space="0" w:color="auto"/>
                  </w:divBdr>
                  <w:divsChild>
                    <w:div w:id="1996910335">
                      <w:marLeft w:val="0"/>
                      <w:marRight w:val="0"/>
                      <w:marTop w:val="0"/>
                      <w:marBottom w:val="0"/>
                      <w:divBdr>
                        <w:top w:val="none" w:sz="0" w:space="0" w:color="auto"/>
                        <w:left w:val="none" w:sz="0" w:space="0" w:color="auto"/>
                        <w:bottom w:val="none" w:sz="0" w:space="0" w:color="auto"/>
                        <w:right w:val="none" w:sz="0" w:space="0" w:color="auto"/>
                      </w:divBdr>
                    </w:div>
                  </w:divsChild>
                </w:div>
                <w:div w:id="275134783">
                  <w:marLeft w:val="0"/>
                  <w:marRight w:val="0"/>
                  <w:marTop w:val="0"/>
                  <w:marBottom w:val="0"/>
                  <w:divBdr>
                    <w:top w:val="none" w:sz="0" w:space="0" w:color="auto"/>
                    <w:left w:val="none" w:sz="0" w:space="0" w:color="auto"/>
                    <w:bottom w:val="none" w:sz="0" w:space="0" w:color="auto"/>
                    <w:right w:val="none" w:sz="0" w:space="0" w:color="auto"/>
                  </w:divBdr>
                  <w:divsChild>
                    <w:div w:id="768233888">
                      <w:marLeft w:val="0"/>
                      <w:marRight w:val="0"/>
                      <w:marTop w:val="0"/>
                      <w:marBottom w:val="0"/>
                      <w:divBdr>
                        <w:top w:val="none" w:sz="0" w:space="0" w:color="auto"/>
                        <w:left w:val="none" w:sz="0" w:space="0" w:color="auto"/>
                        <w:bottom w:val="none" w:sz="0" w:space="0" w:color="auto"/>
                        <w:right w:val="none" w:sz="0" w:space="0" w:color="auto"/>
                      </w:divBdr>
                    </w:div>
                  </w:divsChild>
                </w:div>
                <w:div w:id="2087875017">
                  <w:marLeft w:val="0"/>
                  <w:marRight w:val="0"/>
                  <w:marTop w:val="0"/>
                  <w:marBottom w:val="0"/>
                  <w:divBdr>
                    <w:top w:val="none" w:sz="0" w:space="0" w:color="auto"/>
                    <w:left w:val="none" w:sz="0" w:space="0" w:color="auto"/>
                    <w:bottom w:val="none" w:sz="0" w:space="0" w:color="auto"/>
                    <w:right w:val="none" w:sz="0" w:space="0" w:color="auto"/>
                  </w:divBdr>
                  <w:divsChild>
                    <w:div w:id="1029993637">
                      <w:marLeft w:val="0"/>
                      <w:marRight w:val="0"/>
                      <w:marTop w:val="0"/>
                      <w:marBottom w:val="0"/>
                      <w:divBdr>
                        <w:top w:val="none" w:sz="0" w:space="0" w:color="auto"/>
                        <w:left w:val="none" w:sz="0" w:space="0" w:color="auto"/>
                        <w:bottom w:val="none" w:sz="0" w:space="0" w:color="auto"/>
                        <w:right w:val="none" w:sz="0" w:space="0" w:color="auto"/>
                      </w:divBdr>
                    </w:div>
                  </w:divsChild>
                </w:div>
                <w:div w:id="431557545">
                  <w:marLeft w:val="0"/>
                  <w:marRight w:val="0"/>
                  <w:marTop w:val="0"/>
                  <w:marBottom w:val="0"/>
                  <w:divBdr>
                    <w:top w:val="none" w:sz="0" w:space="0" w:color="auto"/>
                    <w:left w:val="none" w:sz="0" w:space="0" w:color="auto"/>
                    <w:bottom w:val="none" w:sz="0" w:space="0" w:color="auto"/>
                    <w:right w:val="none" w:sz="0" w:space="0" w:color="auto"/>
                  </w:divBdr>
                  <w:divsChild>
                    <w:div w:id="1712992330">
                      <w:marLeft w:val="0"/>
                      <w:marRight w:val="0"/>
                      <w:marTop w:val="0"/>
                      <w:marBottom w:val="0"/>
                      <w:divBdr>
                        <w:top w:val="none" w:sz="0" w:space="0" w:color="auto"/>
                        <w:left w:val="none" w:sz="0" w:space="0" w:color="auto"/>
                        <w:bottom w:val="none" w:sz="0" w:space="0" w:color="auto"/>
                        <w:right w:val="none" w:sz="0" w:space="0" w:color="auto"/>
                      </w:divBdr>
                    </w:div>
                  </w:divsChild>
                </w:div>
                <w:div w:id="729427400">
                  <w:marLeft w:val="0"/>
                  <w:marRight w:val="0"/>
                  <w:marTop w:val="0"/>
                  <w:marBottom w:val="0"/>
                  <w:divBdr>
                    <w:top w:val="none" w:sz="0" w:space="0" w:color="auto"/>
                    <w:left w:val="none" w:sz="0" w:space="0" w:color="auto"/>
                    <w:bottom w:val="none" w:sz="0" w:space="0" w:color="auto"/>
                    <w:right w:val="none" w:sz="0" w:space="0" w:color="auto"/>
                  </w:divBdr>
                  <w:divsChild>
                    <w:div w:id="1342050817">
                      <w:marLeft w:val="0"/>
                      <w:marRight w:val="0"/>
                      <w:marTop w:val="0"/>
                      <w:marBottom w:val="0"/>
                      <w:divBdr>
                        <w:top w:val="none" w:sz="0" w:space="0" w:color="auto"/>
                        <w:left w:val="none" w:sz="0" w:space="0" w:color="auto"/>
                        <w:bottom w:val="none" w:sz="0" w:space="0" w:color="auto"/>
                        <w:right w:val="none" w:sz="0" w:space="0" w:color="auto"/>
                      </w:divBdr>
                    </w:div>
                  </w:divsChild>
                </w:div>
                <w:div w:id="854656080">
                  <w:marLeft w:val="0"/>
                  <w:marRight w:val="0"/>
                  <w:marTop w:val="0"/>
                  <w:marBottom w:val="0"/>
                  <w:divBdr>
                    <w:top w:val="none" w:sz="0" w:space="0" w:color="auto"/>
                    <w:left w:val="none" w:sz="0" w:space="0" w:color="auto"/>
                    <w:bottom w:val="none" w:sz="0" w:space="0" w:color="auto"/>
                    <w:right w:val="none" w:sz="0" w:space="0" w:color="auto"/>
                  </w:divBdr>
                  <w:divsChild>
                    <w:div w:id="1838227983">
                      <w:marLeft w:val="0"/>
                      <w:marRight w:val="0"/>
                      <w:marTop w:val="0"/>
                      <w:marBottom w:val="0"/>
                      <w:divBdr>
                        <w:top w:val="none" w:sz="0" w:space="0" w:color="auto"/>
                        <w:left w:val="none" w:sz="0" w:space="0" w:color="auto"/>
                        <w:bottom w:val="none" w:sz="0" w:space="0" w:color="auto"/>
                        <w:right w:val="none" w:sz="0" w:space="0" w:color="auto"/>
                      </w:divBdr>
                    </w:div>
                  </w:divsChild>
                </w:div>
                <w:div w:id="1800951407">
                  <w:marLeft w:val="0"/>
                  <w:marRight w:val="0"/>
                  <w:marTop w:val="0"/>
                  <w:marBottom w:val="0"/>
                  <w:divBdr>
                    <w:top w:val="none" w:sz="0" w:space="0" w:color="auto"/>
                    <w:left w:val="none" w:sz="0" w:space="0" w:color="auto"/>
                    <w:bottom w:val="none" w:sz="0" w:space="0" w:color="auto"/>
                    <w:right w:val="none" w:sz="0" w:space="0" w:color="auto"/>
                  </w:divBdr>
                  <w:divsChild>
                    <w:div w:id="54161038">
                      <w:marLeft w:val="0"/>
                      <w:marRight w:val="0"/>
                      <w:marTop w:val="0"/>
                      <w:marBottom w:val="0"/>
                      <w:divBdr>
                        <w:top w:val="none" w:sz="0" w:space="0" w:color="auto"/>
                        <w:left w:val="none" w:sz="0" w:space="0" w:color="auto"/>
                        <w:bottom w:val="none" w:sz="0" w:space="0" w:color="auto"/>
                        <w:right w:val="none" w:sz="0" w:space="0" w:color="auto"/>
                      </w:divBdr>
                    </w:div>
                  </w:divsChild>
                </w:div>
                <w:div w:id="327901969">
                  <w:marLeft w:val="0"/>
                  <w:marRight w:val="0"/>
                  <w:marTop w:val="0"/>
                  <w:marBottom w:val="0"/>
                  <w:divBdr>
                    <w:top w:val="none" w:sz="0" w:space="0" w:color="auto"/>
                    <w:left w:val="none" w:sz="0" w:space="0" w:color="auto"/>
                    <w:bottom w:val="none" w:sz="0" w:space="0" w:color="auto"/>
                    <w:right w:val="none" w:sz="0" w:space="0" w:color="auto"/>
                  </w:divBdr>
                  <w:divsChild>
                    <w:div w:id="188111679">
                      <w:marLeft w:val="0"/>
                      <w:marRight w:val="0"/>
                      <w:marTop w:val="0"/>
                      <w:marBottom w:val="0"/>
                      <w:divBdr>
                        <w:top w:val="none" w:sz="0" w:space="0" w:color="auto"/>
                        <w:left w:val="none" w:sz="0" w:space="0" w:color="auto"/>
                        <w:bottom w:val="none" w:sz="0" w:space="0" w:color="auto"/>
                        <w:right w:val="none" w:sz="0" w:space="0" w:color="auto"/>
                      </w:divBdr>
                    </w:div>
                  </w:divsChild>
                </w:div>
                <w:div w:id="1780754030">
                  <w:marLeft w:val="0"/>
                  <w:marRight w:val="0"/>
                  <w:marTop w:val="0"/>
                  <w:marBottom w:val="0"/>
                  <w:divBdr>
                    <w:top w:val="none" w:sz="0" w:space="0" w:color="auto"/>
                    <w:left w:val="none" w:sz="0" w:space="0" w:color="auto"/>
                    <w:bottom w:val="none" w:sz="0" w:space="0" w:color="auto"/>
                    <w:right w:val="none" w:sz="0" w:space="0" w:color="auto"/>
                  </w:divBdr>
                  <w:divsChild>
                    <w:div w:id="737942639">
                      <w:marLeft w:val="0"/>
                      <w:marRight w:val="0"/>
                      <w:marTop w:val="0"/>
                      <w:marBottom w:val="0"/>
                      <w:divBdr>
                        <w:top w:val="none" w:sz="0" w:space="0" w:color="auto"/>
                        <w:left w:val="none" w:sz="0" w:space="0" w:color="auto"/>
                        <w:bottom w:val="none" w:sz="0" w:space="0" w:color="auto"/>
                        <w:right w:val="none" w:sz="0" w:space="0" w:color="auto"/>
                      </w:divBdr>
                    </w:div>
                  </w:divsChild>
                </w:div>
                <w:div w:id="1812944871">
                  <w:marLeft w:val="0"/>
                  <w:marRight w:val="0"/>
                  <w:marTop w:val="0"/>
                  <w:marBottom w:val="0"/>
                  <w:divBdr>
                    <w:top w:val="none" w:sz="0" w:space="0" w:color="auto"/>
                    <w:left w:val="none" w:sz="0" w:space="0" w:color="auto"/>
                    <w:bottom w:val="none" w:sz="0" w:space="0" w:color="auto"/>
                    <w:right w:val="none" w:sz="0" w:space="0" w:color="auto"/>
                  </w:divBdr>
                  <w:divsChild>
                    <w:div w:id="1813407227">
                      <w:marLeft w:val="0"/>
                      <w:marRight w:val="0"/>
                      <w:marTop w:val="0"/>
                      <w:marBottom w:val="0"/>
                      <w:divBdr>
                        <w:top w:val="none" w:sz="0" w:space="0" w:color="auto"/>
                        <w:left w:val="none" w:sz="0" w:space="0" w:color="auto"/>
                        <w:bottom w:val="none" w:sz="0" w:space="0" w:color="auto"/>
                        <w:right w:val="none" w:sz="0" w:space="0" w:color="auto"/>
                      </w:divBdr>
                    </w:div>
                  </w:divsChild>
                </w:div>
                <w:div w:id="1120370179">
                  <w:marLeft w:val="0"/>
                  <w:marRight w:val="0"/>
                  <w:marTop w:val="0"/>
                  <w:marBottom w:val="0"/>
                  <w:divBdr>
                    <w:top w:val="none" w:sz="0" w:space="0" w:color="auto"/>
                    <w:left w:val="none" w:sz="0" w:space="0" w:color="auto"/>
                    <w:bottom w:val="none" w:sz="0" w:space="0" w:color="auto"/>
                    <w:right w:val="none" w:sz="0" w:space="0" w:color="auto"/>
                  </w:divBdr>
                  <w:divsChild>
                    <w:div w:id="1264417572">
                      <w:marLeft w:val="0"/>
                      <w:marRight w:val="0"/>
                      <w:marTop w:val="0"/>
                      <w:marBottom w:val="0"/>
                      <w:divBdr>
                        <w:top w:val="none" w:sz="0" w:space="0" w:color="auto"/>
                        <w:left w:val="none" w:sz="0" w:space="0" w:color="auto"/>
                        <w:bottom w:val="none" w:sz="0" w:space="0" w:color="auto"/>
                        <w:right w:val="none" w:sz="0" w:space="0" w:color="auto"/>
                      </w:divBdr>
                    </w:div>
                  </w:divsChild>
                </w:div>
                <w:div w:id="628628190">
                  <w:marLeft w:val="0"/>
                  <w:marRight w:val="0"/>
                  <w:marTop w:val="0"/>
                  <w:marBottom w:val="0"/>
                  <w:divBdr>
                    <w:top w:val="none" w:sz="0" w:space="0" w:color="auto"/>
                    <w:left w:val="none" w:sz="0" w:space="0" w:color="auto"/>
                    <w:bottom w:val="none" w:sz="0" w:space="0" w:color="auto"/>
                    <w:right w:val="none" w:sz="0" w:space="0" w:color="auto"/>
                  </w:divBdr>
                  <w:divsChild>
                    <w:div w:id="1628389621">
                      <w:marLeft w:val="0"/>
                      <w:marRight w:val="0"/>
                      <w:marTop w:val="0"/>
                      <w:marBottom w:val="0"/>
                      <w:divBdr>
                        <w:top w:val="none" w:sz="0" w:space="0" w:color="auto"/>
                        <w:left w:val="none" w:sz="0" w:space="0" w:color="auto"/>
                        <w:bottom w:val="none" w:sz="0" w:space="0" w:color="auto"/>
                        <w:right w:val="none" w:sz="0" w:space="0" w:color="auto"/>
                      </w:divBdr>
                    </w:div>
                  </w:divsChild>
                </w:div>
                <w:div w:id="429548451">
                  <w:marLeft w:val="0"/>
                  <w:marRight w:val="0"/>
                  <w:marTop w:val="0"/>
                  <w:marBottom w:val="0"/>
                  <w:divBdr>
                    <w:top w:val="none" w:sz="0" w:space="0" w:color="auto"/>
                    <w:left w:val="none" w:sz="0" w:space="0" w:color="auto"/>
                    <w:bottom w:val="none" w:sz="0" w:space="0" w:color="auto"/>
                    <w:right w:val="none" w:sz="0" w:space="0" w:color="auto"/>
                  </w:divBdr>
                  <w:divsChild>
                    <w:div w:id="1323267004">
                      <w:marLeft w:val="0"/>
                      <w:marRight w:val="0"/>
                      <w:marTop w:val="0"/>
                      <w:marBottom w:val="0"/>
                      <w:divBdr>
                        <w:top w:val="none" w:sz="0" w:space="0" w:color="auto"/>
                        <w:left w:val="none" w:sz="0" w:space="0" w:color="auto"/>
                        <w:bottom w:val="none" w:sz="0" w:space="0" w:color="auto"/>
                        <w:right w:val="none" w:sz="0" w:space="0" w:color="auto"/>
                      </w:divBdr>
                    </w:div>
                  </w:divsChild>
                </w:div>
                <w:div w:id="1358003492">
                  <w:marLeft w:val="0"/>
                  <w:marRight w:val="0"/>
                  <w:marTop w:val="0"/>
                  <w:marBottom w:val="0"/>
                  <w:divBdr>
                    <w:top w:val="none" w:sz="0" w:space="0" w:color="auto"/>
                    <w:left w:val="none" w:sz="0" w:space="0" w:color="auto"/>
                    <w:bottom w:val="none" w:sz="0" w:space="0" w:color="auto"/>
                    <w:right w:val="none" w:sz="0" w:space="0" w:color="auto"/>
                  </w:divBdr>
                  <w:divsChild>
                    <w:div w:id="291324137">
                      <w:marLeft w:val="0"/>
                      <w:marRight w:val="0"/>
                      <w:marTop w:val="0"/>
                      <w:marBottom w:val="0"/>
                      <w:divBdr>
                        <w:top w:val="none" w:sz="0" w:space="0" w:color="auto"/>
                        <w:left w:val="none" w:sz="0" w:space="0" w:color="auto"/>
                        <w:bottom w:val="none" w:sz="0" w:space="0" w:color="auto"/>
                        <w:right w:val="none" w:sz="0" w:space="0" w:color="auto"/>
                      </w:divBdr>
                    </w:div>
                  </w:divsChild>
                </w:div>
                <w:div w:id="331641968">
                  <w:marLeft w:val="0"/>
                  <w:marRight w:val="0"/>
                  <w:marTop w:val="0"/>
                  <w:marBottom w:val="0"/>
                  <w:divBdr>
                    <w:top w:val="none" w:sz="0" w:space="0" w:color="auto"/>
                    <w:left w:val="none" w:sz="0" w:space="0" w:color="auto"/>
                    <w:bottom w:val="none" w:sz="0" w:space="0" w:color="auto"/>
                    <w:right w:val="none" w:sz="0" w:space="0" w:color="auto"/>
                  </w:divBdr>
                  <w:divsChild>
                    <w:div w:id="2074890112">
                      <w:marLeft w:val="0"/>
                      <w:marRight w:val="0"/>
                      <w:marTop w:val="0"/>
                      <w:marBottom w:val="0"/>
                      <w:divBdr>
                        <w:top w:val="none" w:sz="0" w:space="0" w:color="auto"/>
                        <w:left w:val="none" w:sz="0" w:space="0" w:color="auto"/>
                        <w:bottom w:val="none" w:sz="0" w:space="0" w:color="auto"/>
                        <w:right w:val="none" w:sz="0" w:space="0" w:color="auto"/>
                      </w:divBdr>
                    </w:div>
                  </w:divsChild>
                </w:div>
                <w:div w:id="1428232361">
                  <w:marLeft w:val="0"/>
                  <w:marRight w:val="0"/>
                  <w:marTop w:val="0"/>
                  <w:marBottom w:val="0"/>
                  <w:divBdr>
                    <w:top w:val="none" w:sz="0" w:space="0" w:color="auto"/>
                    <w:left w:val="none" w:sz="0" w:space="0" w:color="auto"/>
                    <w:bottom w:val="none" w:sz="0" w:space="0" w:color="auto"/>
                    <w:right w:val="none" w:sz="0" w:space="0" w:color="auto"/>
                  </w:divBdr>
                  <w:divsChild>
                    <w:div w:id="715161511">
                      <w:marLeft w:val="0"/>
                      <w:marRight w:val="0"/>
                      <w:marTop w:val="0"/>
                      <w:marBottom w:val="0"/>
                      <w:divBdr>
                        <w:top w:val="none" w:sz="0" w:space="0" w:color="auto"/>
                        <w:left w:val="none" w:sz="0" w:space="0" w:color="auto"/>
                        <w:bottom w:val="none" w:sz="0" w:space="0" w:color="auto"/>
                        <w:right w:val="none" w:sz="0" w:space="0" w:color="auto"/>
                      </w:divBdr>
                    </w:div>
                  </w:divsChild>
                </w:div>
                <w:div w:id="1002512396">
                  <w:marLeft w:val="0"/>
                  <w:marRight w:val="0"/>
                  <w:marTop w:val="0"/>
                  <w:marBottom w:val="0"/>
                  <w:divBdr>
                    <w:top w:val="none" w:sz="0" w:space="0" w:color="auto"/>
                    <w:left w:val="none" w:sz="0" w:space="0" w:color="auto"/>
                    <w:bottom w:val="none" w:sz="0" w:space="0" w:color="auto"/>
                    <w:right w:val="none" w:sz="0" w:space="0" w:color="auto"/>
                  </w:divBdr>
                  <w:divsChild>
                    <w:div w:id="267860390">
                      <w:marLeft w:val="0"/>
                      <w:marRight w:val="0"/>
                      <w:marTop w:val="0"/>
                      <w:marBottom w:val="0"/>
                      <w:divBdr>
                        <w:top w:val="none" w:sz="0" w:space="0" w:color="auto"/>
                        <w:left w:val="none" w:sz="0" w:space="0" w:color="auto"/>
                        <w:bottom w:val="none" w:sz="0" w:space="0" w:color="auto"/>
                        <w:right w:val="none" w:sz="0" w:space="0" w:color="auto"/>
                      </w:divBdr>
                    </w:div>
                  </w:divsChild>
                </w:div>
                <w:div w:id="331419251">
                  <w:marLeft w:val="0"/>
                  <w:marRight w:val="0"/>
                  <w:marTop w:val="0"/>
                  <w:marBottom w:val="0"/>
                  <w:divBdr>
                    <w:top w:val="none" w:sz="0" w:space="0" w:color="auto"/>
                    <w:left w:val="none" w:sz="0" w:space="0" w:color="auto"/>
                    <w:bottom w:val="none" w:sz="0" w:space="0" w:color="auto"/>
                    <w:right w:val="none" w:sz="0" w:space="0" w:color="auto"/>
                  </w:divBdr>
                  <w:divsChild>
                    <w:div w:id="1885100205">
                      <w:marLeft w:val="0"/>
                      <w:marRight w:val="0"/>
                      <w:marTop w:val="0"/>
                      <w:marBottom w:val="0"/>
                      <w:divBdr>
                        <w:top w:val="none" w:sz="0" w:space="0" w:color="auto"/>
                        <w:left w:val="none" w:sz="0" w:space="0" w:color="auto"/>
                        <w:bottom w:val="none" w:sz="0" w:space="0" w:color="auto"/>
                        <w:right w:val="none" w:sz="0" w:space="0" w:color="auto"/>
                      </w:divBdr>
                    </w:div>
                  </w:divsChild>
                </w:div>
                <w:div w:id="2045012603">
                  <w:marLeft w:val="0"/>
                  <w:marRight w:val="0"/>
                  <w:marTop w:val="0"/>
                  <w:marBottom w:val="0"/>
                  <w:divBdr>
                    <w:top w:val="none" w:sz="0" w:space="0" w:color="auto"/>
                    <w:left w:val="none" w:sz="0" w:space="0" w:color="auto"/>
                    <w:bottom w:val="none" w:sz="0" w:space="0" w:color="auto"/>
                    <w:right w:val="none" w:sz="0" w:space="0" w:color="auto"/>
                  </w:divBdr>
                  <w:divsChild>
                    <w:div w:id="1456486767">
                      <w:marLeft w:val="0"/>
                      <w:marRight w:val="0"/>
                      <w:marTop w:val="0"/>
                      <w:marBottom w:val="0"/>
                      <w:divBdr>
                        <w:top w:val="none" w:sz="0" w:space="0" w:color="auto"/>
                        <w:left w:val="none" w:sz="0" w:space="0" w:color="auto"/>
                        <w:bottom w:val="none" w:sz="0" w:space="0" w:color="auto"/>
                        <w:right w:val="none" w:sz="0" w:space="0" w:color="auto"/>
                      </w:divBdr>
                    </w:div>
                  </w:divsChild>
                </w:div>
                <w:div w:id="933393325">
                  <w:marLeft w:val="0"/>
                  <w:marRight w:val="0"/>
                  <w:marTop w:val="0"/>
                  <w:marBottom w:val="0"/>
                  <w:divBdr>
                    <w:top w:val="none" w:sz="0" w:space="0" w:color="auto"/>
                    <w:left w:val="none" w:sz="0" w:space="0" w:color="auto"/>
                    <w:bottom w:val="none" w:sz="0" w:space="0" w:color="auto"/>
                    <w:right w:val="none" w:sz="0" w:space="0" w:color="auto"/>
                  </w:divBdr>
                  <w:divsChild>
                    <w:div w:id="619149358">
                      <w:marLeft w:val="0"/>
                      <w:marRight w:val="0"/>
                      <w:marTop w:val="0"/>
                      <w:marBottom w:val="0"/>
                      <w:divBdr>
                        <w:top w:val="none" w:sz="0" w:space="0" w:color="auto"/>
                        <w:left w:val="none" w:sz="0" w:space="0" w:color="auto"/>
                        <w:bottom w:val="none" w:sz="0" w:space="0" w:color="auto"/>
                        <w:right w:val="none" w:sz="0" w:space="0" w:color="auto"/>
                      </w:divBdr>
                    </w:div>
                  </w:divsChild>
                </w:div>
                <w:div w:id="1187254211">
                  <w:marLeft w:val="0"/>
                  <w:marRight w:val="0"/>
                  <w:marTop w:val="0"/>
                  <w:marBottom w:val="0"/>
                  <w:divBdr>
                    <w:top w:val="none" w:sz="0" w:space="0" w:color="auto"/>
                    <w:left w:val="none" w:sz="0" w:space="0" w:color="auto"/>
                    <w:bottom w:val="none" w:sz="0" w:space="0" w:color="auto"/>
                    <w:right w:val="none" w:sz="0" w:space="0" w:color="auto"/>
                  </w:divBdr>
                  <w:divsChild>
                    <w:div w:id="1769495760">
                      <w:marLeft w:val="0"/>
                      <w:marRight w:val="0"/>
                      <w:marTop w:val="0"/>
                      <w:marBottom w:val="0"/>
                      <w:divBdr>
                        <w:top w:val="none" w:sz="0" w:space="0" w:color="auto"/>
                        <w:left w:val="none" w:sz="0" w:space="0" w:color="auto"/>
                        <w:bottom w:val="none" w:sz="0" w:space="0" w:color="auto"/>
                        <w:right w:val="none" w:sz="0" w:space="0" w:color="auto"/>
                      </w:divBdr>
                    </w:div>
                  </w:divsChild>
                </w:div>
                <w:div w:id="1113208556">
                  <w:marLeft w:val="0"/>
                  <w:marRight w:val="0"/>
                  <w:marTop w:val="0"/>
                  <w:marBottom w:val="0"/>
                  <w:divBdr>
                    <w:top w:val="none" w:sz="0" w:space="0" w:color="auto"/>
                    <w:left w:val="none" w:sz="0" w:space="0" w:color="auto"/>
                    <w:bottom w:val="none" w:sz="0" w:space="0" w:color="auto"/>
                    <w:right w:val="none" w:sz="0" w:space="0" w:color="auto"/>
                  </w:divBdr>
                  <w:divsChild>
                    <w:div w:id="1060978334">
                      <w:marLeft w:val="0"/>
                      <w:marRight w:val="0"/>
                      <w:marTop w:val="0"/>
                      <w:marBottom w:val="0"/>
                      <w:divBdr>
                        <w:top w:val="none" w:sz="0" w:space="0" w:color="auto"/>
                        <w:left w:val="none" w:sz="0" w:space="0" w:color="auto"/>
                        <w:bottom w:val="none" w:sz="0" w:space="0" w:color="auto"/>
                        <w:right w:val="none" w:sz="0" w:space="0" w:color="auto"/>
                      </w:divBdr>
                    </w:div>
                  </w:divsChild>
                </w:div>
                <w:div w:id="412317949">
                  <w:marLeft w:val="0"/>
                  <w:marRight w:val="0"/>
                  <w:marTop w:val="0"/>
                  <w:marBottom w:val="0"/>
                  <w:divBdr>
                    <w:top w:val="none" w:sz="0" w:space="0" w:color="auto"/>
                    <w:left w:val="none" w:sz="0" w:space="0" w:color="auto"/>
                    <w:bottom w:val="none" w:sz="0" w:space="0" w:color="auto"/>
                    <w:right w:val="none" w:sz="0" w:space="0" w:color="auto"/>
                  </w:divBdr>
                  <w:divsChild>
                    <w:div w:id="525604936">
                      <w:marLeft w:val="0"/>
                      <w:marRight w:val="0"/>
                      <w:marTop w:val="0"/>
                      <w:marBottom w:val="0"/>
                      <w:divBdr>
                        <w:top w:val="none" w:sz="0" w:space="0" w:color="auto"/>
                        <w:left w:val="none" w:sz="0" w:space="0" w:color="auto"/>
                        <w:bottom w:val="none" w:sz="0" w:space="0" w:color="auto"/>
                        <w:right w:val="none" w:sz="0" w:space="0" w:color="auto"/>
                      </w:divBdr>
                    </w:div>
                  </w:divsChild>
                </w:div>
                <w:div w:id="100302748">
                  <w:marLeft w:val="0"/>
                  <w:marRight w:val="0"/>
                  <w:marTop w:val="0"/>
                  <w:marBottom w:val="0"/>
                  <w:divBdr>
                    <w:top w:val="none" w:sz="0" w:space="0" w:color="auto"/>
                    <w:left w:val="none" w:sz="0" w:space="0" w:color="auto"/>
                    <w:bottom w:val="none" w:sz="0" w:space="0" w:color="auto"/>
                    <w:right w:val="none" w:sz="0" w:space="0" w:color="auto"/>
                  </w:divBdr>
                  <w:divsChild>
                    <w:div w:id="900600219">
                      <w:marLeft w:val="0"/>
                      <w:marRight w:val="0"/>
                      <w:marTop w:val="0"/>
                      <w:marBottom w:val="0"/>
                      <w:divBdr>
                        <w:top w:val="none" w:sz="0" w:space="0" w:color="auto"/>
                        <w:left w:val="none" w:sz="0" w:space="0" w:color="auto"/>
                        <w:bottom w:val="none" w:sz="0" w:space="0" w:color="auto"/>
                        <w:right w:val="none" w:sz="0" w:space="0" w:color="auto"/>
                      </w:divBdr>
                    </w:div>
                  </w:divsChild>
                </w:div>
                <w:div w:id="1494101191">
                  <w:marLeft w:val="0"/>
                  <w:marRight w:val="0"/>
                  <w:marTop w:val="0"/>
                  <w:marBottom w:val="0"/>
                  <w:divBdr>
                    <w:top w:val="none" w:sz="0" w:space="0" w:color="auto"/>
                    <w:left w:val="none" w:sz="0" w:space="0" w:color="auto"/>
                    <w:bottom w:val="none" w:sz="0" w:space="0" w:color="auto"/>
                    <w:right w:val="none" w:sz="0" w:space="0" w:color="auto"/>
                  </w:divBdr>
                  <w:divsChild>
                    <w:div w:id="1109544667">
                      <w:marLeft w:val="0"/>
                      <w:marRight w:val="0"/>
                      <w:marTop w:val="0"/>
                      <w:marBottom w:val="0"/>
                      <w:divBdr>
                        <w:top w:val="none" w:sz="0" w:space="0" w:color="auto"/>
                        <w:left w:val="none" w:sz="0" w:space="0" w:color="auto"/>
                        <w:bottom w:val="none" w:sz="0" w:space="0" w:color="auto"/>
                        <w:right w:val="none" w:sz="0" w:space="0" w:color="auto"/>
                      </w:divBdr>
                    </w:div>
                  </w:divsChild>
                </w:div>
                <w:div w:id="170535937">
                  <w:marLeft w:val="0"/>
                  <w:marRight w:val="0"/>
                  <w:marTop w:val="0"/>
                  <w:marBottom w:val="0"/>
                  <w:divBdr>
                    <w:top w:val="none" w:sz="0" w:space="0" w:color="auto"/>
                    <w:left w:val="none" w:sz="0" w:space="0" w:color="auto"/>
                    <w:bottom w:val="none" w:sz="0" w:space="0" w:color="auto"/>
                    <w:right w:val="none" w:sz="0" w:space="0" w:color="auto"/>
                  </w:divBdr>
                  <w:divsChild>
                    <w:div w:id="1648437838">
                      <w:marLeft w:val="0"/>
                      <w:marRight w:val="0"/>
                      <w:marTop w:val="0"/>
                      <w:marBottom w:val="0"/>
                      <w:divBdr>
                        <w:top w:val="none" w:sz="0" w:space="0" w:color="auto"/>
                        <w:left w:val="none" w:sz="0" w:space="0" w:color="auto"/>
                        <w:bottom w:val="none" w:sz="0" w:space="0" w:color="auto"/>
                        <w:right w:val="none" w:sz="0" w:space="0" w:color="auto"/>
                      </w:divBdr>
                    </w:div>
                  </w:divsChild>
                </w:div>
                <w:div w:id="835537602">
                  <w:marLeft w:val="0"/>
                  <w:marRight w:val="0"/>
                  <w:marTop w:val="0"/>
                  <w:marBottom w:val="0"/>
                  <w:divBdr>
                    <w:top w:val="none" w:sz="0" w:space="0" w:color="auto"/>
                    <w:left w:val="none" w:sz="0" w:space="0" w:color="auto"/>
                    <w:bottom w:val="none" w:sz="0" w:space="0" w:color="auto"/>
                    <w:right w:val="none" w:sz="0" w:space="0" w:color="auto"/>
                  </w:divBdr>
                  <w:divsChild>
                    <w:div w:id="919677005">
                      <w:marLeft w:val="0"/>
                      <w:marRight w:val="0"/>
                      <w:marTop w:val="0"/>
                      <w:marBottom w:val="0"/>
                      <w:divBdr>
                        <w:top w:val="none" w:sz="0" w:space="0" w:color="auto"/>
                        <w:left w:val="none" w:sz="0" w:space="0" w:color="auto"/>
                        <w:bottom w:val="none" w:sz="0" w:space="0" w:color="auto"/>
                        <w:right w:val="none" w:sz="0" w:space="0" w:color="auto"/>
                      </w:divBdr>
                    </w:div>
                  </w:divsChild>
                </w:div>
                <w:div w:id="1408770750">
                  <w:marLeft w:val="0"/>
                  <w:marRight w:val="0"/>
                  <w:marTop w:val="0"/>
                  <w:marBottom w:val="0"/>
                  <w:divBdr>
                    <w:top w:val="none" w:sz="0" w:space="0" w:color="auto"/>
                    <w:left w:val="none" w:sz="0" w:space="0" w:color="auto"/>
                    <w:bottom w:val="none" w:sz="0" w:space="0" w:color="auto"/>
                    <w:right w:val="none" w:sz="0" w:space="0" w:color="auto"/>
                  </w:divBdr>
                  <w:divsChild>
                    <w:div w:id="386295881">
                      <w:marLeft w:val="0"/>
                      <w:marRight w:val="0"/>
                      <w:marTop w:val="0"/>
                      <w:marBottom w:val="0"/>
                      <w:divBdr>
                        <w:top w:val="none" w:sz="0" w:space="0" w:color="auto"/>
                        <w:left w:val="none" w:sz="0" w:space="0" w:color="auto"/>
                        <w:bottom w:val="none" w:sz="0" w:space="0" w:color="auto"/>
                        <w:right w:val="none" w:sz="0" w:space="0" w:color="auto"/>
                      </w:divBdr>
                    </w:div>
                  </w:divsChild>
                </w:div>
                <w:div w:id="99692763">
                  <w:marLeft w:val="0"/>
                  <w:marRight w:val="0"/>
                  <w:marTop w:val="0"/>
                  <w:marBottom w:val="0"/>
                  <w:divBdr>
                    <w:top w:val="none" w:sz="0" w:space="0" w:color="auto"/>
                    <w:left w:val="none" w:sz="0" w:space="0" w:color="auto"/>
                    <w:bottom w:val="none" w:sz="0" w:space="0" w:color="auto"/>
                    <w:right w:val="none" w:sz="0" w:space="0" w:color="auto"/>
                  </w:divBdr>
                  <w:divsChild>
                    <w:div w:id="1833792550">
                      <w:marLeft w:val="0"/>
                      <w:marRight w:val="0"/>
                      <w:marTop w:val="0"/>
                      <w:marBottom w:val="0"/>
                      <w:divBdr>
                        <w:top w:val="none" w:sz="0" w:space="0" w:color="auto"/>
                        <w:left w:val="none" w:sz="0" w:space="0" w:color="auto"/>
                        <w:bottom w:val="none" w:sz="0" w:space="0" w:color="auto"/>
                        <w:right w:val="none" w:sz="0" w:space="0" w:color="auto"/>
                      </w:divBdr>
                    </w:div>
                  </w:divsChild>
                </w:div>
                <w:div w:id="1313295544">
                  <w:marLeft w:val="0"/>
                  <w:marRight w:val="0"/>
                  <w:marTop w:val="0"/>
                  <w:marBottom w:val="0"/>
                  <w:divBdr>
                    <w:top w:val="none" w:sz="0" w:space="0" w:color="auto"/>
                    <w:left w:val="none" w:sz="0" w:space="0" w:color="auto"/>
                    <w:bottom w:val="none" w:sz="0" w:space="0" w:color="auto"/>
                    <w:right w:val="none" w:sz="0" w:space="0" w:color="auto"/>
                  </w:divBdr>
                  <w:divsChild>
                    <w:div w:id="1665862192">
                      <w:marLeft w:val="0"/>
                      <w:marRight w:val="0"/>
                      <w:marTop w:val="0"/>
                      <w:marBottom w:val="0"/>
                      <w:divBdr>
                        <w:top w:val="none" w:sz="0" w:space="0" w:color="auto"/>
                        <w:left w:val="none" w:sz="0" w:space="0" w:color="auto"/>
                        <w:bottom w:val="none" w:sz="0" w:space="0" w:color="auto"/>
                        <w:right w:val="none" w:sz="0" w:space="0" w:color="auto"/>
                      </w:divBdr>
                    </w:div>
                  </w:divsChild>
                </w:div>
                <w:div w:id="1705401604">
                  <w:marLeft w:val="0"/>
                  <w:marRight w:val="0"/>
                  <w:marTop w:val="0"/>
                  <w:marBottom w:val="0"/>
                  <w:divBdr>
                    <w:top w:val="none" w:sz="0" w:space="0" w:color="auto"/>
                    <w:left w:val="none" w:sz="0" w:space="0" w:color="auto"/>
                    <w:bottom w:val="none" w:sz="0" w:space="0" w:color="auto"/>
                    <w:right w:val="none" w:sz="0" w:space="0" w:color="auto"/>
                  </w:divBdr>
                  <w:divsChild>
                    <w:div w:id="1099057770">
                      <w:marLeft w:val="0"/>
                      <w:marRight w:val="0"/>
                      <w:marTop w:val="0"/>
                      <w:marBottom w:val="0"/>
                      <w:divBdr>
                        <w:top w:val="none" w:sz="0" w:space="0" w:color="auto"/>
                        <w:left w:val="none" w:sz="0" w:space="0" w:color="auto"/>
                        <w:bottom w:val="none" w:sz="0" w:space="0" w:color="auto"/>
                        <w:right w:val="none" w:sz="0" w:space="0" w:color="auto"/>
                      </w:divBdr>
                    </w:div>
                  </w:divsChild>
                </w:div>
                <w:div w:id="721708424">
                  <w:marLeft w:val="0"/>
                  <w:marRight w:val="0"/>
                  <w:marTop w:val="0"/>
                  <w:marBottom w:val="0"/>
                  <w:divBdr>
                    <w:top w:val="none" w:sz="0" w:space="0" w:color="auto"/>
                    <w:left w:val="none" w:sz="0" w:space="0" w:color="auto"/>
                    <w:bottom w:val="none" w:sz="0" w:space="0" w:color="auto"/>
                    <w:right w:val="none" w:sz="0" w:space="0" w:color="auto"/>
                  </w:divBdr>
                  <w:divsChild>
                    <w:div w:id="100953173">
                      <w:marLeft w:val="0"/>
                      <w:marRight w:val="0"/>
                      <w:marTop w:val="0"/>
                      <w:marBottom w:val="0"/>
                      <w:divBdr>
                        <w:top w:val="none" w:sz="0" w:space="0" w:color="auto"/>
                        <w:left w:val="none" w:sz="0" w:space="0" w:color="auto"/>
                        <w:bottom w:val="none" w:sz="0" w:space="0" w:color="auto"/>
                        <w:right w:val="none" w:sz="0" w:space="0" w:color="auto"/>
                      </w:divBdr>
                    </w:div>
                  </w:divsChild>
                </w:div>
                <w:div w:id="160701415">
                  <w:marLeft w:val="0"/>
                  <w:marRight w:val="0"/>
                  <w:marTop w:val="0"/>
                  <w:marBottom w:val="0"/>
                  <w:divBdr>
                    <w:top w:val="none" w:sz="0" w:space="0" w:color="auto"/>
                    <w:left w:val="none" w:sz="0" w:space="0" w:color="auto"/>
                    <w:bottom w:val="none" w:sz="0" w:space="0" w:color="auto"/>
                    <w:right w:val="none" w:sz="0" w:space="0" w:color="auto"/>
                  </w:divBdr>
                  <w:divsChild>
                    <w:div w:id="952130253">
                      <w:marLeft w:val="0"/>
                      <w:marRight w:val="0"/>
                      <w:marTop w:val="0"/>
                      <w:marBottom w:val="0"/>
                      <w:divBdr>
                        <w:top w:val="none" w:sz="0" w:space="0" w:color="auto"/>
                        <w:left w:val="none" w:sz="0" w:space="0" w:color="auto"/>
                        <w:bottom w:val="none" w:sz="0" w:space="0" w:color="auto"/>
                        <w:right w:val="none" w:sz="0" w:space="0" w:color="auto"/>
                      </w:divBdr>
                    </w:div>
                  </w:divsChild>
                </w:div>
                <w:div w:id="1070813625">
                  <w:marLeft w:val="0"/>
                  <w:marRight w:val="0"/>
                  <w:marTop w:val="0"/>
                  <w:marBottom w:val="0"/>
                  <w:divBdr>
                    <w:top w:val="none" w:sz="0" w:space="0" w:color="auto"/>
                    <w:left w:val="none" w:sz="0" w:space="0" w:color="auto"/>
                    <w:bottom w:val="none" w:sz="0" w:space="0" w:color="auto"/>
                    <w:right w:val="none" w:sz="0" w:space="0" w:color="auto"/>
                  </w:divBdr>
                  <w:divsChild>
                    <w:div w:id="147209689">
                      <w:marLeft w:val="0"/>
                      <w:marRight w:val="0"/>
                      <w:marTop w:val="0"/>
                      <w:marBottom w:val="0"/>
                      <w:divBdr>
                        <w:top w:val="none" w:sz="0" w:space="0" w:color="auto"/>
                        <w:left w:val="none" w:sz="0" w:space="0" w:color="auto"/>
                        <w:bottom w:val="none" w:sz="0" w:space="0" w:color="auto"/>
                        <w:right w:val="none" w:sz="0" w:space="0" w:color="auto"/>
                      </w:divBdr>
                    </w:div>
                  </w:divsChild>
                </w:div>
                <w:div w:id="2044553160">
                  <w:marLeft w:val="0"/>
                  <w:marRight w:val="0"/>
                  <w:marTop w:val="0"/>
                  <w:marBottom w:val="0"/>
                  <w:divBdr>
                    <w:top w:val="none" w:sz="0" w:space="0" w:color="auto"/>
                    <w:left w:val="none" w:sz="0" w:space="0" w:color="auto"/>
                    <w:bottom w:val="none" w:sz="0" w:space="0" w:color="auto"/>
                    <w:right w:val="none" w:sz="0" w:space="0" w:color="auto"/>
                  </w:divBdr>
                  <w:divsChild>
                    <w:div w:id="1053386739">
                      <w:marLeft w:val="0"/>
                      <w:marRight w:val="0"/>
                      <w:marTop w:val="0"/>
                      <w:marBottom w:val="0"/>
                      <w:divBdr>
                        <w:top w:val="none" w:sz="0" w:space="0" w:color="auto"/>
                        <w:left w:val="none" w:sz="0" w:space="0" w:color="auto"/>
                        <w:bottom w:val="none" w:sz="0" w:space="0" w:color="auto"/>
                        <w:right w:val="none" w:sz="0" w:space="0" w:color="auto"/>
                      </w:divBdr>
                    </w:div>
                  </w:divsChild>
                </w:div>
                <w:div w:id="279802967">
                  <w:marLeft w:val="0"/>
                  <w:marRight w:val="0"/>
                  <w:marTop w:val="0"/>
                  <w:marBottom w:val="0"/>
                  <w:divBdr>
                    <w:top w:val="none" w:sz="0" w:space="0" w:color="auto"/>
                    <w:left w:val="none" w:sz="0" w:space="0" w:color="auto"/>
                    <w:bottom w:val="none" w:sz="0" w:space="0" w:color="auto"/>
                    <w:right w:val="none" w:sz="0" w:space="0" w:color="auto"/>
                  </w:divBdr>
                  <w:divsChild>
                    <w:div w:id="299237566">
                      <w:marLeft w:val="0"/>
                      <w:marRight w:val="0"/>
                      <w:marTop w:val="0"/>
                      <w:marBottom w:val="0"/>
                      <w:divBdr>
                        <w:top w:val="none" w:sz="0" w:space="0" w:color="auto"/>
                        <w:left w:val="none" w:sz="0" w:space="0" w:color="auto"/>
                        <w:bottom w:val="none" w:sz="0" w:space="0" w:color="auto"/>
                        <w:right w:val="none" w:sz="0" w:space="0" w:color="auto"/>
                      </w:divBdr>
                    </w:div>
                  </w:divsChild>
                </w:div>
                <w:div w:id="364137788">
                  <w:marLeft w:val="0"/>
                  <w:marRight w:val="0"/>
                  <w:marTop w:val="0"/>
                  <w:marBottom w:val="0"/>
                  <w:divBdr>
                    <w:top w:val="none" w:sz="0" w:space="0" w:color="auto"/>
                    <w:left w:val="none" w:sz="0" w:space="0" w:color="auto"/>
                    <w:bottom w:val="none" w:sz="0" w:space="0" w:color="auto"/>
                    <w:right w:val="none" w:sz="0" w:space="0" w:color="auto"/>
                  </w:divBdr>
                  <w:divsChild>
                    <w:div w:id="1186215960">
                      <w:marLeft w:val="0"/>
                      <w:marRight w:val="0"/>
                      <w:marTop w:val="0"/>
                      <w:marBottom w:val="0"/>
                      <w:divBdr>
                        <w:top w:val="none" w:sz="0" w:space="0" w:color="auto"/>
                        <w:left w:val="none" w:sz="0" w:space="0" w:color="auto"/>
                        <w:bottom w:val="none" w:sz="0" w:space="0" w:color="auto"/>
                        <w:right w:val="none" w:sz="0" w:space="0" w:color="auto"/>
                      </w:divBdr>
                    </w:div>
                  </w:divsChild>
                </w:div>
                <w:div w:id="2131439600">
                  <w:marLeft w:val="0"/>
                  <w:marRight w:val="0"/>
                  <w:marTop w:val="0"/>
                  <w:marBottom w:val="0"/>
                  <w:divBdr>
                    <w:top w:val="none" w:sz="0" w:space="0" w:color="auto"/>
                    <w:left w:val="none" w:sz="0" w:space="0" w:color="auto"/>
                    <w:bottom w:val="none" w:sz="0" w:space="0" w:color="auto"/>
                    <w:right w:val="none" w:sz="0" w:space="0" w:color="auto"/>
                  </w:divBdr>
                  <w:divsChild>
                    <w:div w:id="274557409">
                      <w:marLeft w:val="0"/>
                      <w:marRight w:val="0"/>
                      <w:marTop w:val="0"/>
                      <w:marBottom w:val="0"/>
                      <w:divBdr>
                        <w:top w:val="none" w:sz="0" w:space="0" w:color="auto"/>
                        <w:left w:val="none" w:sz="0" w:space="0" w:color="auto"/>
                        <w:bottom w:val="none" w:sz="0" w:space="0" w:color="auto"/>
                        <w:right w:val="none" w:sz="0" w:space="0" w:color="auto"/>
                      </w:divBdr>
                    </w:div>
                  </w:divsChild>
                </w:div>
                <w:div w:id="30738310">
                  <w:marLeft w:val="0"/>
                  <w:marRight w:val="0"/>
                  <w:marTop w:val="0"/>
                  <w:marBottom w:val="0"/>
                  <w:divBdr>
                    <w:top w:val="none" w:sz="0" w:space="0" w:color="auto"/>
                    <w:left w:val="none" w:sz="0" w:space="0" w:color="auto"/>
                    <w:bottom w:val="none" w:sz="0" w:space="0" w:color="auto"/>
                    <w:right w:val="none" w:sz="0" w:space="0" w:color="auto"/>
                  </w:divBdr>
                  <w:divsChild>
                    <w:div w:id="721369289">
                      <w:marLeft w:val="0"/>
                      <w:marRight w:val="0"/>
                      <w:marTop w:val="0"/>
                      <w:marBottom w:val="0"/>
                      <w:divBdr>
                        <w:top w:val="none" w:sz="0" w:space="0" w:color="auto"/>
                        <w:left w:val="none" w:sz="0" w:space="0" w:color="auto"/>
                        <w:bottom w:val="none" w:sz="0" w:space="0" w:color="auto"/>
                        <w:right w:val="none" w:sz="0" w:space="0" w:color="auto"/>
                      </w:divBdr>
                    </w:div>
                  </w:divsChild>
                </w:div>
                <w:div w:id="1473717278">
                  <w:marLeft w:val="0"/>
                  <w:marRight w:val="0"/>
                  <w:marTop w:val="0"/>
                  <w:marBottom w:val="0"/>
                  <w:divBdr>
                    <w:top w:val="none" w:sz="0" w:space="0" w:color="auto"/>
                    <w:left w:val="none" w:sz="0" w:space="0" w:color="auto"/>
                    <w:bottom w:val="none" w:sz="0" w:space="0" w:color="auto"/>
                    <w:right w:val="none" w:sz="0" w:space="0" w:color="auto"/>
                  </w:divBdr>
                  <w:divsChild>
                    <w:div w:id="632366352">
                      <w:marLeft w:val="0"/>
                      <w:marRight w:val="0"/>
                      <w:marTop w:val="0"/>
                      <w:marBottom w:val="0"/>
                      <w:divBdr>
                        <w:top w:val="none" w:sz="0" w:space="0" w:color="auto"/>
                        <w:left w:val="none" w:sz="0" w:space="0" w:color="auto"/>
                        <w:bottom w:val="none" w:sz="0" w:space="0" w:color="auto"/>
                        <w:right w:val="none" w:sz="0" w:space="0" w:color="auto"/>
                      </w:divBdr>
                    </w:div>
                  </w:divsChild>
                </w:div>
                <w:div w:id="2036081002">
                  <w:marLeft w:val="0"/>
                  <w:marRight w:val="0"/>
                  <w:marTop w:val="0"/>
                  <w:marBottom w:val="0"/>
                  <w:divBdr>
                    <w:top w:val="none" w:sz="0" w:space="0" w:color="auto"/>
                    <w:left w:val="none" w:sz="0" w:space="0" w:color="auto"/>
                    <w:bottom w:val="none" w:sz="0" w:space="0" w:color="auto"/>
                    <w:right w:val="none" w:sz="0" w:space="0" w:color="auto"/>
                  </w:divBdr>
                  <w:divsChild>
                    <w:div w:id="660499804">
                      <w:marLeft w:val="0"/>
                      <w:marRight w:val="0"/>
                      <w:marTop w:val="0"/>
                      <w:marBottom w:val="0"/>
                      <w:divBdr>
                        <w:top w:val="none" w:sz="0" w:space="0" w:color="auto"/>
                        <w:left w:val="none" w:sz="0" w:space="0" w:color="auto"/>
                        <w:bottom w:val="none" w:sz="0" w:space="0" w:color="auto"/>
                        <w:right w:val="none" w:sz="0" w:space="0" w:color="auto"/>
                      </w:divBdr>
                    </w:div>
                  </w:divsChild>
                </w:div>
                <w:div w:id="1272782437">
                  <w:marLeft w:val="0"/>
                  <w:marRight w:val="0"/>
                  <w:marTop w:val="0"/>
                  <w:marBottom w:val="0"/>
                  <w:divBdr>
                    <w:top w:val="none" w:sz="0" w:space="0" w:color="auto"/>
                    <w:left w:val="none" w:sz="0" w:space="0" w:color="auto"/>
                    <w:bottom w:val="none" w:sz="0" w:space="0" w:color="auto"/>
                    <w:right w:val="none" w:sz="0" w:space="0" w:color="auto"/>
                  </w:divBdr>
                  <w:divsChild>
                    <w:div w:id="1637563338">
                      <w:marLeft w:val="0"/>
                      <w:marRight w:val="0"/>
                      <w:marTop w:val="0"/>
                      <w:marBottom w:val="0"/>
                      <w:divBdr>
                        <w:top w:val="none" w:sz="0" w:space="0" w:color="auto"/>
                        <w:left w:val="none" w:sz="0" w:space="0" w:color="auto"/>
                        <w:bottom w:val="none" w:sz="0" w:space="0" w:color="auto"/>
                        <w:right w:val="none" w:sz="0" w:space="0" w:color="auto"/>
                      </w:divBdr>
                    </w:div>
                  </w:divsChild>
                </w:div>
                <w:div w:id="1277297060">
                  <w:marLeft w:val="0"/>
                  <w:marRight w:val="0"/>
                  <w:marTop w:val="0"/>
                  <w:marBottom w:val="0"/>
                  <w:divBdr>
                    <w:top w:val="none" w:sz="0" w:space="0" w:color="auto"/>
                    <w:left w:val="none" w:sz="0" w:space="0" w:color="auto"/>
                    <w:bottom w:val="none" w:sz="0" w:space="0" w:color="auto"/>
                    <w:right w:val="none" w:sz="0" w:space="0" w:color="auto"/>
                  </w:divBdr>
                  <w:divsChild>
                    <w:div w:id="413207334">
                      <w:marLeft w:val="0"/>
                      <w:marRight w:val="0"/>
                      <w:marTop w:val="0"/>
                      <w:marBottom w:val="0"/>
                      <w:divBdr>
                        <w:top w:val="none" w:sz="0" w:space="0" w:color="auto"/>
                        <w:left w:val="none" w:sz="0" w:space="0" w:color="auto"/>
                        <w:bottom w:val="none" w:sz="0" w:space="0" w:color="auto"/>
                        <w:right w:val="none" w:sz="0" w:space="0" w:color="auto"/>
                      </w:divBdr>
                    </w:div>
                  </w:divsChild>
                </w:div>
                <w:div w:id="970134152">
                  <w:marLeft w:val="0"/>
                  <w:marRight w:val="0"/>
                  <w:marTop w:val="0"/>
                  <w:marBottom w:val="0"/>
                  <w:divBdr>
                    <w:top w:val="none" w:sz="0" w:space="0" w:color="auto"/>
                    <w:left w:val="none" w:sz="0" w:space="0" w:color="auto"/>
                    <w:bottom w:val="none" w:sz="0" w:space="0" w:color="auto"/>
                    <w:right w:val="none" w:sz="0" w:space="0" w:color="auto"/>
                  </w:divBdr>
                  <w:divsChild>
                    <w:div w:id="2057392072">
                      <w:marLeft w:val="0"/>
                      <w:marRight w:val="0"/>
                      <w:marTop w:val="0"/>
                      <w:marBottom w:val="0"/>
                      <w:divBdr>
                        <w:top w:val="none" w:sz="0" w:space="0" w:color="auto"/>
                        <w:left w:val="none" w:sz="0" w:space="0" w:color="auto"/>
                        <w:bottom w:val="none" w:sz="0" w:space="0" w:color="auto"/>
                        <w:right w:val="none" w:sz="0" w:space="0" w:color="auto"/>
                      </w:divBdr>
                    </w:div>
                  </w:divsChild>
                </w:div>
                <w:div w:id="1738701641">
                  <w:marLeft w:val="0"/>
                  <w:marRight w:val="0"/>
                  <w:marTop w:val="0"/>
                  <w:marBottom w:val="0"/>
                  <w:divBdr>
                    <w:top w:val="none" w:sz="0" w:space="0" w:color="auto"/>
                    <w:left w:val="none" w:sz="0" w:space="0" w:color="auto"/>
                    <w:bottom w:val="none" w:sz="0" w:space="0" w:color="auto"/>
                    <w:right w:val="none" w:sz="0" w:space="0" w:color="auto"/>
                  </w:divBdr>
                  <w:divsChild>
                    <w:div w:id="1826821971">
                      <w:marLeft w:val="0"/>
                      <w:marRight w:val="0"/>
                      <w:marTop w:val="0"/>
                      <w:marBottom w:val="0"/>
                      <w:divBdr>
                        <w:top w:val="none" w:sz="0" w:space="0" w:color="auto"/>
                        <w:left w:val="none" w:sz="0" w:space="0" w:color="auto"/>
                        <w:bottom w:val="none" w:sz="0" w:space="0" w:color="auto"/>
                        <w:right w:val="none" w:sz="0" w:space="0" w:color="auto"/>
                      </w:divBdr>
                    </w:div>
                  </w:divsChild>
                </w:div>
                <w:div w:id="1607957347">
                  <w:marLeft w:val="0"/>
                  <w:marRight w:val="0"/>
                  <w:marTop w:val="0"/>
                  <w:marBottom w:val="0"/>
                  <w:divBdr>
                    <w:top w:val="none" w:sz="0" w:space="0" w:color="auto"/>
                    <w:left w:val="none" w:sz="0" w:space="0" w:color="auto"/>
                    <w:bottom w:val="none" w:sz="0" w:space="0" w:color="auto"/>
                    <w:right w:val="none" w:sz="0" w:space="0" w:color="auto"/>
                  </w:divBdr>
                  <w:divsChild>
                    <w:div w:id="1183277095">
                      <w:marLeft w:val="0"/>
                      <w:marRight w:val="0"/>
                      <w:marTop w:val="0"/>
                      <w:marBottom w:val="0"/>
                      <w:divBdr>
                        <w:top w:val="none" w:sz="0" w:space="0" w:color="auto"/>
                        <w:left w:val="none" w:sz="0" w:space="0" w:color="auto"/>
                        <w:bottom w:val="none" w:sz="0" w:space="0" w:color="auto"/>
                        <w:right w:val="none" w:sz="0" w:space="0" w:color="auto"/>
                      </w:divBdr>
                    </w:div>
                  </w:divsChild>
                </w:div>
                <w:div w:id="1139037922">
                  <w:marLeft w:val="0"/>
                  <w:marRight w:val="0"/>
                  <w:marTop w:val="0"/>
                  <w:marBottom w:val="0"/>
                  <w:divBdr>
                    <w:top w:val="none" w:sz="0" w:space="0" w:color="auto"/>
                    <w:left w:val="none" w:sz="0" w:space="0" w:color="auto"/>
                    <w:bottom w:val="none" w:sz="0" w:space="0" w:color="auto"/>
                    <w:right w:val="none" w:sz="0" w:space="0" w:color="auto"/>
                  </w:divBdr>
                  <w:divsChild>
                    <w:div w:id="937367358">
                      <w:marLeft w:val="0"/>
                      <w:marRight w:val="0"/>
                      <w:marTop w:val="0"/>
                      <w:marBottom w:val="0"/>
                      <w:divBdr>
                        <w:top w:val="none" w:sz="0" w:space="0" w:color="auto"/>
                        <w:left w:val="none" w:sz="0" w:space="0" w:color="auto"/>
                        <w:bottom w:val="none" w:sz="0" w:space="0" w:color="auto"/>
                        <w:right w:val="none" w:sz="0" w:space="0" w:color="auto"/>
                      </w:divBdr>
                    </w:div>
                  </w:divsChild>
                </w:div>
                <w:div w:id="838498806">
                  <w:marLeft w:val="0"/>
                  <w:marRight w:val="0"/>
                  <w:marTop w:val="0"/>
                  <w:marBottom w:val="0"/>
                  <w:divBdr>
                    <w:top w:val="none" w:sz="0" w:space="0" w:color="auto"/>
                    <w:left w:val="none" w:sz="0" w:space="0" w:color="auto"/>
                    <w:bottom w:val="none" w:sz="0" w:space="0" w:color="auto"/>
                    <w:right w:val="none" w:sz="0" w:space="0" w:color="auto"/>
                  </w:divBdr>
                  <w:divsChild>
                    <w:div w:id="1252280203">
                      <w:marLeft w:val="0"/>
                      <w:marRight w:val="0"/>
                      <w:marTop w:val="0"/>
                      <w:marBottom w:val="0"/>
                      <w:divBdr>
                        <w:top w:val="none" w:sz="0" w:space="0" w:color="auto"/>
                        <w:left w:val="none" w:sz="0" w:space="0" w:color="auto"/>
                        <w:bottom w:val="none" w:sz="0" w:space="0" w:color="auto"/>
                        <w:right w:val="none" w:sz="0" w:space="0" w:color="auto"/>
                      </w:divBdr>
                    </w:div>
                  </w:divsChild>
                </w:div>
                <w:div w:id="441267845">
                  <w:marLeft w:val="0"/>
                  <w:marRight w:val="0"/>
                  <w:marTop w:val="0"/>
                  <w:marBottom w:val="0"/>
                  <w:divBdr>
                    <w:top w:val="none" w:sz="0" w:space="0" w:color="auto"/>
                    <w:left w:val="none" w:sz="0" w:space="0" w:color="auto"/>
                    <w:bottom w:val="none" w:sz="0" w:space="0" w:color="auto"/>
                    <w:right w:val="none" w:sz="0" w:space="0" w:color="auto"/>
                  </w:divBdr>
                  <w:divsChild>
                    <w:div w:id="76171393">
                      <w:marLeft w:val="0"/>
                      <w:marRight w:val="0"/>
                      <w:marTop w:val="0"/>
                      <w:marBottom w:val="0"/>
                      <w:divBdr>
                        <w:top w:val="none" w:sz="0" w:space="0" w:color="auto"/>
                        <w:left w:val="none" w:sz="0" w:space="0" w:color="auto"/>
                        <w:bottom w:val="none" w:sz="0" w:space="0" w:color="auto"/>
                        <w:right w:val="none" w:sz="0" w:space="0" w:color="auto"/>
                      </w:divBdr>
                    </w:div>
                  </w:divsChild>
                </w:div>
                <w:div w:id="2046981728">
                  <w:marLeft w:val="0"/>
                  <w:marRight w:val="0"/>
                  <w:marTop w:val="0"/>
                  <w:marBottom w:val="0"/>
                  <w:divBdr>
                    <w:top w:val="none" w:sz="0" w:space="0" w:color="auto"/>
                    <w:left w:val="none" w:sz="0" w:space="0" w:color="auto"/>
                    <w:bottom w:val="none" w:sz="0" w:space="0" w:color="auto"/>
                    <w:right w:val="none" w:sz="0" w:space="0" w:color="auto"/>
                  </w:divBdr>
                  <w:divsChild>
                    <w:div w:id="330763545">
                      <w:marLeft w:val="0"/>
                      <w:marRight w:val="0"/>
                      <w:marTop w:val="0"/>
                      <w:marBottom w:val="0"/>
                      <w:divBdr>
                        <w:top w:val="none" w:sz="0" w:space="0" w:color="auto"/>
                        <w:left w:val="none" w:sz="0" w:space="0" w:color="auto"/>
                        <w:bottom w:val="none" w:sz="0" w:space="0" w:color="auto"/>
                        <w:right w:val="none" w:sz="0" w:space="0" w:color="auto"/>
                      </w:divBdr>
                    </w:div>
                  </w:divsChild>
                </w:div>
                <w:div w:id="539168798">
                  <w:marLeft w:val="0"/>
                  <w:marRight w:val="0"/>
                  <w:marTop w:val="0"/>
                  <w:marBottom w:val="0"/>
                  <w:divBdr>
                    <w:top w:val="none" w:sz="0" w:space="0" w:color="auto"/>
                    <w:left w:val="none" w:sz="0" w:space="0" w:color="auto"/>
                    <w:bottom w:val="none" w:sz="0" w:space="0" w:color="auto"/>
                    <w:right w:val="none" w:sz="0" w:space="0" w:color="auto"/>
                  </w:divBdr>
                  <w:divsChild>
                    <w:div w:id="2097820656">
                      <w:marLeft w:val="0"/>
                      <w:marRight w:val="0"/>
                      <w:marTop w:val="0"/>
                      <w:marBottom w:val="0"/>
                      <w:divBdr>
                        <w:top w:val="none" w:sz="0" w:space="0" w:color="auto"/>
                        <w:left w:val="none" w:sz="0" w:space="0" w:color="auto"/>
                        <w:bottom w:val="none" w:sz="0" w:space="0" w:color="auto"/>
                        <w:right w:val="none" w:sz="0" w:space="0" w:color="auto"/>
                      </w:divBdr>
                    </w:div>
                  </w:divsChild>
                </w:div>
                <w:div w:id="749347599">
                  <w:marLeft w:val="0"/>
                  <w:marRight w:val="0"/>
                  <w:marTop w:val="0"/>
                  <w:marBottom w:val="0"/>
                  <w:divBdr>
                    <w:top w:val="none" w:sz="0" w:space="0" w:color="auto"/>
                    <w:left w:val="none" w:sz="0" w:space="0" w:color="auto"/>
                    <w:bottom w:val="none" w:sz="0" w:space="0" w:color="auto"/>
                    <w:right w:val="none" w:sz="0" w:space="0" w:color="auto"/>
                  </w:divBdr>
                  <w:divsChild>
                    <w:div w:id="1455440765">
                      <w:marLeft w:val="0"/>
                      <w:marRight w:val="0"/>
                      <w:marTop w:val="0"/>
                      <w:marBottom w:val="0"/>
                      <w:divBdr>
                        <w:top w:val="none" w:sz="0" w:space="0" w:color="auto"/>
                        <w:left w:val="none" w:sz="0" w:space="0" w:color="auto"/>
                        <w:bottom w:val="none" w:sz="0" w:space="0" w:color="auto"/>
                        <w:right w:val="none" w:sz="0" w:space="0" w:color="auto"/>
                      </w:divBdr>
                    </w:div>
                  </w:divsChild>
                </w:div>
                <w:div w:id="144132633">
                  <w:marLeft w:val="0"/>
                  <w:marRight w:val="0"/>
                  <w:marTop w:val="0"/>
                  <w:marBottom w:val="0"/>
                  <w:divBdr>
                    <w:top w:val="none" w:sz="0" w:space="0" w:color="auto"/>
                    <w:left w:val="none" w:sz="0" w:space="0" w:color="auto"/>
                    <w:bottom w:val="none" w:sz="0" w:space="0" w:color="auto"/>
                    <w:right w:val="none" w:sz="0" w:space="0" w:color="auto"/>
                  </w:divBdr>
                  <w:divsChild>
                    <w:div w:id="2051539284">
                      <w:marLeft w:val="0"/>
                      <w:marRight w:val="0"/>
                      <w:marTop w:val="0"/>
                      <w:marBottom w:val="0"/>
                      <w:divBdr>
                        <w:top w:val="none" w:sz="0" w:space="0" w:color="auto"/>
                        <w:left w:val="none" w:sz="0" w:space="0" w:color="auto"/>
                        <w:bottom w:val="none" w:sz="0" w:space="0" w:color="auto"/>
                        <w:right w:val="none" w:sz="0" w:space="0" w:color="auto"/>
                      </w:divBdr>
                    </w:div>
                  </w:divsChild>
                </w:div>
                <w:div w:id="67775423">
                  <w:marLeft w:val="0"/>
                  <w:marRight w:val="0"/>
                  <w:marTop w:val="0"/>
                  <w:marBottom w:val="0"/>
                  <w:divBdr>
                    <w:top w:val="none" w:sz="0" w:space="0" w:color="auto"/>
                    <w:left w:val="none" w:sz="0" w:space="0" w:color="auto"/>
                    <w:bottom w:val="none" w:sz="0" w:space="0" w:color="auto"/>
                    <w:right w:val="none" w:sz="0" w:space="0" w:color="auto"/>
                  </w:divBdr>
                  <w:divsChild>
                    <w:div w:id="794832803">
                      <w:marLeft w:val="0"/>
                      <w:marRight w:val="0"/>
                      <w:marTop w:val="0"/>
                      <w:marBottom w:val="0"/>
                      <w:divBdr>
                        <w:top w:val="none" w:sz="0" w:space="0" w:color="auto"/>
                        <w:left w:val="none" w:sz="0" w:space="0" w:color="auto"/>
                        <w:bottom w:val="none" w:sz="0" w:space="0" w:color="auto"/>
                        <w:right w:val="none" w:sz="0" w:space="0" w:color="auto"/>
                      </w:divBdr>
                    </w:div>
                  </w:divsChild>
                </w:div>
                <w:div w:id="838814678">
                  <w:marLeft w:val="0"/>
                  <w:marRight w:val="0"/>
                  <w:marTop w:val="0"/>
                  <w:marBottom w:val="0"/>
                  <w:divBdr>
                    <w:top w:val="none" w:sz="0" w:space="0" w:color="auto"/>
                    <w:left w:val="none" w:sz="0" w:space="0" w:color="auto"/>
                    <w:bottom w:val="none" w:sz="0" w:space="0" w:color="auto"/>
                    <w:right w:val="none" w:sz="0" w:space="0" w:color="auto"/>
                  </w:divBdr>
                  <w:divsChild>
                    <w:div w:id="1547722686">
                      <w:marLeft w:val="0"/>
                      <w:marRight w:val="0"/>
                      <w:marTop w:val="0"/>
                      <w:marBottom w:val="0"/>
                      <w:divBdr>
                        <w:top w:val="none" w:sz="0" w:space="0" w:color="auto"/>
                        <w:left w:val="none" w:sz="0" w:space="0" w:color="auto"/>
                        <w:bottom w:val="none" w:sz="0" w:space="0" w:color="auto"/>
                        <w:right w:val="none" w:sz="0" w:space="0" w:color="auto"/>
                      </w:divBdr>
                    </w:div>
                  </w:divsChild>
                </w:div>
                <w:div w:id="1973247376">
                  <w:marLeft w:val="0"/>
                  <w:marRight w:val="0"/>
                  <w:marTop w:val="0"/>
                  <w:marBottom w:val="0"/>
                  <w:divBdr>
                    <w:top w:val="none" w:sz="0" w:space="0" w:color="auto"/>
                    <w:left w:val="none" w:sz="0" w:space="0" w:color="auto"/>
                    <w:bottom w:val="none" w:sz="0" w:space="0" w:color="auto"/>
                    <w:right w:val="none" w:sz="0" w:space="0" w:color="auto"/>
                  </w:divBdr>
                  <w:divsChild>
                    <w:div w:id="2144231757">
                      <w:marLeft w:val="0"/>
                      <w:marRight w:val="0"/>
                      <w:marTop w:val="0"/>
                      <w:marBottom w:val="0"/>
                      <w:divBdr>
                        <w:top w:val="none" w:sz="0" w:space="0" w:color="auto"/>
                        <w:left w:val="none" w:sz="0" w:space="0" w:color="auto"/>
                        <w:bottom w:val="none" w:sz="0" w:space="0" w:color="auto"/>
                        <w:right w:val="none" w:sz="0" w:space="0" w:color="auto"/>
                      </w:divBdr>
                    </w:div>
                  </w:divsChild>
                </w:div>
                <w:div w:id="1991245894">
                  <w:marLeft w:val="0"/>
                  <w:marRight w:val="0"/>
                  <w:marTop w:val="0"/>
                  <w:marBottom w:val="0"/>
                  <w:divBdr>
                    <w:top w:val="none" w:sz="0" w:space="0" w:color="auto"/>
                    <w:left w:val="none" w:sz="0" w:space="0" w:color="auto"/>
                    <w:bottom w:val="none" w:sz="0" w:space="0" w:color="auto"/>
                    <w:right w:val="none" w:sz="0" w:space="0" w:color="auto"/>
                  </w:divBdr>
                  <w:divsChild>
                    <w:div w:id="2093551240">
                      <w:marLeft w:val="0"/>
                      <w:marRight w:val="0"/>
                      <w:marTop w:val="0"/>
                      <w:marBottom w:val="0"/>
                      <w:divBdr>
                        <w:top w:val="none" w:sz="0" w:space="0" w:color="auto"/>
                        <w:left w:val="none" w:sz="0" w:space="0" w:color="auto"/>
                        <w:bottom w:val="none" w:sz="0" w:space="0" w:color="auto"/>
                        <w:right w:val="none" w:sz="0" w:space="0" w:color="auto"/>
                      </w:divBdr>
                    </w:div>
                  </w:divsChild>
                </w:div>
                <w:div w:id="1215970168">
                  <w:marLeft w:val="0"/>
                  <w:marRight w:val="0"/>
                  <w:marTop w:val="0"/>
                  <w:marBottom w:val="0"/>
                  <w:divBdr>
                    <w:top w:val="none" w:sz="0" w:space="0" w:color="auto"/>
                    <w:left w:val="none" w:sz="0" w:space="0" w:color="auto"/>
                    <w:bottom w:val="none" w:sz="0" w:space="0" w:color="auto"/>
                    <w:right w:val="none" w:sz="0" w:space="0" w:color="auto"/>
                  </w:divBdr>
                  <w:divsChild>
                    <w:div w:id="54279581">
                      <w:marLeft w:val="0"/>
                      <w:marRight w:val="0"/>
                      <w:marTop w:val="0"/>
                      <w:marBottom w:val="0"/>
                      <w:divBdr>
                        <w:top w:val="none" w:sz="0" w:space="0" w:color="auto"/>
                        <w:left w:val="none" w:sz="0" w:space="0" w:color="auto"/>
                        <w:bottom w:val="none" w:sz="0" w:space="0" w:color="auto"/>
                        <w:right w:val="none" w:sz="0" w:space="0" w:color="auto"/>
                      </w:divBdr>
                    </w:div>
                  </w:divsChild>
                </w:div>
                <w:div w:id="1747144792">
                  <w:marLeft w:val="0"/>
                  <w:marRight w:val="0"/>
                  <w:marTop w:val="0"/>
                  <w:marBottom w:val="0"/>
                  <w:divBdr>
                    <w:top w:val="none" w:sz="0" w:space="0" w:color="auto"/>
                    <w:left w:val="none" w:sz="0" w:space="0" w:color="auto"/>
                    <w:bottom w:val="none" w:sz="0" w:space="0" w:color="auto"/>
                    <w:right w:val="none" w:sz="0" w:space="0" w:color="auto"/>
                  </w:divBdr>
                  <w:divsChild>
                    <w:div w:id="71784697">
                      <w:marLeft w:val="0"/>
                      <w:marRight w:val="0"/>
                      <w:marTop w:val="0"/>
                      <w:marBottom w:val="0"/>
                      <w:divBdr>
                        <w:top w:val="none" w:sz="0" w:space="0" w:color="auto"/>
                        <w:left w:val="none" w:sz="0" w:space="0" w:color="auto"/>
                        <w:bottom w:val="none" w:sz="0" w:space="0" w:color="auto"/>
                        <w:right w:val="none" w:sz="0" w:space="0" w:color="auto"/>
                      </w:divBdr>
                    </w:div>
                  </w:divsChild>
                </w:div>
                <w:div w:id="726730764">
                  <w:marLeft w:val="0"/>
                  <w:marRight w:val="0"/>
                  <w:marTop w:val="0"/>
                  <w:marBottom w:val="0"/>
                  <w:divBdr>
                    <w:top w:val="none" w:sz="0" w:space="0" w:color="auto"/>
                    <w:left w:val="none" w:sz="0" w:space="0" w:color="auto"/>
                    <w:bottom w:val="none" w:sz="0" w:space="0" w:color="auto"/>
                    <w:right w:val="none" w:sz="0" w:space="0" w:color="auto"/>
                  </w:divBdr>
                  <w:divsChild>
                    <w:div w:id="1583493531">
                      <w:marLeft w:val="0"/>
                      <w:marRight w:val="0"/>
                      <w:marTop w:val="0"/>
                      <w:marBottom w:val="0"/>
                      <w:divBdr>
                        <w:top w:val="none" w:sz="0" w:space="0" w:color="auto"/>
                        <w:left w:val="none" w:sz="0" w:space="0" w:color="auto"/>
                        <w:bottom w:val="none" w:sz="0" w:space="0" w:color="auto"/>
                        <w:right w:val="none" w:sz="0" w:space="0" w:color="auto"/>
                      </w:divBdr>
                    </w:div>
                  </w:divsChild>
                </w:div>
                <w:div w:id="219831353">
                  <w:marLeft w:val="0"/>
                  <w:marRight w:val="0"/>
                  <w:marTop w:val="0"/>
                  <w:marBottom w:val="0"/>
                  <w:divBdr>
                    <w:top w:val="none" w:sz="0" w:space="0" w:color="auto"/>
                    <w:left w:val="none" w:sz="0" w:space="0" w:color="auto"/>
                    <w:bottom w:val="none" w:sz="0" w:space="0" w:color="auto"/>
                    <w:right w:val="none" w:sz="0" w:space="0" w:color="auto"/>
                  </w:divBdr>
                  <w:divsChild>
                    <w:div w:id="923807274">
                      <w:marLeft w:val="0"/>
                      <w:marRight w:val="0"/>
                      <w:marTop w:val="0"/>
                      <w:marBottom w:val="0"/>
                      <w:divBdr>
                        <w:top w:val="none" w:sz="0" w:space="0" w:color="auto"/>
                        <w:left w:val="none" w:sz="0" w:space="0" w:color="auto"/>
                        <w:bottom w:val="none" w:sz="0" w:space="0" w:color="auto"/>
                        <w:right w:val="none" w:sz="0" w:space="0" w:color="auto"/>
                      </w:divBdr>
                    </w:div>
                  </w:divsChild>
                </w:div>
                <w:div w:id="2081710564">
                  <w:marLeft w:val="0"/>
                  <w:marRight w:val="0"/>
                  <w:marTop w:val="0"/>
                  <w:marBottom w:val="0"/>
                  <w:divBdr>
                    <w:top w:val="none" w:sz="0" w:space="0" w:color="auto"/>
                    <w:left w:val="none" w:sz="0" w:space="0" w:color="auto"/>
                    <w:bottom w:val="none" w:sz="0" w:space="0" w:color="auto"/>
                    <w:right w:val="none" w:sz="0" w:space="0" w:color="auto"/>
                  </w:divBdr>
                  <w:divsChild>
                    <w:div w:id="442850030">
                      <w:marLeft w:val="0"/>
                      <w:marRight w:val="0"/>
                      <w:marTop w:val="0"/>
                      <w:marBottom w:val="0"/>
                      <w:divBdr>
                        <w:top w:val="none" w:sz="0" w:space="0" w:color="auto"/>
                        <w:left w:val="none" w:sz="0" w:space="0" w:color="auto"/>
                        <w:bottom w:val="none" w:sz="0" w:space="0" w:color="auto"/>
                        <w:right w:val="none" w:sz="0" w:space="0" w:color="auto"/>
                      </w:divBdr>
                    </w:div>
                  </w:divsChild>
                </w:div>
                <w:div w:id="1796288012">
                  <w:marLeft w:val="0"/>
                  <w:marRight w:val="0"/>
                  <w:marTop w:val="0"/>
                  <w:marBottom w:val="0"/>
                  <w:divBdr>
                    <w:top w:val="none" w:sz="0" w:space="0" w:color="auto"/>
                    <w:left w:val="none" w:sz="0" w:space="0" w:color="auto"/>
                    <w:bottom w:val="none" w:sz="0" w:space="0" w:color="auto"/>
                    <w:right w:val="none" w:sz="0" w:space="0" w:color="auto"/>
                  </w:divBdr>
                  <w:divsChild>
                    <w:div w:id="446628600">
                      <w:marLeft w:val="0"/>
                      <w:marRight w:val="0"/>
                      <w:marTop w:val="0"/>
                      <w:marBottom w:val="0"/>
                      <w:divBdr>
                        <w:top w:val="none" w:sz="0" w:space="0" w:color="auto"/>
                        <w:left w:val="none" w:sz="0" w:space="0" w:color="auto"/>
                        <w:bottom w:val="none" w:sz="0" w:space="0" w:color="auto"/>
                        <w:right w:val="none" w:sz="0" w:space="0" w:color="auto"/>
                      </w:divBdr>
                    </w:div>
                  </w:divsChild>
                </w:div>
                <w:div w:id="199979935">
                  <w:marLeft w:val="0"/>
                  <w:marRight w:val="0"/>
                  <w:marTop w:val="0"/>
                  <w:marBottom w:val="0"/>
                  <w:divBdr>
                    <w:top w:val="none" w:sz="0" w:space="0" w:color="auto"/>
                    <w:left w:val="none" w:sz="0" w:space="0" w:color="auto"/>
                    <w:bottom w:val="none" w:sz="0" w:space="0" w:color="auto"/>
                    <w:right w:val="none" w:sz="0" w:space="0" w:color="auto"/>
                  </w:divBdr>
                  <w:divsChild>
                    <w:div w:id="613905576">
                      <w:marLeft w:val="0"/>
                      <w:marRight w:val="0"/>
                      <w:marTop w:val="0"/>
                      <w:marBottom w:val="0"/>
                      <w:divBdr>
                        <w:top w:val="none" w:sz="0" w:space="0" w:color="auto"/>
                        <w:left w:val="none" w:sz="0" w:space="0" w:color="auto"/>
                        <w:bottom w:val="none" w:sz="0" w:space="0" w:color="auto"/>
                        <w:right w:val="none" w:sz="0" w:space="0" w:color="auto"/>
                      </w:divBdr>
                    </w:div>
                  </w:divsChild>
                </w:div>
                <w:div w:id="1266766586">
                  <w:marLeft w:val="0"/>
                  <w:marRight w:val="0"/>
                  <w:marTop w:val="0"/>
                  <w:marBottom w:val="0"/>
                  <w:divBdr>
                    <w:top w:val="none" w:sz="0" w:space="0" w:color="auto"/>
                    <w:left w:val="none" w:sz="0" w:space="0" w:color="auto"/>
                    <w:bottom w:val="none" w:sz="0" w:space="0" w:color="auto"/>
                    <w:right w:val="none" w:sz="0" w:space="0" w:color="auto"/>
                  </w:divBdr>
                  <w:divsChild>
                    <w:div w:id="1039664984">
                      <w:marLeft w:val="0"/>
                      <w:marRight w:val="0"/>
                      <w:marTop w:val="0"/>
                      <w:marBottom w:val="0"/>
                      <w:divBdr>
                        <w:top w:val="none" w:sz="0" w:space="0" w:color="auto"/>
                        <w:left w:val="none" w:sz="0" w:space="0" w:color="auto"/>
                        <w:bottom w:val="none" w:sz="0" w:space="0" w:color="auto"/>
                        <w:right w:val="none" w:sz="0" w:space="0" w:color="auto"/>
                      </w:divBdr>
                    </w:div>
                  </w:divsChild>
                </w:div>
                <w:div w:id="1958440806">
                  <w:marLeft w:val="0"/>
                  <w:marRight w:val="0"/>
                  <w:marTop w:val="0"/>
                  <w:marBottom w:val="0"/>
                  <w:divBdr>
                    <w:top w:val="none" w:sz="0" w:space="0" w:color="auto"/>
                    <w:left w:val="none" w:sz="0" w:space="0" w:color="auto"/>
                    <w:bottom w:val="none" w:sz="0" w:space="0" w:color="auto"/>
                    <w:right w:val="none" w:sz="0" w:space="0" w:color="auto"/>
                  </w:divBdr>
                  <w:divsChild>
                    <w:div w:id="1698844360">
                      <w:marLeft w:val="0"/>
                      <w:marRight w:val="0"/>
                      <w:marTop w:val="0"/>
                      <w:marBottom w:val="0"/>
                      <w:divBdr>
                        <w:top w:val="none" w:sz="0" w:space="0" w:color="auto"/>
                        <w:left w:val="none" w:sz="0" w:space="0" w:color="auto"/>
                        <w:bottom w:val="none" w:sz="0" w:space="0" w:color="auto"/>
                        <w:right w:val="none" w:sz="0" w:space="0" w:color="auto"/>
                      </w:divBdr>
                    </w:div>
                  </w:divsChild>
                </w:div>
                <w:div w:id="1921787787">
                  <w:marLeft w:val="0"/>
                  <w:marRight w:val="0"/>
                  <w:marTop w:val="0"/>
                  <w:marBottom w:val="0"/>
                  <w:divBdr>
                    <w:top w:val="none" w:sz="0" w:space="0" w:color="auto"/>
                    <w:left w:val="none" w:sz="0" w:space="0" w:color="auto"/>
                    <w:bottom w:val="none" w:sz="0" w:space="0" w:color="auto"/>
                    <w:right w:val="none" w:sz="0" w:space="0" w:color="auto"/>
                  </w:divBdr>
                  <w:divsChild>
                    <w:div w:id="1130973475">
                      <w:marLeft w:val="0"/>
                      <w:marRight w:val="0"/>
                      <w:marTop w:val="0"/>
                      <w:marBottom w:val="0"/>
                      <w:divBdr>
                        <w:top w:val="none" w:sz="0" w:space="0" w:color="auto"/>
                        <w:left w:val="none" w:sz="0" w:space="0" w:color="auto"/>
                        <w:bottom w:val="none" w:sz="0" w:space="0" w:color="auto"/>
                        <w:right w:val="none" w:sz="0" w:space="0" w:color="auto"/>
                      </w:divBdr>
                    </w:div>
                  </w:divsChild>
                </w:div>
                <w:div w:id="1494948789">
                  <w:marLeft w:val="0"/>
                  <w:marRight w:val="0"/>
                  <w:marTop w:val="0"/>
                  <w:marBottom w:val="0"/>
                  <w:divBdr>
                    <w:top w:val="none" w:sz="0" w:space="0" w:color="auto"/>
                    <w:left w:val="none" w:sz="0" w:space="0" w:color="auto"/>
                    <w:bottom w:val="none" w:sz="0" w:space="0" w:color="auto"/>
                    <w:right w:val="none" w:sz="0" w:space="0" w:color="auto"/>
                  </w:divBdr>
                  <w:divsChild>
                    <w:div w:id="132915368">
                      <w:marLeft w:val="0"/>
                      <w:marRight w:val="0"/>
                      <w:marTop w:val="0"/>
                      <w:marBottom w:val="0"/>
                      <w:divBdr>
                        <w:top w:val="none" w:sz="0" w:space="0" w:color="auto"/>
                        <w:left w:val="none" w:sz="0" w:space="0" w:color="auto"/>
                        <w:bottom w:val="none" w:sz="0" w:space="0" w:color="auto"/>
                        <w:right w:val="none" w:sz="0" w:space="0" w:color="auto"/>
                      </w:divBdr>
                    </w:div>
                  </w:divsChild>
                </w:div>
                <w:div w:id="490024029">
                  <w:marLeft w:val="0"/>
                  <w:marRight w:val="0"/>
                  <w:marTop w:val="0"/>
                  <w:marBottom w:val="0"/>
                  <w:divBdr>
                    <w:top w:val="none" w:sz="0" w:space="0" w:color="auto"/>
                    <w:left w:val="none" w:sz="0" w:space="0" w:color="auto"/>
                    <w:bottom w:val="none" w:sz="0" w:space="0" w:color="auto"/>
                    <w:right w:val="none" w:sz="0" w:space="0" w:color="auto"/>
                  </w:divBdr>
                  <w:divsChild>
                    <w:div w:id="258487537">
                      <w:marLeft w:val="0"/>
                      <w:marRight w:val="0"/>
                      <w:marTop w:val="0"/>
                      <w:marBottom w:val="0"/>
                      <w:divBdr>
                        <w:top w:val="none" w:sz="0" w:space="0" w:color="auto"/>
                        <w:left w:val="none" w:sz="0" w:space="0" w:color="auto"/>
                        <w:bottom w:val="none" w:sz="0" w:space="0" w:color="auto"/>
                        <w:right w:val="none" w:sz="0" w:space="0" w:color="auto"/>
                      </w:divBdr>
                    </w:div>
                  </w:divsChild>
                </w:div>
                <w:div w:id="481431834">
                  <w:marLeft w:val="0"/>
                  <w:marRight w:val="0"/>
                  <w:marTop w:val="0"/>
                  <w:marBottom w:val="0"/>
                  <w:divBdr>
                    <w:top w:val="none" w:sz="0" w:space="0" w:color="auto"/>
                    <w:left w:val="none" w:sz="0" w:space="0" w:color="auto"/>
                    <w:bottom w:val="none" w:sz="0" w:space="0" w:color="auto"/>
                    <w:right w:val="none" w:sz="0" w:space="0" w:color="auto"/>
                  </w:divBdr>
                  <w:divsChild>
                    <w:div w:id="144397485">
                      <w:marLeft w:val="0"/>
                      <w:marRight w:val="0"/>
                      <w:marTop w:val="0"/>
                      <w:marBottom w:val="0"/>
                      <w:divBdr>
                        <w:top w:val="none" w:sz="0" w:space="0" w:color="auto"/>
                        <w:left w:val="none" w:sz="0" w:space="0" w:color="auto"/>
                        <w:bottom w:val="none" w:sz="0" w:space="0" w:color="auto"/>
                        <w:right w:val="none" w:sz="0" w:space="0" w:color="auto"/>
                      </w:divBdr>
                    </w:div>
                  </w:divsChild>
                </w:div>
                <w:div w:id="228542740">
                  <w:marLeft w:val="0"/>
                  <w:marRight w:val="0"/>
                  <w:marTop w:val="0"/>
                  <w:marBottom w:val="0"/>
                  <w:divBdr>
                    <w:top w:val="none" w:sz="0" w:space="0" w:color="auto"/>
                    <w:left w:val="none" w:sz="0" w:space="0" w:color="auto"/>
                    <w:bottom w:val="none" w:sz="0" w:space="0" w:color="auto"/>
                    <w:right w:val="none" w:sz="0" w:space="0" w:color="auto"/>
                  </w:divBdr>
                  <w:divsChild>
                    <w:div w:id="770246457">
                      <w:marLeft w:val="0"/>
                      <w:marRight w:val="0"/>
                      <w:marTop w:val="0"/>
                      <w:marBottom w:val="0"/>
                      <w:divBdr>
                        <w:top w:val="none" w:sz="0" w:space="0" w:color="auto"/>
                        <w:left w:val="none" w:sz="0" w:space="0" w:color="auto"/>
                        <w:bottom w:val="none" w:sz="0" w:space="0" w:color="auto"/>
                        <w:right w:val="none" w:sz="0" w:space="0" w:color="auto"/>
                      </w:divBdr>
                    </w:div>
                  </w:divsChild>
                </w:div>
                <w:div w:id="1246769953">
                  <w:marLeft w:val="0"/>
                  <w:marRight w:val="0"/>
                  <w:marTop w:val="0"/>
                  <w:marBottom w:val="0"/>
                  <w:divBdr>
                    <w:top w:val="none" w:sz="0" w:space="0" w:color="auto"/>
                    <w:left w:val="none" w:sz="0" w:space="0" w:color="auto"/>
                    <w:bottom w:val="none" w:sz="0" w:space="0" w:color="auto"/>
                    <w:right w:val="none" w:sz="0" w:space="0" w:color="auto"/>
                  </w:divBdr>
                  <w:divsChild>
                    <w:div w:id="811140028">
                      <w:marLeft w:val="0"/>
                      <w:marRight w:val="0"/>
                      <w:marTop w:val="0"/>
                      <w:marBottom w:val="0"/>
                      <w:divBdr>
                        <w:top w:val="none" w:sz="0" w:space="0" w:color="auto"/>
                        <w:left w:val="none" w:sz="0" w:space="0" w:color="auto"/>
                        <w:bottom w:val="none" w:sz="0" w:space="0" w:color="auto"/>
                        <w:right w:val="none" w:sz="0" w:space="0" w:color="auto"/>
                      </w:divBdr>
                    </w:div>
                  </w:divsChild>
                </w:div>
                <w:div w:id="469708278">
                  <w:marLeft w:val="0"/>
                  <w:marRight w:val="0"/>
                  <w:marTop w:val="0"/>
                  <w:marBottom w:val="0"/>
                  <w:divBdr>
                    <w:top w:val="none" w:sz="0" w:space="0" w:color="auto"/>
                    <w:left w:val="none" w:sz="0" w:space="0" w:color="auto"/>
                    <w:bottom w:val="none" w:sz="0" w:space="0" w:color="auto"/>
                    <w:right w:val="none" w:sz="0" w:space="0" w:color="auto"/>
                  </w:divBdr>
                  <w:divsChild>
                    <w:div w:id="450516755">
                      <w:marLeft w:val="0"/>
                      <w:marRight w:val="0"/>
                      <w:marTop w:val="0"/>
                      <w:marBottom w:val="0"/>
                      <w:divBdr>
                        <w:top w:val="none" w:sz="0" w:space="0" w:color="auto"/>
                        <w:left w:val="none" w:sz="0" w:space="0" w:color="auto"/>
                        <w:bottom w:val="none" w:sz="0" w:space="0" w:color="auto"/>
                        <w:right w:val="none" w:sz="0" w:space="0" w:color="auto"/>
                      </w:divBdr>
                    </w:div>
                  </w:divsChild>
                </w:div>
                <w:div w:id="1255750872">
                  <w:marLeft w:val="0"/>
                  <w:marRight w:val="0"/>
                  <w:marTop w:val="0"/>
                  <w:marBottom w:val="0"/>
                  <w:divBdr>
                    <w:top w:val="none" w:sz="0" w:space="0" w:color="auto"/>
                    <w:left w:val="none" w:sz="0" w:space="0" w:color="auto"/>
                    <w:bottom w:val="none" w:sz="0" w:space="0" w:color="auto"/>
                    <w:right w:val="none" w:sz="0" w:space="0" w:color="auto"/>
                  </w:divBdr>
                  <w:divsChild>
                    <w:div w:id="1312715556">
                      <w:marLeft w:val="0"/>
                      <w:marRight w:val="0"/>
                      <w:marTop w:val="0"/>
                      <w:marBottom w:val="0"/>
                      <w:divBdr>
                        <w:top w:val="none" w:sz="0" w:space="0" w:color="auto"/>
                        <w:left w:val="none" w:sz="0" w:space="0" w:color="auto"/>
                        <w:bottom w:val="none" w:sz="0" w:space="0" w:color="auto"/>
                        <w:right w:val="none" w:sz="0" w:space="0" w:color="auto"/>
                      </w:divBdr>
                    </w:div>
                  </w:divsChild>
                </w:div>
                <w:div w:id="1960063339">
                  <w:marLeft w:val="0"/>
                  <w:marRight w:val="0"/>
                  <w:marTop w:val="0"/>
                  <w:marBottom w:val="0"/>
                  <w:divBdr>
                    <w:top w:val="none" w:sz="0" w:space="0" w:color="auto"/>
                    <w:left w:val="none" w:sz="0" w:space="0" w:color="auto"/>
                    <w:bottom w:val="none" w:sz="0" w:space="0" w:color="auto"/>
                    <w:right w:val="none" w:sz="0" w:space="0" w:color="auto"/>
                  </w:divBdr>
                  <w:divsChild>
                    <w:div w:id="1367677153">
                      <w:marLeft w:val="0"/>
                      <w:marRight w:val="0"/>
                      <w:marTop w:val="0"/>
                      <w:marBottom w:val="0"/>
                      <w:divBdr>
                        <w:top w:val="none" w:sz="0" w:space="0" w:color="auto"/>
                        <w:left w:val="none" w:sz="0" w:space="0" w:color="auto"/>
                        <w:bottom w:val="none" w:sz="0" w:space="0" w:color="auto"/>
                        <w:right w:val="none" w:sz="0" w:space="0" w:color="auto"/>
                      </w:divBdr>
                    </w:div>
                  </w:divsChild>
                </w:div>
                <w:div w:id="1063530875">
                  <w:marLeft w:val="0"/>
                  <w:marRight w:val="0"/>
                  <w:marTop w:val="0"/>
                  <w:marBottom w:val="0"/>
                  <w:divBdr>
                    <w:top w:val="none" w:sz="0" w:space="0" w:color="auto"/>
                    <w:left w:val="none" w:sz="0" w:space="0" w:color="auto"/>
                    <w:bottom w:val="none" w:sz="0" w:space="0" w:color="auto"/>
                    <w:right w:val="none" w:sz="0" w:space="0" w:color="auto"/>
                  </w:divBdr>
                  <w:divsChild>
                    <w:div w:id="1568299449">
                      <w:marLeft w:val="0"/>
                      <w:marRight w:val="0"/>
                      <w:marTop w:val="0"/>
                      <w:marBottom w:val="0"/>
                      <w:divBdr>
                        <w:top w:val="none" w:sz="0" w:space="0" w:color="auto"/>
                        <w:left w:val="none" w:sz="0" w:space="0" w:color="auto"/>
                        <w:bottom w:val="none" w:sz="0" w:space="0" w:color="auto"/>
                        <w:right w:val="none" w:sz="0" w:space="0" w:color="auto"/>
                      </w:divBdr>
                    </w:div>
                  </w:divsChild>
                </w:div>
                <w:div w:id="273103047">
                  <w:marLeft w:val="0"/>
                  <w:marRight w:val="0"/>
                  <w:marTop w:val="0"/>
                  <w:marBottom w:val="0"/>
                  <w:divBdr>
                    <w:top w:val="none" w:sz="0" w:space="0" w:color="auto"/>
                    <w:left w:val="none" w:sz="0" w:space="0" w:color="auto"/>
                    <w:bottom w:val="none" w:sz="0" w:space="0" w:color="auto"/>
                    <w:right w:val="none" w:sz="0" w:space="0" w:color="auto"/>
                  </w:divBdr>
                  <w:divsChild>
                    <w:div w:id="1065375847">
                      <w:marLeft w:val="0"/>
                      <w:marRight w:val="0"/>
                      <w:marTop w:val="0"/>
                      <w:marBottom w:val="0"/>
                      <w:divBdr>
                        <w:top w:val="none" w:sz="0" w:space="0" w:color="auto"/>
                        <w:left w:val="none" w:sz="0" w:space="0" w:color="auto"/>
                        <w:bottom w:val="none" w:sz="0" w:space="0" w:color="auto"/>
                        <w:right w:val="none" w:sz="0" w:space="0" w:color="auto"/>
                      </w:divBdr>
                    </w:div>
                  </w:divsChild>
                </w:div>
                <w:div w:id="1265267811">
                  <w:marLeft w:val="0"/>
                  <w:marRight w:val="0"/>
                  <w:marTop w:val="0"/>
                  <w:marBottom w:val="0"/>
                  <w:divBdr>
                    <w:top w:val="none" w:sz="0" w:space="0" w:color="auto"/>
                    <w:left w:val="none" w:sz="0" w:space="0" w:color="auto"/>
                    <w:bottom w:val="none" w:sz="0" w:space="0" w:color="auto"/>
                    <w:right w:val="none" w:sz="0" w:space="0" w:color="auto"/>
                  </w:divBdr>
                  <w:divsChild>
                    <w:div w:id="894926468">
                      <w:marLeft w:val="0"/>
                      <w:marRight w:val="0"/>
                      <w:marTop w:val="0"/>
                      <w:marBottom w:val="0"/>
                      <w:divBdr>
                        <w:top w:val="none" w:sz="0" w:space="0" w:color="auto"/>
                        <w:left w:val="none" w:sz="0" w:space="0" w:color="auto"/>
                        <w:bottom w:val="none" w:sz="0" w:space="0" w:color="auto"/>
                        <w:right w:val="none" w:sz="0" w:space="0" w:color="auto"/>
                      </w:divBdr>
                    </w:div>
                  </w:divsChild>
                </w:div>
                <w:div w:id="636297065">
                  <w:marLeft w:val="0"/>
                  <w:marRight w:val="0"/>
                  <w:marTop w:val="0"/>
                  <w:marBottom w:val="0"/>
                  <w:divBdr>
                    <w:top w:val="none" w:sz="0" w:space="0" w:color="auto"/>
                    <w:left w:val="none" w:sz="0" w:space="0" w:color="auto"/>
                    <w:bottom w:val="none" w:sz="0" w:space="0" w:color="auto"/>
                    <w:right w:val="none" w:sz="0" w:space="0" w:color="auto"/>
                  </w:divBdr>
                  <w:divsChild>
                    <w:div w:id="712077684">
                      <w:marLeft w:val="0"/>
                      <w:marRight w:val="0"/>
                      <w:marTop w:val="0"/>
                      <w:marBottom w:val="0"/>
                      <w:divBdr>
                        <w:top w:val="none" w:sz="0" w:space="0" w:color="auto"/>
                        <w:left w:val="none" w:sz="0" w:space="0" w:color="auto"/>
                        <w:bottom w:val="none" w:sz="0" w:space="0" w:color="auto"/>
                        <w:right w:val="none" w:sz="0" w:space="0" w:color="auto"/>
                      </w:divBdr>
                    </w:div>
                  </w:divsChild>
                </w:div>
                <w:div w:id="572665164">
                  <w:marLeft w:val="0"/>
                  <w:marRight w:val="0"/>
                  <w:marTop w:val="0"/>
                  <w:marBottom w:val="0"/>
                  <w:divBdr>
                    <w:top w:val="none" w:sz="0" w:space="0" w:color="auto"/>
                    <w:left w:val="none" w:sz="0" w:space="0" w:color="auto"/>
                    <w:bottom w:val="none" w:sz="0" w:space="0" w:color="auto"/>
                    <w:right w:val="none" w:sz="0" w:space="0" w:color="auto"/>
                  </w:divBdr>
                  <w:divsChild>
                    <w:div w:id="429474087">
                      <w:marLeft w:val="0"/>
                      <w:marRight w:val="0"/>
                      <w:marTop w:val="0"/>
                      <w:marBottom w:val="0"/>
                      <w:divBdr>
                        <w:top w:val="none" w:sz="0" w:space="0" w:color="auto"/>
                        <w:left w:val="none" w:sz="0" w:space="0" w:color="auto"/>
                        <w:bottom w:val="none" w:sz="0" w:space="0" w:color="auto"/>
                        <w:right w:val="none" w:sz="0" w:space="0" w:color="auto"/>
                      </w:divBdr>
                    </w:div>
                  </w:divsChild>
                </w:div>
                <w:div w:id="1767386128">
                  <w:marLeft w:val="0"/>
                  <w:marRight w:val="0"/>
                  <w:marTop w:val="0"/>
                  <w:marBottom w:val="0"/>
                  <w:divBdr>
                    <w:top w:val="none" w:sz="0" w:space="0" w:color="auto"/>
                    <w:left w:val="none" w:sz="0" w:space="0" w:color="auto"/>
                    <w:bottom w:val="none" w:sz="0" w:space="0" w:color="auto"/>
                    <w:right w:val="none" w:sz="0" w:space="0" w:color="auto"/>
                  </w:divBdr>
                  <w:divsChild>
                    <w:div w:id="1398822640">
                      <w:marLeft w:val="0"/>
                      <w:marRight w:val="0"/>
                      <w:marTop w:val="0"/>
                      <w:marBottom w:val="0"/>
                      <w:divBdr>
                        <w:top w:val="none" w:sz="0" w:space="0" w:color="auto"/>
                        <w:left w:val="none" w:sz="0" w:space="0" w:color="auto"/>
                        <w:bottom w:val="none" w:sz="0" w:space="0" w:color="auto"/>
                        <w:right w:val="none" w:sz="0" w:space="0" w:color="auto"/>
                      </w:divBdr>
                    </w:div>
                  </w:divsChild>
                </w:div>
                <w:div w:id="665741304">
                  <w:marLeft w:val="0"/>
                  <w:marRight w:val="0"/>
                  <w:marTop w:val="0"/>
                  <w:marBottom w:val="0"/>
                  <w:divBdr>
                    <w:top w:val="none" w:sz="0" w:space="0" w:color="auto"/>
                    <w:left w:val="none" w:sz="0" w:space="0" w:color="auto"/>
                    <w:bottom w:val="none" w:sz="0" w:space="0" w:color="auto"/>
                    <w:right w:val="none" w:sz="0" w:space="0" w:color="auto"/>
                  </w:divBdr>
                  <w:divsChild>
                    <w:div w:id="1814567982">
                      <w:marLeft w:val="0"/>
                      <w:marRight w:val="0"/>
                      <w:marTop w:val="0"/>
                      <w:marBottom w:val="0"/>
                      <w:divBdr>
                        <w:top w:val="none" w:sz="0" w:space="0" w:color="auto"/>
                        <w:left w:val="none" w:sz="0" w:space="0" w:color="auto"/>
                        <w:bottom w:val="none" w:sz="0" w:space="0" w:color="auto"/>
                        <w:right w:val="none" w:sz="0" w:space="0" w:color="auto"/>
                      </w:divBdr>
                    </w:div>
                  </w:divsChild>
                </w:div>
                <w:div w:id="625432917">
                  <w:marLeft w:val="0"/>
                  <w:marRight w:val="0"/>
                  <w:marTop w:val="0"/>
                  <w:marBottom w:val="0"/>
                  <w:divBdr>
                    <w:top w:val="none" w:sz="0" w:space="0" w:color="auto"/>
                    <w:left w:val="none" w:sz="0" w:space="0" w:color="auto"/>
                    <w:bottom w:val="none" w:sz="0" w:space="0" w:color="auto"/>
                    <w:right w:val="none" w:sz="0" w:space="0" w:color="auto"/>
                  </w:divBdr>
                  <w:divsChild>
                    <w:div w:id="1204321657">
                      <w:marLeft w:val="0"/>
                      <w:marRight w:val="0"/>
                      <w:marTop w:val="0"/>
                      <w:marBottom w:val="0"/>
                      <w:divBdr>
                        <w:top w:val="none" w:sz="0" w:space="0" w:color="auto"/>
                        <w:left w:val="none" w:sz="0" w:space="0" w:color="auto"/>
                        <w:bottom w:val="none" w:sz="0" w:space="0" w:color="auto"/>
                        <w:right w:val="none" w:sz="0" w:space="0" w:color="auto"/>
                      </w:divBdr>
                    </w:div>
                  </w:divsChild>
                </w:div>
                <w:div w:id="987518606">
                  <w:marLeft w:val="0"/>
                  <w:marRight w:val="0"/>
                  <w:marTop w:val="0"/>
                  <w:marBottom w:val="0"/>
                  <w:divBdr>
                    <w:top w:val="none" w:sz="0" w:space="0" w:color="auto"/>
                    <w:left w:val="none" w:sz="0" w:space="0" w:color="auto"/>
                    <w:bottom w:val="none" w:sz="0" w:space="0" w:color="auto"/>
                    <w:right w:val="none" w:sz="0" w:space="0" w:color="auto"/>
                  </w:divBdr>
                  <w:divsChild>
                    <w:div w:id="758717844">
                      <w:marLeft w:val="0"/>
                      <w:marRight w:val="0"/>
                      <w:marTop w:val="0"/>
                      <w:marBottom w:val="0"/>
                      <w:divBdr>
                        <w:top w:val="none" w:sz="0" w:space="0" w:color="auto"/>
                        <w:left w:val="none" w:sz="0" w:space="0" w:color="auto"/>
                        <w:bottom w:val="none" w:sz="0" w:space="0" w:color="auto"/>
                        <w:right w:val="none" w:sz="0" w:space="0" w:color="auto"/>
                      </w:divBdr>
                    </w:div>
                  </w:divsChild>
                </w:div>
                <w:div w:id="603419880">
                  <w:marLeft w:val="0"/>
                  <w:marRight w:val="0"/>
                  <w:marTop w:val="0"/>
                  <w:marBottom w:val="0"/>
                  <w:divBdr>
                    <w:top w:val="none" w:sz="0" w:space="0" w:color="auto"/>
                    <w:left w:val="none" w:sz="0" w:space="0" w:color="auto"/>
                    <w:bottom w:val="none" w:sz="0" w:space="0" w:color="auto"/>
                    <w:right w:val="none" w:sz="0" w:space="0" w:color="auto"/>
                  </w:divBdr>
                  <w:divsChild>
                    <w:div w:id="825248697">
                      <w:marLeft w:val="0"/>
                      <w:marRight w:val="0"/>
                      <w:marTop w:val="0"/>
                      <w:marBottom w:val="0"/>
                      <w:divBdr>
                        <w:top w:val="none" w:sz="0" w:space="0" w:color="auto"/>
                        <w:left w:val="none" w:sz="0" w:space="0" w:color="auto"/>
                        <w:bottom w:val="none" w:sz="0" w:space="0" w:color="auto"/>
                        <w:right w:val="none" w:sz="0" w:space="0" w:color="auto"/>
                      </w:divBdr>
                    </w:div>
                  </w:divsChild>
                </w:div>
                <w:div w:id="1998532845">
                  <w:marLeft w:val="0"/>
                  <w:marRight w:val="0"/>
                  <w:marTop w:val="0"/>
                  <w:marBottom w:val="0"/>
                  <w:divBdr>
                    <w:top w:val="none" w:sz="0" w:space="0" w:color="auto"/>
                    <w:left w:val="none" w:sz="0" w:space="0" w:color="auto"/>
                    <w:bottom w:val="none" w:sz="0" w:space="0" w:color="auto"/>
                    <w:right w:val="none" w:sz="0" w:space="0" w:color="auto"/>
                  </w:divBdr>
                  <w:divsChild>
                    <w:div w:id="59451398">
                      <w:marLeft w:val="0"/>
                      <w:marRight w:val="0"/>
                      <w:marTop w:val="0"/>
                      <w:marBottom w:val="0"/>
                      <w:divBdr>
                        <w:top w:val="none" w:sz="0" w:space="0" w:color="auto"/>
                        <w:left w:val="none" w:sz="0" w:space="0" w:color="auto"/>
                        <w:bottom w:val="none" w:sz="0" w:space="0" w:color="auto"/>
                        <w:right w:val="none" w:sz="0" w:space="0" w:color="auto"/>
                      </w:divBdr>
                    </w:div>
                  </w:divsChild>
                </w:div>
                <w:div w:id="1170175182">
                  <w:marLeft w:val="0"/>
                  <w:marRight w:val="0"/>
                  <w:marTop w:val="0"/>
                  <w:marBottom w:val="0"/>
                  <w:divBdr>
                    <w:top w:val="none" w:sz="0" w:space="0" w:color="auto"/>
                    <w:left w:val="none" w:sz="0" w:space="0" w:color="auto"/>
                    <w:bottom w:val="none" w:sz="0" w:space="0" w:color="auto"/>
                    <w:right w:val="none" w:sz="0" w:space="0" w:color="auto"/>
                  </w:divBdr>
                  <w:divsChild>
                    <w:div w:id="440801030">
                      <w:marLeft w:val="0"/>
                      <w:marRight w:val="0"/>
                      <w:marTop w:val="0"/>
                      <w:marBottom w:val="0"/>
                      <w:divBdr>
                        <w:top w:val="none" w:sz="0" w:space="0" w:color="auto"/>
                        <w:left w:val="none" w:sz="0" w:space="0" w:color="auto"/>
                        <w:bottom w:val="none" w:sz="0" w:space="0" w:color="auto"/>
                        <w:right w:val="none" w:sz="0" w:space="0" w:color="auto"/>
                      </w:divBdr>
                    </w:div>
                  </w:divsChild>
                </w:div>
                <w:div w:id="936326813">
                  <w:marLeft w:val="0"/>
                  <w:marRight w:val="0"/>
                  <w:marTop w:val="0"/>
                  <w:marBottom w:val="0"/>
                  <w:divBdr>
                    <w:top w:val="none" w:sz="0" w:space="0" w:color="auto"/>
                    <w:left w:val="none" w:sz="0" w:space="0" w:color="auto"/>
                    <w:bottom w:val="none" w:sz="0" w:space="0" w:color="auto"/>
                    <w:right w:val="none" w:sz="0" w:space="0" w:color="auto"/>
                  </w:divBdr>
                  <w:divsChild>
                    <w:div w:id="714238288">
                      <w:marLeft w:val="0"/>
                      <w:marRight w:val="0"/>
                      <w:marTop w:val="0"/>
                      <w:marBottom w:val="0"/>
                      <w:divBdr>
                        <w:top w:val="none" w:sz="0" w:space="0" w:color="auto"/>
                        <w:left w:val="none" w:sz="0" w:space="0" w:color="auto"/>
                        <w:bottom w:val="none" w:sz="0" w:space="0" w:color="auto"/>
                        <w:right w:val="none" w:sz="0" w:space="0" w:color="auto"/>
                      </w:divBdr>
                    </w:div>
                  </w:divsChild>
                </w:div>
                <w:div w:id="755134621">
                  <w:marLeft w:val="0"/>
                  <w:marRight w:val="0"/>
                  <w:marTop w:val="0"/>
                  <w:marBottom w:val="0"/>
                  <w:divBdr>
                    <w:top w:val="none" w:sz="0" w:space="0" w:color="auto"/>
                    <w:left w:val="none" w:sz="0" w:space="0" w:color="auto"/>
                    <w:bottom w:val="none" w:sz="0" w:space="0" w:color="auto"/>
                    <w:right w:val="none" w:sz="0" w:space="0" w:color="auto"/>
                  </w:divBdr>
                  <w:divsChild>
                    <w:div w:id="1016228742">
                      <w:marLeft w:val="0"/>
                      <w:marRight w:val="0"/>
                      <w:marTop w:val="0"/>
                      <w:marBottom w:val="0"/>
                      <w:divBdr>
                        <w:top w:val="none" w:sz="0" w:space="0" w:color="auto"/>
                        <w:left w:val="none" w:sz="0" w:space="0" w:color="auto"/>
                        <w:bottom w:val="none" w:sz="0" w:space="0" w:color="auto"/>
                        <w:right w:val="none" w:sz="0" w:space="0" w:color="auto"/>
                      </w:divBdr>
                    </w:div>
                  </w:divsChild>
                </w:div>
                <w:div w:id="304971283">
                  <w:marLeft w:val="0"/>
                  <w:marRight w:val="0"/>
                  <w:marTop w:val="0"/>
                  <w:marBottom w:val="0"/>
                  <w:divBdr>
                    <w:top w:val="none" w:sz="0" w:space="0" w:color="auto"/>
                    <w:left w:val="none" w:sz="0" w:space="0" w:color="auto"/>
                    <w:bottom w:val="none" w:sz="0" w:space="0" w:color="auto"/>
                    <w:right w:val="none" w:sz="0" w:space="0" w:color="auto"/>
                  </w:divBdr>
                  <w:divsChild>
                    <w:div w:id="1631940112">
                      <w:marLeft w:val="0"/>
                      <w:marRight w:val="0"/>
                      <w:marTop w:val="0"/>
                      <w:marBottom w:val="0"/>
                      <w:divBdr>
                        <w:top w:val="none" w:sz="0" w:space="0" w:color="auto"/>
                        <w:left w:val="none" w:sz="0" w:space="0" w:color="auto"/>
                        <w:bottom w:val="none" w:sz="0" w:space="0" w:color="auto"/>
                        <w:right w:val="none" w:sz="0" w:space="0" w:color="auto"/>
                      </w:divBdr>
                    </w:div>
                  </w:divsChild>
                </w:div>
                <w:div w:id="71969132">
                  <w:marLeft w:val="0"/>
                  <w:marRight w:val="0"/>
                  <w:marTop w:val="0"/>
                  <w:marBottom w:val="0"/>
                  <w:divBdr>
                    <w:top w:val="none" w:sz="0" w:space="0" w:color="auto"/>
                    <w:left w:val="none" w:sz="0" w:space="0" w:color="auto"/>
                    <w:bottom w:val="none" w:sz="0" w:space="0" w:color="auto"/>
                    <w:right w:val="none" w:sz="0" w:space="0" w:color="auto"/>
                  </w:divBdr>
                  <w:divsChild>
                    <w:div w:id="1537542992">
                      <w:marLeft w:val="0"/>
                      <w:marRight w:val="0"/>
                      <w:marTop w:val="0"/>
                      <w:marBottom w:val="0"/>
                      <w:divBdr>
                        <w:top w:val="none" w:sz="0" w:space="0" w:color="auto"/>
                        <w:left w:val="none" w:sz="0" w:space="0" w:color="auto"/>
                        <w:bottom w:val="none" w:sz="0" w:space="0" w:color="auto"/>
                        <w:right w:val="none" w:sz="0" w:space="0" w:color="auto"/>
                      </w:divBdr>
                    </w:div>
                  </w:divsChild>
                </w:div>
                <w:div w:id="98336761">
                  <w:marLeft w:val="0"/>
                  <w:marRight w:val="0"/>
                  <w:marTop w:val="0"/>
                  <w:marBottom w:val="0"/>
                  <w:divBdr>
                    <w:top w:val="none" w:sz="0" w:space="0" w:color="auto"/>
                    <w:left w:val="none" w:sz="0" w:space="0" w:color="auto"/>
                    <w:bottom w:val="none" w:sz="0" w:space="0" w:color="auto"/>
                    <w:right w:val="none" w:sz="0" w:space="0" w:color="auto"/>
                  </w:divBdr>
                  <w:divsChild>
                    <w:div w:id="891312388">
                      <w:marLeft w:val="0"/>
                      <w:marRight w:val="0"/>
                      <w:marTop w:val="0"/>
                      <w:marBottom w:val="0"/>
                      <w:divBdr>
                        <w:top w:val="none" w:sz="0" w:space="0" w:color="auto"/>
                        <w:left w:val="none" w:sz="0" w:space="0" w:color="auto"/>
                        <w:bottom w:val="none" w:sz="0" w:space="0" w:color="auto"/>
                        <w:right w:val="none" w:sz="0" w:space="0" w:color="auto"/>
                      </w:divBdr>
                    </w:div>
                  </w:divsChild>
                </w:div>
                <w:div w:id="2091807627">
                  <w:marLeft w:val="0"/>
                  <w:marRight w:val="0"/>
                  <w:marTop w:val="0"/>
                  <w:marBottom w:val="0"/>
                  <w:divBdr>
                    <w:top w:val="none" w:sz="0" w:space="0" w:color="auto"/>
                    <w:left w:val="none" w:sz="0" w:space="0" w:color="auto"/>
                    <w:bottom w:val="none" w:sz="0" w:space="0" w:color="auto"/>
                    <w:right w:val="none" w:sz="0" w:space="0" w:color="auto"/>
                  </w:divBdr>
                  <w:divsChild>
                    <w:div w:id="456876626">
                      <w:marLeft w:val="0"/>
                      <w:marRight w:val="0"/>
                      <w:marTop w:val="0"/>
                      <w:marBottom w:val="0"/>
                      <w:divBdr>
                        <w:top w:val="none" w:sz="0" w:space="0" w:color="auto"/>
                        <w:left w:val="none" w:sz="0" w:space="0" w:color="auto"/>
                        <w:bottom w:val="none" w:sz="0" w:space="0" w:color="auto"/>
                        <w:right w:val="none" w:sz="0" w:space="0" w:color="auto"/>
                      </w:divBdr>
                    </w:div>
                  </w:divsChild>
                </w:div>
                <w:div w:id="1272396691">
                  <w:marLeft w:val="0"/>
                  <w:marRight w:val="0"/>
                  <w:marTop w:val="0"/>
                  <w:marBottom w:val="0"/>
                  <w:divBdr>
                    <w:top w:val="none" w:sz="0" w:space="0" w:color="auto"/>
                    <w:left w:val="none" w:sz="0" w:space="0" w:color="auto"/>
                    <w:bottom w:val="none" w:sz="0" w:space="0" w:color="auto"/>
                    <w:right w:val="none" w:sz="0" w:space="0" w:color="auto"/>
                  </w:divBdr>
                  <w:divsChild>
                    <w:div w:id="132450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6142703">
      <w:bodyDiv w:val="1"/>
      <w:marLeft w:val="0"/>
      <w:marRight w:val="0"/>
      <w:marTop w:val="0"/>
      <w:marBottom w:val="0"/>
      <w:divBdr>
        <w:top w:val="none" w:sz="0" w:space="0" w:color="auto"/>
        <w:left w:val="none" w:sz="0" w:space="0" w:color="auto"/>
        <w:bottom w:val="none" w:sz="0" w:space="0" w:color="auto"/>
        <w:right w:val="none" w:sz="0" w:space="0" w:color="auto"/>
      </w:divBdr>
      <w:divsChild>
        <w:div w:id="1550149502">
          <w:marLeft w:val="0"/>
          <w:marRight w:val="0"/>
          <w:marTop w:val="0"/>
          <w:marBottom w:val="0"/>
          <w:divBdr>
            <w:top w:val="none" w:sz="0" w:space="0" w:color="auto"/>
            <w:left w:val="none" w:sz="0" w:space="0" w:color="auto"/>
            <w:bottom w:val="none" w:sz="0" w:space="0" w:color="auto"/>
            <w:right w:val="none" w:sz="0" w:space="0" w:color="auto"/>
          </w:divBdr>
          <w:divsChild>
            <w:div w:id="2009284018">
              <w:marLeft w:val="0"/>
              <w:marRight w:val="0"/>
              <w:marTop w:val="0"/>
              <w:marBottom w:val="0"/>
              <w:divBdr>
                <w:top w:val="none" w:sz="0" w:space="0" w:color="auto"/>
                <w:left w:val="none" w:sz="0" w:space="0" w:color="auto"/>
                <w:bottom w:val="none" w:sz="0" w:space="0" w:color="auto"/>
                <w:right w:val="none" w:sz="0" w:space="0" w:color="auto"/>
              </w:divBdr>
              <w:divsChild>
                <w:div w:id="218783309">
                  <w:marLeft w:val="0"/>
                  <w:marRight w:val="0"/>
                  <w:marTop w:val="0"/>
                  <w:marBottom w:val="0"/>
                  <w:divBdr>
                    <w:top w:val="none" w:sz="0" w:space="0" w:color="auto"/>
                    <w:left w:val="none" w:sz="0" w:space="0" w:color="auto"/>
                    <w:bottom w:val="none" w:sz="0" w:space="0" w:color="auto"/>
                    <w:right w:val="none" w:sz="0" w:space="0" w:color="auto"/>
                  </w:divBdr>
                </w:div>
                <w:div w:id="1305507958">
                  <w:marLeft w:val="0"/>
                  <w:marRight w:val="0"/>
                  <w:marTop w:val="0"/>
                  <w:marBottom w:val="0"/>
                  <w:divBdr>
                    <w:top w:val="none" w:sz="0" w:space="0" w:color="auto"/>
                    <w:left w:val="none" w:sz="0" w:space="0" w:color="auto"/>
                    <w:bottom w:val="none" w:sz="0" w:space="0" w:color="auto"/>
                    <w:right w:val="none" w:sz="0" w:space="0" w:color="auto"/>
                  </w:divBdr>
                </w:div>
              </w:divsChild>
            </w:div>
            <w:div w:id="1175730248">
              <w:marLeft w:val="0"/>
              <w:marRight w:val="0"/>
              <w:marTop w:val="0"/>
              <w:marBottom w:val="0"/>
              <w:divBdr>
                <w:top w:val="none" w:sz="0" w:space="0" w:color="auto"/>
                <w:left w:val="none" w:sz="0" w:space="0" w:color="auto"/>
                <w:bottom w:val="none" w:sz="0" w:space="0" w:color="auto"/>
                <w:right w:val="none" w:sz="0" w:space="0" w:color="auto"/>
              </w:divBdr>
              <w:divsChild>
                <w:div w:id="2126658227">
                  <w:marLeft w:val="0"/>
                  <w:marRight w:val="0"/>
                  <w:marTop w:val="0"/>
                  <w:marBottom w:val="0"/>
                  <w:divBdr>
                    <w:top w:val="none" w:sz="0" w:space="0" w:color="auto"/>
                    <w:left w:val="none" w:sz="0" w:space="0" w:color="auto"/>
                    <w:bottom w:val="none" w:sz="0" w:space="0" w:color="auto"/>
                    <w:right w:val="none" w:sz="0" w:space="0" w:color="auto"/>
                  </w:divBdr>
                </w:div>
                <w:div w:id="1960602383">
                  <w:marLeft w:val="0"/>
                  <w:marRight w:val="0"/>
                  <w:marTop w:val="0"/>
                  <w:marBottom w:val="0"/>
                  <w:divBdr>
                    <w:top w:val="none" w:sz="0" w:space="0" w:color="auto"/>
                    <w:left w:val="none" w:sz="0" w:space="0" w:color="auto"/>
                    <w:bottom w:val="none" w:sz="0" w:space="0" w:color="auto"/>
                    <w:right w:val="none" w:sz="0" w:space="0" w:color="auto"/>
                  </w:divBdr>
                </w:div>
              </w:divsChild>
            </w:div>
            <w:div w:id="1446120134">
              <w:marLeft w:val="0"/>
              <w:marRight w:val="0"/>
              <w:marTop w:val="0"/>
              <w:marBottom w:val="0"/>
              <w:divBdr>
                <w:top w:val="none" w:sz="0" w:space="0" w:color="auto"/>
                <w:left w:val="none" w:sz="0" w:space="0" w:color="auto"/>
                <w:bottom w:val="none" w:sz="0" w:space="0" w:color="auto"/>
                <w:right w:val="none" w:sz="0" w:space="0" w:color="auto"/>
              </w:divBdr>
              <w:divsChild>
                <w:div w:id="705258869">
                  <w:marLeft w:val="0"/>
                  <w:marRight w:val="0"/>
                  <w:marTop w:val="0"/>
                  <w:marBottom w:val="0"/>
                  <w:divBdr>
                    <w:top w:val="none" w:sz="0" w:space="0" w:color="auto"/>
                    <w:left w:val="none" w:sz="0" w:space="0" w:color="auto"/>
                    <w:bottom w:val="none" w:sz="0" w:space="0" w:color="auto"/>
                    <w:right w:val="none" w:sz="0" w:space="0" w:color="auto"/>
                  </w:divBdr>
                </w:div>
                <w:div w:id="1773891380">
                  <w:marLeft w:val="0"/>
                  <w:marRight w:val="0"/>
                  <w:marTop w:val="0"/>
                  <w:marBottom w:val="0"/>
                  <w:divBdr>
                    <w:top w:val="none" w:sz="0" w:space="0" w:color="auto"/>
                    <w:left w:val="none" w:sz="0" w:space="0" w:color="auto"/>
                    <w:bottom w:val="none" w:sz="0" w:space="0" w:color="auto"/>
                    <w:right w:val="none" w:sz="0" w:space="0" w:color="auto"/>
                  </w:divBdr>
                </w:div>
              </w:divsChild>
            </w:div>
            <w:div w:id="156128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13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sv.ru/umk/starlight/info.aspx?ob_no=29028" TargetMode="External"/><Relationship Id="rId13" Type="http://schemas.openxmlformats.org/officeDocument/2006/relationships/hyperlink" Target="http://www.prosv.ru/umk/starlight/info.aspx?ob_no=29028"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prosv.ru/umk/starlight/info.aspx?ob_no=29028" TargetMode="External"/><Relationship Id="rId4" Type="http://schemas.openxmlformats.org/officeDocument/2006/relationships/webSettings" Target="webSettings.xml"/><Relationship Id="rId9" Type="http://schemas.openxmlformats.org/officeDocument/2006/relationships/hyperlink" Target="http://www.prosv.ru/umk/starlight/info.aspx?ob_no=29028"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52</Pages>
  <Words>11266</Words>
  <Characters>64220</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Оксана Киселева</cp:lastModifiedBy>
  <cp:revision>13</cp:revision>
  <dcterms:created xsi:type="dcterms:W3CDTF">2023-10-24T06:21:00Z</dcterms:created>
  <dcterms:modified xsi:type="dcterms:W3CDTF">2024-09-13T04:43:00Z</dcterms:modified>
</cp:coreProperties>
</file>